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88021C" w:rsidRDefault="0028778A" w:rsidP="00790941">
      <w:pPr>
        <w:suppressAutoHyphens/>
        <w:ind w:left="-284" w:right="49"/>
        <w:jc w:val="right"/>
        <w:rPr>
          <w:sz w:val="20"/>
          <w:szCs w:val="20"/>
        </w:rPr>
      </w:pPr>
    </w:p>
    <w:p w:rsidR="0028778A" w:rsidRPr="0038046F" w:rsidRDefault="0028778A" w:rsidP="00790941">
      <w:pPr>
        <w:suppressAutoHyphens/>
        <w:ind w:left="-284" w:right="49"/>
        <w:jc w:val="center"/>
        <w:rPr>
          <w:rFonts w:ascii="Arial" w:eastAsia="Times New Roman" w:hAnsi="Arial" w:cs="Arial"/>
          <w:b/>
          <w:bCs/>
          <w:sz w:val="20"/>
          <w:szCs w:val="20"/>
          <w:lang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28778A" w:rsidRPr="0088021C" w:rsidRDefault="0028778A" w:rsidP="00790941">
      <w:pPr>
        <w:suppressAutoHyphens/>
        <w:ind w:left="-284" w:right="49"/>
        <w:jc w:val="center"/>
        <w:rPr>
          <w:rFonts w:ascii="Arial" w:eastAsia="Times New Roman" w:hAnsi="Arial" w:cs="Arial"/>
          <w:b/>
          <w:bCs/>
          <w:sz w:val="20"/>
          <w:szCs w:val="20"/>
          <w:lang w:val="es-ES_tradnl" w:eastAsia="ar-SA"/>
        </w:rPr>
      </w:pPr>
    </w:p>
    <w:p w:rsidR="00532601" w:rsidRPr="00544CEB" w:rsidRDefault="00007194" w:rsidP="00790941">
      <w:pPr>
        <w:suppressAutoHyphens/>
        <w:ind w:left="-284" w:right="49"/>
        <w:jc w:val="center"/>
        <w:rPr>
          <w:rFonts w:ascii="Arial" w:eastAsia="Times New Roman" w:hAnsi="Arial" w:cs="Arial"/>
          <w:b/>
          <w:bCs/>
          <w:sz w:val="20"/>
          <w:szCs w:val="20"/>
          <w:lang w:val="es-ES_tradnl" w:eastAsia="ar-SA"/>
        </w:rPr>
      </w:pPr>
      <w:r w:rsidRPr="00544CEB">
        <w:rPr>
          <w:rFonts w:ascii="Arial" w:eastAsia="Times New Roman" w:hAnsi="Arial" w:cs="Arial"/>
          <w:b/>
          <w:bCs/>
          <w:sz w:val="20"/>
          <w:szCs w:val="20"/>
          <w:lang w:val="es-ES_tradnl" w:eastAsia="ar-SA"/>
        </w:rPr>
        <w:t>Instituto Mexicano del Seguro Social</w:t>
      </w:r>
    </w:p>
    <w:p w:rsidR="00532601" w:rsidRPr="00544CEB" w:rsidRDefault="00532601" w:rsidP="00790941">
      <w:pPr>
        <w:suppressAutoHyphens/>
        <w:ind w:left="-284" w:right="49"/>
        <w:jc w:val="center"/>
        <w:rPr>
          <w:rFonts w:ascii="Arial" w:eastAsia="Times New Roman" w:hAnsi="Arial" w:cs="Arial"/>
          <w:bCs/>
          <w:sz w:val="20"/>
          <w:szCs w:val="20"/>
          <w:lang w:val="es-ES_tradnl" w:eastAsia="ar-SA"/>
        </w:rPr>
      </w:pPr>
    </w:p>
    <w:p w:rsidR="00532601" w:rsidRPr="00544CEB" w:rsidRDefault="00F56F81" w:rsidP="00790941">
      <w:pPr>
        <w:suppressAutoHyphens/>
        <w:ind w:left="-284" w:right="49"/>
        <w:jc w:val="center"/>
        <w:rPr>
          <w:rFonts w:ascii="Arial" w:eastAsia="Times New Roman" w:hAnsi="Arial" w:cs="Arial"/>
          <w:bCs/>
          <w:sz w:val="20"/>
          <w:szCs w:val="20"/>
          <w:lang w:val="es-ES_tradnl" w:eastAsia="ar-SA"/>
        </w:rPr>
      </w:pPr>
      <w:r w:rsidRPr="00544CEB">
        <w:rPr>
          <w:rFonts w:ascii="Arial" w:eastAsia="Times New Roman" w:hAnsi="Arial" w:cs="Arial"/>
          <w:bCs/>
          <w:sz w:val="20"/>
          <w:szCs w:val="20"/>
          <w:lang w:val="es-ES_tradnl" w:eastAsia="ar-SA"/>
        </w:rPr>
        <w:t>Dirección de Administració</w:t>
      </w:r>
      <w:r w:rsidR="00007194" w:rsidRPr="00544CEB">
        <w:rPr>
          <w:rFonts w:ascii="Arial" w:eastAsia="Times New Roman" w:hAnsi="Arial" w:cs="Arial"/>
          <w:bCs/>
          <w:sz w:val="20"/>
          <w:szCs w:val="20"/>
          <w:lang w:val="es-ES_tradnl" w:eastAsia="ar-SA"/>
        </w:rPr>
        <w:t>n</w:t>
      </w:r>
    </w:p>
    <w:p w:rsidR="00007194" w:rsidRPr="00544CEB" w:rsidRDefault="00007194" w:rsidP="00790941">
      <w:pPr>
        <w:suppressAutoHyphens/>
        <w:ind w:left="-284" w:right="49"/>
        <w:jc w:val="center"/>
        <w:rPr>
          <w:rFonts w:ascii="Arial" w:eastAsia="Times New Roman" w:hAnsi="Arial" w:cs="Arial"/>
          <w:bCs/>
          <w:sz w:val="20"/>
          <w:szCs w:val="20"/>
          <w:lang w:val="es-ES_tradnl" w:eastAsia="ar-SA"/>
        </w:rPr>
      </w:pPr>
      <w:r w:rsidRPr="00544CEB">
        <w:rPr>
          <w:rFonts w:ascii="Arial" w:eastAsia="Times New Roman" w:hAnsi="Arial" w:cs="Arial"/>
          <w:bCs/>
          <w:sz w:val="20"/>
          <w:szCs w:val="20"/>
          <w:lang w:val="es-ES_tradnl" w:eastAsia="ar-SA"/>
        </w:rPr>
        <w:t xml:space="preserve">Unidad de </w:t>
      </w:r>
      <w:r w:rsidR="00BD2006" w:rsidRPr="00544CEB">
        <w:rPr>
          <w:rFonts w:ascii="Arial" w:eastAsia="Times New Roman" w:hAnsi="Arial" w:cs="Arial"/>
          <w:bCs/>
          <w:sz w:val="20"/>
          <w:szCs w:val="20"/>
          <w:lang w:val="es-ES_tradnl" w:eastAsia="ar-SA"/>
        </w:rPr>
        <w:t>Adquisiciones e Infraestructura</w:t>
      </w:r>
      <w:bookmarkStart w:id="0" w:name="_GoBack"/>
      <w:bookmarkEnd w:id="0"/>
    </w:p>
    <w:p w:rsidR="00007194" w:rsidRPr="00544CEB" w:rsidRDefault="00007194" w:rsidP="00790941">
      <w:pPr>
        <w:suppressAutoHyphens/>
        <w:ind w:left="-284" w:right="49"/>
        <w:jc w:val="center"/>
        <w:rPr>
          <w:rFonts w:ascii="Arial" w:eastAsia="Times New Roman" w:hAnsi="Arial" w:cs="Arial"/>
          <w:bCs/>
          <w:sz w:val="20"/>
          <w:szCs w:val="20"/>
          <w:lang w:val="es-ES_tradnl" w:eastAsia="ar-SA"/>
        </w:rPr>
      </w:pPr>
      <w:r w:rsidRPr="00544CEB">
        <w:rPr>
          <w:rFonts w:ascii="Arial" w:eastAsia="Times New Roman" w:hAnsi="Arial" w:cs="Arial"/>
          <w:bCs/>
          <w:sz w:val="20"/>
          <w:szCs w:val="20"/>
          <w:lang w:val="es-ES_tradnl" w:eastAsia="ar-SA"/>
        </w:rPr>
        <w:t>Coordinación de Adquisición de Bienes y Contratación de Servicios</w:t>
      </w:r>
    </w:p>
    <w:p w:rsidR="00532601" w:rsidRPr="00544CEB" w:rsidRDefault="00007194" w:rsidP="00790941">
      <w:pPr>
        <w:tabs>
          <w:tab w:val="center" w:pos="4355"/>
        </w:tabs>
        <w:suppressAutoHyphens/>
        <w:ind w:left="-284" w:right="49"/>
        <w:jc w:val="center"/>
        <w:rPr>
          <w:rFonts w:ascii="Arial" w:eastAsia="Times New Roman" w:hAnsi="Arial" w:cs="Arial"/>
          <w:bCs/>
          <w:sz w:val="20"/>
          <w:szCs w:val="20"/>
          <w:lang w:val="es-ES_tradnl" w:eastAsia="ar-SA"/>
        </w:rPr>
      </w:pPr>
      <w:r w:rsidRPr="00544CEB">
        <w:rPr>
          <w:rFonts w:ascii="Arial" w:eastAsia="Times New Roman" w:hAnsi="Arial" w:cs="Arial"/>
          <w:bCs/>
          <w:sz w:val="20"/>
          <w:szCs w:val="20"/>
          <w:lang w:val="es-ES_tradnl" w:eastAsia="ar-SA"/>
        </w:rPr>
        <w:t xml:space="preserve">Coordinación Técnica de </w:t>
      </w:r>
      <w:r w:rsidR="00070859" w:rsidRPr="00544CEB">
        <w:rPr>
          <w:rFonts w:ascii="Arial" w:eastAsia="Times New Roman" w:hAnsi="Arial" w:cs="Arial"/>
          <w:bCs/>
          <w:sz w:val="20"/>
          <w:szCs w:val="20"/>
          <w:lang w:val="es-ES_tradnl" w:eastAsia="ar-SA"/>
        </w:rPr>
        <w:t>Bienes y Servicios.</w:t>
      </w:r>
    </w:p>
    <w:p w:rsidR="00284523" w:rsidRPr="00544CEB" w:rsidRDefault="00725458" w:rsidP="00790941">
      <w:pPr>
        <w:suppressAutoHyphens/>
        <w:ind w:left="-284" w:right="49"/>
        <w:jc w:val="center"/>
        <w:rPr>
          <w:rFonts w:ascii="Arial" w:eastAsia="Times New Roman" w:hAnsi="Arial" w:cs="Arial"/>
          <w:bCs/>
          <w:sz w:val="20"/>
          <w:szCs w:val="20"/>
          <w:lang w:val="es-ES_tradnl" w:eastAsia="ar-SA"/>
        </w:rPr>
      </w:pPr>
      <w:r w:rsidRPr="00544CEB">
        <w:rPr>
          <w:rFonts w:ascii="Arial" w:eastAsia="Times New Roman" w:hAnsi="Arial" w:cs="Arial"/>
          <w:bCs/>
          <w:sz w:val="20"/>
          <w:szCs w:val="20"/>
          <w:lang w:val="es-ES_tradnl" w:eastAsia="ar-SA"/>
        </w:rPr>
        <w:t xml:space="preserve">División </w:t>
      </w:r>
      <w:r w:rsidR="00284523" w:rsidRPr="00544CEB">
        <w:rPr>
          <w:rFonts w:ascii="Arial" w:eastAsia="Times New Roman" w:hAnsi="Arial" w:cs="Arial"/>
          <w:bCs/>
          <w:sz w:val="20"/>
          <w:szCs w:val="20"/>
          <w:lang w:val="es-ES_tradnl" w:eastAsia="ar-SA"/>
        </w:rPr>
        <w:t xml:space="preserve">de </w:t>
      </w:r>
      <w:r w:rsidR="00070859" w:rsidRPr="00544CEB">
        <w:rPr>
          <w:rFonts w:ascii="Arial" w:eastAsia="Times New Roman" w:hAnsi="Arial" w:cs="Arial"/>
          <w:bCs/>
          <w:sz w:val="20"/>
          <w:szCs w:val="20"/>
          <w:lang w:val="es-ES_tradnl" w:eastAsia="ar-SA"/>
        </w:rPr>
        <w:t>Bienes Terapéuticos.</w:t>
      </w:r>
    </w:p>
    <w:p w:rsidR="00925EBF" w:rsidRPr="00544CEB" w:rsidRDefault="00925EBF" w:rsidP="00790941">
      <w:pPr>
        <w:suppressAutoHyphens/>
        <w:ind w:left="-284" w:right="49"/>
        <w:jc w:val="center"/>
        <w:rPr>
          <w:rFonts w:ascii="Arial" w:eastAsia="Times New Roman" w:hAnsi="Arial" w:cs="Arial"/>
          <w:bCs/>
          <w:sz w:val="20"/>
          <w:szCs w:val="20"/>
          <w:lang w:val="es-ES_tradnl" w:eastAsia="ar-SA"/>
        </w:rPr>
      </w:pPr>
    </w:p>
    <w:p w:rsidR="00D35229" w:rsidRPr="00544CEB" w:rsidRDefault="00D35229" w:rsidP="00790941">
      <w:pPr>
        <w:ind w:right="49"/>
        <w:jc w:val="center"/>
        <w:rPr>
          <w:rFonts w:ascii="Arial" w:hAnsi="Arial" w:cs="Arial"/>
          <w:sz w:val="20"/>
          <w:szCs w:val="20"/>
          <w:lang w:val="es-ES_tradnl"/>
        </w:rPr>
      </w:pPr>
      <w:r w:rsidRPr="00544CEB">
        <w:rPr>
          <w:rFonts w:ascii="Arial" w:hAnsi="Arial" w:cs="Arial"/>
          <w:sz w:val="20"/>
          <w:szCs w:val="20"/>
          <w:lang w:val="es-ES_tradnl"/>
        </w:rPr>
        <w:t>Avenida Durango Núm. 291</w:t>
      </w:r>
      <w:r w:rsidRPr="00544CEB">
        <w:rPr>
          <w:rFonts w:ascii="Arial" w:eastAsia="Apple SD 산돌고딕 Neo 일반체" w:hAnsi="Arial" w:cs="Arial"/>
          <w:sz w:val="20"/>
          <w:szCs w:val="20"/>
          <w:lang w:val="es-ES_tradnl"/>
        </w:rPr>
        <w:t>,</w:t>
      </w:r>
      <w:r w:rsidRPr="00544CEB">
        <w:rPr>
          <w:rFonts w:ascii="Arial" w:hAnsi="Arial" w:cs="Arial"/>
          <w:sz w:val="20"/>
          <w:szCs w:val="20"/>
          <w:lang w:val="es-ES_tradnl"/>
        </w:rPr>
        <w:t xml:space="preserve"> </w:t>
      </w:r>
      <w:r w:rsidR="00B74530" w:rsidRPr="00544CEB">
        <w:rPr>
          <w:rFonts w:ascii="Arial" w:hAnsi="Arial" w:cs="Arial"/>
          <w:sz w:val="20"/>
          <w:szCs w:val="20"/>
          <w:lang w:val="es-ES_tradnl"/>
        </w:rPr>
        <w:t xml:space="preserve">piso </w:t>
      </w:r>
      <w:r w:rsidRPr="00544CEB">
        <w:rPr>
          <w:rFonts w:ascii="Arial" w:hAnsi="Arial" w:cs="Arial"/>
          <w:sz w:val="20"/>
          <w:szCs w:val="20"/>
          <w:lang w:val="es-ES_tradnl"/>
        </w:rPr>
        <w:t>4, Colonia Roma Norte, Código Postal 06700,</w:t>
      </w:r>
    </w:p>
    <w:p w:rsidR="00D35229" w:rsidRPr="00544CEB" w:rsidRDefault="00D35229" w:rsidP="00790941">
      <w:pPr>
        <w:ind w:right="49"/>
        <w:jc w:val="center"/>
        <w:rPr>
          <w:rFonts w:ascii="Arial" w:hAnsi="Arial" w:cs="Arial"/>
          <w:sz w:val="20"/>
          <w:szCs w:val="20"/>
          <w:lang w:val="es-ES_tradnl"/>
        </w:rPr>
      </w:pPr>
      <w:r w:rsidRPr="00544CEB">
        <w:rPr>
          <w:rFonts w:ascii="Arial" w:hAnsi="Arial" w:cs="Arial"/>
          <w:sz w:val="20"/>
          <w:szCs w:val="20"/>
          <w:lang w:val="es-ES_tradnl"/>
        </w:rPr>
        <w:t>Delegación Cuauhtémoc, Ciudad de México</w:t>
      </w:r>
    </w:p>
    <w:p w:rsidR="00532601" w:rsidRPr="00544CEB" w:rsidRDefault="00532601" w:rsidP="00790941">
      <w:pPr>
        <w:suppressAutoHyphens/>
        <w:ind w:left="-284" w:right="49"/>
        <w:jc w:val="center"/>
        <w:rPr>
          <w:rFonts w:ascii="Arial" w:eastAsia="Times New Roman" w:hAnsi="Arial" w:cs="Arial"/>
          <w:bCs/>
          <w:sz w:val="20"/>
          <w:szCs w:val="20"/>
          <w:lang w:val="es-ES_tradnl" w:eastAsia="ar-SA"/>
        </w:rPr>
      </w:pPr>
    </w:p>
    <w:p w:rsidR="001D1F6D" w:rsidRPr="00544CEB" w:rsidRDefault="001D1F6D" w:rsidP="00790941">
      <w:pPr>
        <w:suppressAutoHyphens/>
        <w:ind w:left="-284" w:right="49"/>
        <w:jc w:val="center"/>
        <w:rPr>
          <w:rFonts w:ascii="Arial" w:eastAsia="Times New Roman" w:hAnsi="Arial" w:cs="Arial"/>
          <w:bCs/>
          <w:sz w:val="20"/>
          <w:szCs w:val="20"/>
          <w:lang w:val="es-ES_tradnl" w:eastAsia="ar-SA"/>
        </w:rPr>
      </w:pPr>
    </w:p>
    <w:p w:rsidR="0028778A" w:rsidRPr="00544CEB" w:rsidRDefault="0028778A" w:rsidP="00790941">
      <w:pPr>
        <w:suppressAutoHyphens/>
        <w:ind w:left="-284" w:right="49"/>
        <w:jc w:val="center"/>
        <w:rPr>
          <w:rFonts w:ascii="Arial" w:eastAsia="Times New Roman" w:hAnsi="Arial" w:cs="Arial"/>
          <w:bCs/>
          <w:sz w:val="20"/>
          <w:szCs w:val="20"/>
          <w:lang w:val="es-ES_tradnl" w:eastAsia="ar-SA"/>
        </w:rPr>
      </w:pPr>
    </w:p>
    <w:p w:rsidR="0028778A" w:rsidRPr="00544CEB" w:rsidRDefault="0028778A" w:rsidP="00790941">
      <w:pPr>
        <w:suppressAutoHyphens/>
        <w:ind w:left="-284" w:right="49"/>
        <w:jc w:val="center"/>
        <w:rPr>
          <w:rFonts w:ascii="Arial" w:eastAsia="Times New Roman" w:hAnsi="Arial" w:cs="Arial"/>
          <w:bCs/>
          <w:sz w:val="20"/>
          <w:szCs w:val="20"/>
          <w:lang w:val="es-ES_tradnl" w:eastAsia="ar-SA"/>
        </w:rPr>
      </w:pPr>
    </w:p>
    <w:p w:rsidR="0028778A" w:rsidRPr="00544CEB" w:rsidRDefault="0028778A" w:rsidP="00790941">
      <w:pPr>
        <w:suppressAutoHyphens/>
        <w:ind w:left="-284" w:right="49"/>
        <w:jc w:val="center"/>
        <w:rPr>
          <w:rFonts w:ascii="Arial" w:eastAsia="Times New Roman" w:hAnsi="Arial" w:cs="Arial"/>
          <w:bCs/>
          <w:sz w:val="20"/>
          <w:szCs w:val="20"/>
          <w:lang w:val="es-ES_tradnl" w:eastAsia="ar-SA"/>
        </w:rPr>
      </w:pPr>
    </w:p>
    <w:p w:rsidR="0028778A" w:rsidRPr="00544CEB" w:rsidRDefault="0028778A" w:rsidP="00790941">
      <w:pPr>
        <w:suppressAutoHyphens/>
        <w:ind w:left="-284" w:right="49"/>
        <w:jc w:val="center"/>
        <w:rPr>
          <w:rFonts w:ascii="Arial" w:eastAsia="Times New Roman" w:hAnsi="Arial" w:cs="Arial"/>
          <w:bCs/>
          <w:sz w:val="20"/>
          <w:szCs w:val="20"/>
          <w:lang w:val="es-ES_tradnl" w:eastAsia="ar-SA"/>
        </w:rPr>
      </w:pPr>
    </w:p>
    <w:p w:rsidR="0028778A" w:rsidRPr="00544CEB" w:rsidRDefault="0028778A" w:rsidP="00790941">
      <w:pPr>
        <w:suppressAutoHyphens/>
        <w:ind w:left="-284" w:right="49"/>
        <w:jc w:val="center"/>
        <w:rPr>
          <w:rFonts w:ascii="Arial" w:eastAsia="Times New Roman" w:hAnsi="Arial" w:cs="Arial"/>
          <w:bCs/>
          <w:sz w:val="20"/>
          <w:szCs w:val="20"/>
          <w:lang w:val="es-ES_tradnl" w:eastAsia="ar-SA"/>
        </w:rPr>
      </w:pPr>
    </w:p>
    <w:p w:rsidR="0028778A" w:rsidRPr="00544CEB" w:rsidRDefault="0028778A" w:rsidP="00790941">
      <w:pPr>
        <w:suppressAutoHyphens/>
        <w:ind w:left="-284" w:right="49"/>
        <w:jc w:val="center"/>
        <w:rPr>
          <w:rFonts w:ascii="Arial" w:eastAsia="Times New Roman" w:hAnsi="Arial" w:cs="Arial"/>
          <w:bCs/>
          <w:sz w:val="20"/>
          <w:szCs w:val="20"/>
          <w:lang w:val="es-ES_tradnl" w:eastAsia="ar-SA"/>
        </w:rPr>
      </w:pPr>
    </w:p>
    <w:p w:rsidR="00D35229" w:rsidRPr="00544CEB" w:rsidRDefault="00D35229" w:rsidP="00790941">
      <w:pPr>
        <w:suppressAutoHyphens/>
        <w:ind w:left="-284" w:right="49"/>
        <w:jc w:val="center"/>
        <w:rPr>
          <w:rFonts w:ascii="Arial" w:eastAsia="Times New Roman" w:hAnsi="Arial" w:cs="Arial"/>
          <w:b/>
          <w:bCs/>
          <w:sz w:val="20"/>
          <w:szCs w:val="20"/>
          <w:lang w:val="es-ES_tradnl" w:eastAsia="ar-SA"/>
        </w:rPr>
      </w:pPr>
    </w:p>
    <w:p w:rsidR="00D35229" w:rsidRPr="00544CEB" w:rsidRDefault="00D35229" w:rsidP="00790941">
      <w:pPr>
        <w:suppressAutoHyphens/>
        <w:ind w:left="-284" w:right="49"/>
        <w:jc w:val="center"/>
        <w:rPr>
          <w:rFonts w:ascii="Arial" w:eastAsia="Times New Roman" w:hAnsi="Arial" w:cs="Arial"/>
          <w:b/>
          <w:bCs/>
          <w:sz w:val="20"/>
          <w:szCs w:val="20"/>
          <w:lang w:val="es-ES_tradnl" w:eastAsia="ar-SA"/>
        </w:rPr>
      </w:pPr>
      <w:r w:rsidRPr="00544CEB">
        <w:rPr>
          <w:rFonts w:ascii="Arial" w:eastAsia="Times New Roman" w:hAnsi="Arial" w:cs="Arial"/>
          <w:b/>
          <w:bCs/>
          <w:sz w:val="20"/>
          <w:szCs w:val="20"/>
          <w:lang w:val="es-ES_tradnl" w:eastAsia="ar-SA"/>
        </w:rPr>
        <w:t>Convocatoria</w:t>
      </w:r>
    </w:p>
    <w:p w:rsidR="00D35229" w:rsidRPr="00544CEB" w:rsidDel="0092522E" w:rsidRDefault="00D35229" w:rsidP="00D94B6E">
      <w:pPr>
        <w:suppressAutoHyphens/>
        <w:ind w:right="49"/>
        <w:jc w:val="center"/>
        <w:rPr>
          <w:rFonts w:ascii="Arial" w:eastAsia="Times New Roman" w:hAnsi="Arial" w:cs="Arial"/>
          <w:b/>
          <w:bCs/>
          <w:sz w:val="20"/>
          <w:szCs w:val="20"/>
          <w:lang w:val="es-ES_tradnl" w:eastAsia="ar-SA"/>
        </w:rPr>
      </w:pPr>
      <w:r w:rsidRPr="00544CEB">
        <w:rPr>
          <w:rFonts w:ascii="Arial" w:eastAsia="Times New Roman" w:hAnsi="Arial" w:cs="Arial"/>
          <w:b/>
          <w:bCs/>
          <w:sz w:val="20"/>
          <w:szCs w:val="20"/>
          <w:lang w:val="es-ES_tradnl" w:eastAsia="ar-SA"/>
        </w:rPr>
        <w:t xml:space="preserve">Licitación Pública </w:t>
      </w:r>
      <w:r w:rsidR="00D94B6E" w:rsidRPr="00544CEB">
        <w:rPr>
          <w:rFonts w:ascii="Arial" w:eastAsia="Times New Roman" w:hAnsi="Arial" w:cs="Arial"/>
          <w:b/>
          <w:bCs/>
          <w:sz w:val="20"/>
          <w:szCs w:val="20"/>
          <w:lang w:val="es-ES_tradnl" w:eastAsia="ar-SA"/>
        </w:rPr>
        <w:t>Nacional</w:t>
      </w:r>
    </w:p>
    <w:p w:rsidR="00D35229" w:rsidRPr="00544CEB" w:rsidRDefault="00D35229" w:rsidP="00790941">
      <w:pPr>
        <w:suppressAutoHyphens/>
        <w:ind w:left="-284" w:right="49"/>
        <w:jc w:val="center"/>
        <w:rPr>
          <w:rFonts w:ascii="Arial" w:eastAsia="Times New Roman" w:hAnsi="Arial" w:cs="Arial"/>
          <w:b/>
          <w:bCs/>
          <w:sz w:val="20"/>
          <w:szCs w:val="20"/>
          <w:lang w:val="es-ES_tradnl" w:eastAsia="ar-SA"/>
        </w:rPr>
      </w:pPr>
    </w:p>
    <w:p w:rsidR="00C84607" w:rsidRPr="00544CEB" w:rsidRDefault="008C70A1" w:rsidP="00790941">
      <w:pPr>
        <w:suppressAutoHyphens/>
        <w:ind w:left="-284" w:right="49"/>
        <w:jc w:val="center"/>
        <w:rPr>
          <w:rFonts w:ascii="Arial" w:eastAsia="Times New Roman" w:hAnsi="Arial" w:cs="Arial"/>
          <w:b/>
          <w:bCs/>
          <w:sz w:val="20"/>
          <w:szCs w:val="20"/>
          <w:lang w:val="es-ES_tradnl" w:eastAsia="ar-SA"/>
        </w:rPr>
      </w:pPr>
      <w:r w:rsidRPr="00544CEB">
        <w:rPr>
          <w:rFonts w:ascii="Arial" w:eastAsia="Times New Roman" w:hAnsi="Arial" w:cs="Arial"/>
          <w:b/>
          <w:bCs/>
          <w:sz w:val="20"/>
          <w:szCs w:val="20"/>
          <w:lang w:val="es-ES_tradnl" w:eastAsia="ar-SA"/>
        </w:rPr>
        <w:t>ELECTRÓ</w:t>
      </w:r>
      <w:r w:rsidR="00C84607" w:rsidRPr="00544CEB">
        <w:rPr>
          <w:rFonts w:ascii="Arial" w:eastAsia="Times New Roman" w:hAnsi="Arial" w:cs="Arial"/>
          <w:b/>
          <w:bCs/>
          <w:sz w:val="20"/>
          <w:szCs w:val="20"/>
          <w:lang w:val="es-ES_tradnl" w:eastAsia="ar-SA"/>
        </w:rPr>
        <w:t>NICA</w:t>
      </w:r>
    </w:p>
    <w:p w:rsidR="00C84607" w:rsidRPr="00544CEB" w:rsidRDefault="00C84607" w:rsidP="00790941">
      <w:pPr>
        <w:suppressAutoHyphens/>
        <w:ind w:left="-284" w:right="49"/>
        <w:jc w:val="center"/>
        <w:rPr>
          <w:rFonts w:ascii="Arial" w:eastAsia="Times New Roman" w:hAnsi="Arial" w:cs="Arial"/>
          <w:b/>
          <w:bCs/>
          <w:sz w:val="20"/>
          <w:szCs w:val="20"/>
          <w:lang w:val="es-ES_tradnl" w:eastAsia="ar-SA"/>
        </w:rPr>
      </w:pPr>
    </w:p>
    <w:p w:rsidR="00D35229" w:rsidRPr="00544CEB" w:rsidRDefault="00D35229" w:rsidP="00790941">
      <w:pPr>
        <w:suppressAutoHyphens/>
        <w:ind w:right="49"/>
        <w:jc w:val="center"/>
        <w:rPr>
          <w:rFonts w:ascii="Arial" w:eastAsia="Times New Roman" w:hAnsi="Arial" w:cs="Arial"/>
          <w:b/>
          <w:bCs/>
          <w:sz w:val="20"/>
          <w:szCs w:val="20"/>
          <w:lang w:val="es-ES_tradnl" w:eastAsia="ar-SA"/>
        </w:rPr>
      </w:pPr>
      <w:r w:rsidRPr="00544CEB">
        <w:rPr>
          <w:rFonts w:ascii="Arial" w:eastAsia="Times New Roman" w:hAnsi="Arial" w:cs="Arial"/>
          <w:b/>
          <w:bCs/>
          <w:sz w:val="20"/>
          <w:szCs w:val="20"/>
          <w:lang w:val="es-ES_tradnl" w:eastAsia="ar-SA"/>
        </w:rPr>
        <w:t xml:space="preserve">No. </w:t>
      </w:r>
      <w:r w:rsidR="00E038FA" w:rsidRPr="00544CEB">
        <w:rPr>
          <w:rFonts w:ascii="Arial" w:eastAsia="Times New Roman" w:hAnsi="Arial" w:cs="Arial"/>
          <w:b/>
          <w:bCs/>
          <w:sz w:val="20"/>
          <w:szCs w:val="20"/>
          <w:lang w:val="es-ES_tradnl" w:eastAsia="ar-SA"/>
        </w:rPr>
        <w:t>LA</w:t>
      </w:r>
      <w:r w:rsidR="00F048BA" w:rsidRPr="00544CEB">
        <w:rPr>
          <w:rFonts w:ascii="Arial" w:eastAsia="Times New Roman" w:hAnsi="Arial" w:cs="Arial"/>
          <w:b/>
          <w:bCs/>
          <w:sz w:val="20"/>
          <w:szCs w:val="20"/>
          <w:lang w:val="es-ES_tradnl" w:eastAsia="ar-SA"/>
        </w:rPr>
        <w:t>-019GYR047-E</w:t>
      </w:r>
      <w:r w:rsidR="00855234" w:rsidRPr="00544CEB">
        <w:rPr>
          <w:rFonts w:ascii="Arial" w:eastAsia="Times New Roman" w:hAnsi="Arial" w:cs="Arial"/>
          <w:b/>
          <w:bCs/>
          <w:sz w:val="20"/>
          <w:szCs w:val="20"/>
          <w:lang w:val="es-ES_tradnl" w:eastAsia="ar-SA"/>
        </w:rPr>
        <w:t>38</w:t>
      </w:r>
      <w:r w:rsidR="00F048BA" w:rsidRPr="00544CEB">
        <w:rPr>
          <w:rFonts w:ascii="Arial" w:eastAsia="Times New Roman" w:hAnsi="Arial" w:cs="Arial"/>
          <w:b/>
          <w:bCs/>
          <w:sz w:val="20"/>
          <w:szCs w:val="20"/>
          <w:lang w:val="es-ES_tradnl" w:eastAsia="ar-SA"/>
        </w:rPr>
        <w:t>-2017</w:t>
      </w:r>
    </w:p>
    <w:p w:rsidR="00D35229" w:rsidRPr="00544CEB" w:rsidRDefault="00D35229" w:rsidP="00790941">
      <w:pPr>
        <w:suppressAutoHyphens/>
        <w:ind w:right="49"/>
        <w:jc w:val="center"/>
        <w:rPr>
          <w:rFonts w:ascii="Arial" w:eastAsia="Times New Roman" w:hAnsi="Arial" w:cs="Arial"/>
          <w:b/>
          <w:bCs/>
          <w:sz w:val="20"/>
          <w:szCs w:val="20"/>
          <w:lang w:val="es-ES_tradnl" w:eastAsia="ar-SA"/>
        </w:rPr>
      </w:pPr>
    </w:p>
    <w:p w:rsidR="00D35229" w:rsidRPr="00544CEB" w:rsidRDefault="00D35229" w:rsidP="00790941">
      <w:pPr>
        <w:suppressAutoHyphens/>
        <w:ind w:right="49"/>
        <w:jc w:val="center"/>
        <w:rPr>
          <w:rFonts w:ascii="Arial" w:eastAsia="Times New Roman" w:hAnsi="Arial" w:cs="Arial"/>
          <w:b/>
          <w:bCs/>
          <w:sz w:val="20"/>
          <w:szCs w:val="20"/>
          <w:lang w:val="es-ES_tradnl" w:eastAsia="ar-SA"/>
        </w:rPr>
      </w:pPr>
    </w:p>
    <w:p w:rsidR="00F31F65" w:rsidRPr="00544CEB" w:rsidRDefault="00F31F65" w:rsidP="00F31F65">
      <w:pPr>
        <w:suppressAutoHyphens/>
        <w:ind w:right="49"/>
        <w:jc w:val="center"/>
        <w:rPr>
          <w:rFonts w:ascii="Arial" w:hAnsi="Arial" w:cs="Arial"/>
          <w:b/>
          <w:bCs/>
          <w:sz w:val="20"/>
          <w:lang w:val="es-ES_tradnl"/>
        </w:rPr>
      </w:pPr>
      <w:r w:rsidRPr="00544CEB">
        <w:rPr>
          <w:rFonts w:ascii="Arial" w:hAnsi="Arial" w:cs="Arial"/>
          <w:b/>
          <w:bCs/>
          <w:sz w:val="20"/>
          <w:lang w:val="es-ES_tradnl"/>
        </w:rPr>
        <w:t>ADQUISICIÓN DE MATERIAL DE CURACIÓN GRUPO 060, MATERIAL RADIOLÓGICO GRUPO 070 Y MATERIAL DE LABORATORIO GRUPO 080 COMPRA CONSOLIDADA PARA CUBRIR NECESIDADES DEL EJERCICIO 2018</w:t>
      </w:r>
      <w:r w:rsidR="00E61D78">
        <w:rPr>
          <w:rFonts w:ascii="Arial" w:hAnsi="Arial" w:cs="Arial"/>
          <w:b/>
          <w:bCs/>
          <w:sz w:val="20"/>
          <w:lang w:val="es-ES_tradnl"/>
        </w:rPr>
        <w:t>.</w:t>
      </w:r>
    </w:p>
    <w:p w:rsidR="00F31F65" w:rsidRPr="001B2397" w:rsidRDefault="00F31F65" w:rsidP="00790941">
      <w:pPr>
        <w:suppressAutoHyphens/>
        <w:ind w:left="-284" w:right="49"/>
        <w:jc w:val="center"/>
        <w:rPr>
          <w:rFonts w:ascii="Arial" w:eastAsia="Times New Roman" w:hAnsi="Arial" w:cs="Arial"/>
          <w:bCs/>
          <w:sz w:val="20"/>
          <w:szCs w:val="20"/>
          <w:lang w:val="es-ES_tradnl" w:eastAsia="ar-SA"/>
        </w:rPr>
      </w:pPr>
    </w:p>
    <w:p w:rsidR="00F31F65" w:rsidRPr="00544CEB" w:rsidRDefault="00F31F65" w:rsidP="00790941">
      <w:pPr>
        <w:suppressAutoHyphens/>
        <w:ind w:left="-284" w:right="49"/>
        <w:jc w:val="center"/>
        <w:rPr>
          <w:rFonts w:ascii="Arial" w:eastAsia="Times New Roman" w:hAnsi="Arial" w:cs="Arial"/>
          <w:bCs/>
          <w:sz w:val="20"/>
          <w:szCs w:val="20"/>
          <w:lang w:val="es-ES_tradnl" w:eastAsia="ar-SA"/>
        </w:rPr>
      </w:pPr>
    </w:p>
    <w:p w:rsidR="00F31F65" w:rsidRPr="00544CEB" w:rsidRDefault="00F31F65" w:rsidP="00790941">
      <w:pPr>
        <w:suppressAutoHyphens/>
        <w:ind w:left="-284" w:right="49"/>
        <w:jc w:val="center"/>
        <w:rPr>
          <w:rFonts w:ascii="Arial" w:eastAsia="Times New Roman" w:hAnsi="Arial" w:cs="Arial"/>
          <w:bCs/>
          <w:sz w:val="20"/>
          <w:szCs w:val="20"/>
          <w:lang w:val="es-ES_tradnl" w:eastAsia="ar-SA"/>
        </w:rPr>
      </w:pPr>
    </w:p>
    <w:p w:rsidR="00F31F65" w:rsidRPr="00544CEB" w:rsidRDefault="00F31F65" w:rsidP="00790941">
      <w:pPr>
        <w:suppressAutoHyphens/>
        <w:ind w:left="-284" w:right="49"/>
        <w:jc w:val="center"/>
        <w:rPr>
          <w:rFonts w:ascii="Arial" w:eastAsia="Times New Roman" w:hAnsi="Arial" w:cs="Arial"/>
          <w:bCs/>
          <w:sz w:val="20"/>
          <w:szCs w:val="20"/>
          <w:lang w:val="es-ES_tradnl" w:eastAsia="ar-SA"/>
        </w:rPr>
      </w:pPr>
    </w:p>
    <w:p w:rsidR="001747AC" w:rsidRPr="00544CEB" w:rsidRDefault="001747AC" w:rsidP="00790941">
      <w:pPr>
        <w:suppressAutoHyphens/>
        <w:ind w:left="-284" w:right="49"/>
        <w:jc w:val="center"/>
        <w:rPr>
          <w:rFonts w:ascii="Arial" w:eastAsia="Times New Roman" w:hAnsi="Arial" w:cs="Arial"/>
          <w:bCs/>
          <w:sz w:val="20"/>
          <w:szCs w:val="20"/>
          <w:lang w:val="es-ES_tradnl" w:eastAsia="ar-SA"/>
        </w:rPr>
      </w:pPr>
    </w:p>
    <w:p w:rsidR="00DB54A7" w:rsidRPr="00544CEB" w:rsidRDefault="00DB54A7" w:rsidP="00790941">
      <w:pPr>
        <w:suppressAutoHyphens/>
        <w:ind w:left="-284" w:right="49"/>
        <w:jc w:val="both"/>
        <w:rPr>
          <w:rFonts w:ascii="Arial" w:eastAsia="Times New Roman" w:hAnsi="Arial" w:cs="Arial"/>
          <w:b/>
          <w:bCs/>
          <w:sz w:val="20"/>
          <w:szCs w:val="20"/>
          <w:lang w:val="es-ES_tradnl" w:eastAsia="ar-SA"/>
        </w:rPr>
      </w:pPr>
    </w:p>
    <w:p w:rsidR="001D1F6D" w:rsidRPr="00544CEB" w:rsidRDefault="001D1F6D" w:rsidP="00790941">
      <w:pPr>
        <w:ind w:left="-284" w:right="49"/>
        <w:jc w:val="both"/>
        <w:rPr>
          <w:rFonts w:ascii="Arial" w:hAnsi="Arial" w:cs="Arial"/>
          <w:sz w:val="20"/>
          <w:szCs w:val="20"/>
          <w:lang w:val="es-ES_tradnl"/>
        </w:rPr>
      </w:pPr>
    </w:p>
    <w:p w:rsidR="00532601" w:rsidRPr="00544CEB" w:rsidRDefault="001D1F6D" w:rsidP="00F048BA">
      <w:pPr>
        <w:tabs>
          <w:tab w:val="center" w:pos="4581"/>
        </w:tabs>
        <w:ind w:left="-284" w:right="49"/>
        <w:jc w:val="both"/>
        <w:rPr>
          <w:rFonts w:ascii="Arial" w:hAnsi="Arial" w:cs="Arial"/>
          <w:sz w:val="20"/>
          <w:szCs w:val="20"/>
          <w:lang w:val="es-ES_tradnl"/>
        </w:rPr>
      </w:pPr>
      <w:r w:rsidRPr="00544CEB">
        <w:rPr>
          <w:rFonts w:ascii="Arial" w:hAnsi="Arial" w:cs="Arial"/>
          <w:sz w:val="20"/>
          <w:szCs w:val="20"/>
          <w:lang w:val="es-ES_tradnl"/>
        </w:rPr>
        <w:br w:type="page"/>
      </w:r>
      <w:r w:rsidR="00F048BA" w:rsidRPr="00544CEB">
        <w:rPr>
          <w:rFonts w:ascii="Arial" w:hAnsi="Arial" w:cs="Arial"/>
          <w:sz w:val="20"/>
          <w:szCs w:val="20"/>
          <w:lang w:val="es-ES_tradnl"/>
        </w:rPr>
        <w:lastRenderedPageBreak/>
        <w:tab/>
      </w:r>
    </w:p>
    <w:p w:rsidR="00921BE5" w:rsidRPr="00544CEB" w:rsidRDefault="00921BE5" w:rsidP="00790941">
      <w:pPr>
        <w:suppressAutoHyphens/>
        <w:ind w:left="-284" w:right="49"/>
        <w:jc w:val="center"/>
        <w:rPr>
          <w:rFonts w:ascii="Arial" w:eastAsia="Times New Roman" w:hAnsi="Arial" w:cs="Arial"/>
          <w:b/>
          <w:bCs/>
          <w:sz w:val="20"/>
          <w:szCs w:val="20"/>
          <w:lang w:val="es-ES_tradnl" w:eastAsia="ar-SA"/>
        </w:rPr>
      </w:pPr>
      <w:r w:rsidRPr="00544CEB">
        <w:rPr>
          <w:rFonts w:ascii="Arial" w:eastAsia="Times New Roman" w:hAnsi="Arial" w:cs="Arial"/>
          <w:b/>
          <w:bCs/>
          <w:sz w:val="20"/>
          <w:szCs w:val="20"/>
          <w:lang w:val="es-ES_tradnl" w:eastAsia="ar-SA"/>
        </w:rPr>
        <w:t xml:space="preserve">ÍNDICE </w:t>
      </w:r>
    </w:p>
    <w:p w:rsidR="009E616B" w:rsidRPr="00544CEB" w:rsidRDefault="0053045B" w:rsidP="0053045B">
      <w:pPr>
        <w:tabs>
          <w:tab w:val="left" w:pos="5877"/>
        </w:tabs>
        <w:suppressAutoHyphens/>
        <w:ind w:left="-284" w:right="49"/>
        <w:rPr>
          <w:rFonts w:ascii="Arial" w:eastAsia="Times New Roman" w:hAnsi="Arial" w:cs="Arial"/>
          <w:b/>
          <w:sz w:val="20"/>
          <w:szCs w:val="20"/>
          <w:lang w:val="es-ES_tradnl" w:eastAsia="ar-SA"/>
        </w:rPr>
      </w:pPr>
      <w:r w:rsidRPr="00544CEB">
        <w:rPr>
          <w:rFonts w:ascii="Arial" w:eastAsia="Times New Roman" w:hAnsi="Arial" w:cs="Arial"/>
          <w:b/>
          <w:sz w:val="20"/>
          <w:szCs w:val="20"/>
          <w:lang w:val="es-ES_tradnl" w:eastAsia="ar-SA"/>
        </w:rPr>
        <w:tab/>
      </w:r>
    </w:p>
    <w:p w:rsidR="00C248D3" w:rsidRPr="00544CEB" w:rsidRDefault="005579D4">
      <w:pPr>
        <w:pStyle w:val="TDC1"/>
        <w:tabs>
          <w:tab w:val="right" w:leader="dot" w:pos="8828"/>
        </w:tabs>
        <w:rPr>
          <w:rFonts w:eastAsiaTheme="minorEastAsia"/>
          <w:b w:val="0"/>
          <w:bCs w:val="0"/>
          <w:caps w:val="0"/>
          <w:sz w:val="22"/>
          <w:szCs w:val="22"/>
          <w:lang w:eastAsia="es-MX"/>
        </w:rPr>
      </w:pPr>
      <w:r w:rsidRPr="00544CEB">
        <w:rPr>
          <w:rFonts w:ascii="Arial Narrow" w:hAnsi="Arial Narrow" w:cs="Arial"/>
          <w:bCs w:val="0"/>
          <w:caps w:val="0"/>
          <w:sz w:val="18"/>
          <w:szCs w:val="18"/>
        </w:rPr>
        <w:fldChar w:fldCharType="begin"/>
      </w:r>
      <w:r w:rsidR="007544B1" w:rsidRPr="00544CEB">
        <w:rPr>
          <w:rFonts w:ascii="Arial Narrow" w:hAnsi="Arial Narrow" w:cs="Arial"/>
          <w:bCs w:val="0"/>
          <w:caps w:val="0"/>
          <w:sz w:val="18"/>
          <w:szCs w:val="18"/>
        </w:rPr>
        <w:instrText xml:space="preserve"> TOC \o "1-3" \h \z \u </w:instrText>
      </w:r>
      <w:r w:rsidRPr="00544CEB">
        <w:rPr>
          <w:rFonts w:ascii="Arial Narrow" w:hAnsi="Arial Narrow" w:cs="Arial"/>
          <w:bCs w:val="0"/>
          <w:caps w:val="0"/>
          <w:sz w:val="18"/>
          <w:szCs w:val="18"/>
        </w:rPr>
        <w:fldChar w:fldCharType="separate"/>
      </w:r>
      <w:hyperlink w:anchor="_Toc490124656" w:history="1">
        <w:r w:rsidR="00C248D3" w:rsidRPr="00544CEB">
          <w:rPr>
            <w:rStyle w:val="Hipervnculo"/>
            <w:rFonts w:cs="Arial"/>
            <w:lang w:val="es-ES_tradnl"/>
          </w:rPr>
          <w:t>GLOSARIO DE TÉRMINOS.</w:t>
        </w:r>
        <w:r w:rsidR="00C248D3" w:rsidRPr="00544CEB">
          <w:rPr>
            <w:webHidden/>
          </w:rPr>
          <w:tab/>
        </w:r>
        <w:r w:rsidR="00C248D3" w:rsidRPr="00544CEB">
          <w:rPr>
            <w:webHidden/>
          </w:rPr>
          <w:fldChar w:fldCharType="begin"/>
        </w:r>
        <w:r w:rsidR="00C248D3" w:rsidRPr="00544CEB">
          <w:rPr>
            <w:webHidden/>
          </w:rPr>
          <w:instrText xml:space="preserve"> PAGEREF _Toc490124656 \h </w:instrText>
        </w:r>
        <w:r w:rsidR="00C248D3" w:rsidRPr="00544CEB">
          <w:rPr>
            <w:webHidden/>
          </w:rPr>
        </w:r>
        <w:r w:rsidR="00C248D3" w:rsidRPr="00544CEB">
          <w:rPr>
            <w:webHidden/>
          </w:rPr>
          <w:fldChar w:fldCharType="separate"/>
        </w:r>
        <w:r w:rsidR="00402506">
          <w:rPr>
            <w:webHidden/>
          </w:rPr>
          <w:t>5</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657" w:history="1">
        <w:r w:rsidR="00C248D3" w:rsidRPr="00544CEB">
          <w:rPr>
            <w:rStyle w:val="Hipervnculo"/>
            <w:rFonts w:cs="Arial"/>
            <w:lang w:val="es-ES_tradnl"/>
          </w:rPr>
          <w:t>1. IDENTIFICACIÓN DE LA LICITACIÓN PÚBLICA.</w:t>
        </w:r>
        <w:r w:rsidR="00C248D3" w:rsidRPr="00544CEB">
          <w:rPr>
            <w:webHidden/>
          </w:rPr>
          <w:tab/>
        </w:r>
        <w:r w:rsidR="00C248D3" w:rsidRPr="00544CEB">
          <w:rPr>
            <w:webHidden/>
          </w:rPr>
          <w:fldChar w:fldCharType="begin"/>
        </w:r>
        <w:r w:rsidR="00C248D3" w:rsidRPr="00544CEB">
          <w:rPr>
            <w:webHidden/>
          </w:rPr>
          <w:instrText xml:space="preserve"> PAGEREF _Toc490124657 \h </w:instrText>
        </w:r>
        <w:r w:rsidR="00C248D3" w:rsidRPr="00544CEB">
          <w:rPr>
            <w:webHidden/>
          </w:rPr>
        </w:r>
        <w:r w:rsidR="00C248D3" w:rsidRPr="00544CEB">
          <w:rPr>
            <w:webHidden/>
          </w:rPr>
          <w:fldChar w:fldCharType="separate"/>
        </w:r>
        <w:r w:rsidR="00402506">
          <w:rPr>
            <w:webHidden/>
          </w:rPr>
          <w:t>8</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58" w:history="1">
        <w:r w:rsidR="00C248D3" w:rsidRPr="00544CEB">
          <w:rPr>
            <w:rStyle w:val="Hipervnculo"/>
            <w:rFonts w:cs="Arial"/>
            <w:lang w:val="es-ES_tradnl"/>
          </w:rPr>
          <w:t>1.1. Datos de identificación.</w:t>
        </w:r>
        <w:r w:rsidR="00C248D3" w:rsidRPr="00544CEB">
          <w:rPr>
            <w:webHidden/>
          </w:rPr>
          <w:tab/>
        </w:r>
        <w:r w:rsidR="00C248D3" w:rsidRPr="00544CEB">
          <w:rPr>
            <w:webHidden/>
          </w:rPr>
          <w:fldChar w:fldCharType="begin"/>
        </w:r>
        <w:r w:rsidR="00C248D3" w:rsidRPr="00544CEB">
          <w:rPr>
            <w:webHidden/>
          </w:rPr>
          <w:instrText xml:space="preserve"> PAGEREF _Toc490124658 \h </w:instrText>
        </w:r>
        <w:r w:rsidR="00C248D3" w:rsidRPr="00544CEB">
          <w:rPr>
            <w:webHidden/>
          </w:rPr>
        </w:r>
        <w:r w:rsidR="00C248D3" w:rsidRPr="00544CEB">
          <w:rPr>
            <w:webHidden/>
          </w:rPr>
          <w:fldChar w:fldCharType="separate"/>
        </w:r>
        <w:r w:rsidR="00402506">
          <w:rPr>
            <w:webHidden/>
          </w:rPr>
          <w:t>8</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59" w:history="1">
        <w:r w:rsidR="00C248D3" w:rsidRPr="00544CEB">
          <w:rPr>
            <w:rStyle w:val="Hipervnculo"/>
            <w:rFonts w:cs="Arial"/>
            <w:lang w:val="es-ES_tradnl"/>
          </w:rPr>
          <w:t>1.2. Medio y carácter de la licitación:</w:t>
        </w:r>
        <w:r w:rsidR="00C248D3" w:rsidRPr="00544CEB">
          <w:rPr>
            <w:webHidden/>
          </w:rPr>
          <w:tab/>
        </w:r>
        <w:r w:rsidR="00C248D3" w:rsidRPr="00544CEB">
          <w:rPr>
            <w:webHidden/>
          </w:rPr>
          <w:fldChar w:fldCharType="begin"/>
        </w:r>
        <w:r w:rsidR="00C248D3" w:rsidRPr="00544CEB">
          <w:rPr>
            <w:webHidden/>
          </w:rPr>
          <w:instrText xml:space="preserve"> PAGEREF _Toc490124659 \h </w:instrText>
        </w:r>
        <w:r w:rsidR="00C248D3" w:rsidRPr="00544CEB">
          <w:rPr>
            <w:webHidden/>
          </w:rPr>
        </w:r>
        <w:r w:rsidR="00C248D3" w:rsidRPr="00544CEB">
          <w:rPr>
            <w:webHidden/>
          </w:rPr>
          <w:fldChar w:fldCharType="separate"/>
        </w:r>
        <w:r w:rsidR="00402506">
          <w:rPr>
            <w:webHidden/>
          </w:rPr>
          <w:t>8</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0" w:history="1">
        <w:r w:rsidR="00C248D3" w:rsidRPr="00544CEB">
          <w:rPr>
            <w:rStyle w:val="Hipervnculo"/>
            <w:rFonts w:cs="Arial"/>
            <w:lang w:val="es-ES_tradnl"/>
          </w:rPr>
          <w:t>1.3. Número de identificación de la licitación pública asignado por CompraNet.</w:t>
        </w:r>
        <w:r w:rsidR="00C248D3" w:rsidRPr="00544CEB">
          <w:rPr>
            <w:webHidden/>
          </w:rPr>
          <w:tab/>
        </w:r>
        <w:r w:rsidR="00C248D3" w:rsidRPr="00544CEB">
          <w:rPr>
            <w:webHidden/>
          </w:rPr>
          <w:fldChar w:fldCharType="begin"/>
        </w:r>
        <w:r w:rsidR="00C248D3" w:rsidRPr="00544CEB">
          <w:rPr>
            <w:webHidden/>
          </w:rPr>
          <w:instrText xml:space="preserve"> PAGEREF _Toc490124660 \h </w:instrText>
        </w:r>
        <w:r w:rsidR="00C248D3" w:rsidRPr="00544CEB">
          <w:rPr>
            <w:webHidden/>
          </w:rPr>
        </w:r>
        <w:r w:rsidR="00C248D3" w:rsidRPr="00544CEB">
          <w:rPr>
            <w:webHidden/>
          </w:rPr>
          <w:fldChar w:fldCharType="separate"/>
        </w:r>
        <w:r w:rsidR="00402506">
          <w:rPr>
            <w:webHidden/>
          </w:rPr>
          <w:t>8</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1" w:history="1">
        <w:r w:rsidR="00C248D3" w:rsidRPr="00544CEB">
          <w:rPr>
            <w:rStyle w:val="Hipervnculo"/>
            <w:rFonts w:cs="Arial"/>
            <w:lang w:val="es-ES_tradnl"/>
          </w:rPr>
          <w:t>1.4. Indicación de los ejercicios fiscales para la contratación.</w:t>
        </w:r>
        <w:r w:rsidR="00C248D3" w:rsidRPr="00544CEB">
          <w:rPr>
            <w:webHidden/>
          </w:rPr>
          <w:tab/>
        </w:r>
        <w:r w:rsidR="00C248D3" w:rsidRPr="00544CEB">
          <w:rPr>
            <w:webHidden/>
          </w:rPr>
          <w:fldChar w:fldCharType="begin"/>
        </w:r>
        <w:r w:rsidR="00C248D3" w:rsidRPr="00544CEB">
          <w:rPr>
            <w:webHidden/>
          </w:rPr>
          <w:instrText xml:space="preserve"> PAGEREF _Toc490124661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2" w:history="1">
        <w:r w:rsidR="00C248D3" w:rsidRPr="00544CEB">
          <w:rPr>
            <w:rStyle w:val="Hipervnculo"/>
            <w:rFonts w:cs="Arial"/>
            <w:lang w:val="es-ES_tradnl"/>
          </w:rPr>
          <w:t>1.5. Idioma.</w:t>
        </w:r>
        <w:r w:rsidR="00C248D3" w:rsidRPr="00544CEB">
          <w:rPr>
            <w:webHidden/>
          </w:rPr>
          <w:tab/>
        </w:r>
        <w:r w:rsidR="00C248D3" w:rsidRPr="00544CEB">
          <w:rPr>
            <w:webHidden/>
          </w:rPr>
          <w:fldChar w:fldCharType="begin"/>
        </w:r>
        <w:r w:rsidR="00C248D3" w:rsidRPr="00544CEB">
          <w:rPr>
            <w:webHidden/>
          </w:rPr>
          <w:instrText xml:space="preserve"> PAGEREF _Toc490124662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3" w:history="1">
        <w:r w:rsidR="00C248D3" w:rsidRPr="00544CEB">
          <w:rPr>
            <w:rStyle w:val="Hipervnculo"/>
            <w:rFonts w:cs="Arial"/>
            <w:lang w:val="es-ES_tradnl"/>
          </w:rPr>
          <w:t>1.6. Disponibilidad presupuestaria.</w:t>
        </w:r>
        <w:r w:rsidR="00C248D3" w:rsidRPr="00544CEB">
          <w:rPr>
            <w:webHidden/>
          </w:rPr>
          <w:tab/>
        </w:r>
        <w:r w:rsidR="00C248D3" w:rsidRPr="00544CEB">
          <w:rPr>
            <w:webHidden/>
          </w:rPr>
          <w:fldChar w:fldCharType="begin"/>
        </w:r>
        <w:r w:rsidR="00C248D3" w:rsidRPr="00544CEB">
          <w:rPr>
            <w:webHidden/>
          </w:rPr>
          <w:instrText xml:space="preserve"> PAGEREF _Toc490124663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4" w:history="1">
        <w:r w:rsidR="00C248D3" w:rsidRPr="00544CEB">
          <w:rPr>
            <w:rStyle w:val="Hipervnculo"/>
            <w:rFonts w:cs="Arial"/>
            <w:lang w:val="es-ES_tradnl"/>
          </w:rPr>
          <w:t>1.7. Testigo social.</w:t>
        </w:r>
        <w:r w:rsidR="00C248D3" w:rsidRPr="00544CEB">
          <w:rPr>
            <w:webHidden/>
          </w:rPr>
          <w:tab/>
        </w:r>
        <w:r w:rsidR="00C248D3" w:rsidRPr="00544CEB">
          <w:rPr>
            <w:webHidden/>
          </w:rPr>
          <w:fldChar w:fldCharType="begin"/>
        </w:r>
        <w:r w:rsidR="00C248D3" w:rsidRPr="00544CEB">
          <w:rPr>
            <w:webHidden/>
          </w:rPr>
          <w:instrText xml:space="preserve"> PAGEREF _Toc490124664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665" w:history="1">
        <w:r w:rsidR="00C248D3" w:rsidRPr="00544CEB">
          <w:rPr>
            <w:rStyle w:val="Hipervnculo"/>
            <w:rFonts w:cs="Arial"/>
            <w:lang w:val="es-ES_tradnl"/>
          </w:rPr>
          <w:t>2. OBJETO Y ALCANCE DE LA LICITACIÓN PÚBLICA.</w:t>
        </w:r>
        <w:r w:rsidR="00C248D3" w:rsidRPr="00544CEB">
          <w:rPr>
            <w:webHidden/>
          </w:rPr>
          <w:tab/>
        </w:r>
        <w:r w:rsidR="00C248D3" w:rsidRPr="00544CEB">
          <w:rPr>
            <w:webHidden/>
          </w:rPr>
          <w:fldChar w:fldCharType="begin"/>
        </w:r>
        <w:r w:rsidR="00C248D3" w:rsidRPr="00544CEB">
          <w:rPr>
            <w:webHidden/>
          </w:rPr>
          <w:instrText xml:space="preserve"> PAGEREF _Toc490124665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6" w:history="1">
        <w:r w:rsidR="00C248D3" w:rsidRPr="00544CEB">
          <w:rPr>
            <w:rStyle w:val="Hipervnculo"/>
            <w:rFonts w:cs="Arial"/>
            <w:lang w:val="es-ES_tradnl"/>
          </w:rPr>
          <w:t>2.1. Objeto de la contratación.</w:t>
        </w:r>
        <w:r w:rsidR="00C248D3" w:rsidRPr="00544CEB">
          <w:rPr>
            <w:webHidden/>
          </w:rPr>
          <w:tab/>
        </w:r>
        <w:r w:rsidR="00C248D3" w:rsidRPr="00544CEB">
          <w:rPr>
            <w:webHidden/>
          </w:rPr>
          <w:fldChar w:fldCharType="begin"/>
        </w:r>
        <w:r w:rsidR="00C248D3" w:rsidRPr="00544CEB">
          <w:rPr>
            <w:webHidden/>
          </w:rPr>
          <w:instrText xml:space="preserve"> PAGEREF _Toc490124666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7" w:history="1">
        <w:r w:rsidR="00C248D3" w:rsidRPr="00544CEB">
          <w:rPr>
            <w:rStyle w:val="Hipervnculo"/>
            <w:rFonts w:cs="Arial"/>
            <w:lang w:val="es-ES_tradnl"/>
          </w:rPr>
          <w:t>2.2. Agrupación de Claves.</w:t>
        </w:r>
        <w:r w:rsidR="00C248D3" w:rsidRPr="00544CEB">
          <w:rPr>
            <w:webHidden/>
          </w:rPr>
          <w:tab/>
        </w:r>
        <w:r w:rsidR="00C248D3" w:rsidRPr="00544CEB">
          <w:rPr>
            <w:webHidden/>
          </w:rPr>
          <w:fldChar w:fldCharType="begin"/>
        </w:r>
        <w:r w:rsidR="00C248D3" w:rsidRPr="00544CEB">
          <w:rPr>
            <w:webHidden/>
          </w:rPr>
          <w:instrText xml:space="preserve"> PAGEREF _Toc490124667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8" w:history="1">
        <w:r w:rsidR="00C248D3" w:rsidRPr="00544CEB">
          <w:rPr>
            <w:rStyle w:val="Hipervnculo"/>
            <w:rFonts w:cs="Arial"/>
            <w:lang w:val="es-ES_tradnl"/>
          </w:rPr>
          <w:t>2.3. Precio máximo de referencia</w:t>
        </w:r>
        <w:r w:rsidR="00C248D3" w:rsidRPr="00544CEB">
          <w:rPr>
            <w:webHidden/>
          </w:rPr>
          <w:tab/>
        </w:r>
        <w:r w:rsidR="00C248D3" w:rsidRPr="00544CEB">
          <w:rPr>
            <w:webHidden/>
          </w:rPr>
          <w:fldChar w:fldCharType="begin"/>
        </w:r>
        <w:r w:rsidR="00C248D3" w:rsidRPr="00544CEB">
          <w:rPr>
            <w:webHidden/>
          </w:rPr>
          <w:instrText xml:space="preserve"> PAGEREF _Toc490124668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69" w:history="1">
        <w:r w:rsidR="00C248D3" w:rsidRPr="00544CEB">
          <w:rPr>
            <w:rStyle w:val="Hipervnculo"/>
            <w:rFonts w:cs="Arial"/>
            <w:lang w:val="es-ES_tradnl"/>
          </w:rPr>
          <w:t>2.4. Normas Oficiales Mexicanas, Normas Mexicanas, Internacionales, Referencia o Especificaciones.</w:t>
        </w:r>
        <w:r w:rsidR="00C248D3" w:rsidRPr="00544CEB">
          <w:rPr>
            <w:webHidden/>
          </w:rPr>
          <w:tab/>
        </w:r>
        <w:r w:rsidR="00C248D3" w:rsidRPr="00544CEB">
          <w:rPr>
            <w:webHidden/>
          </w:rPr>
          <w:fldChar w:fldCharType="begin"/>
        </w:r>
        <w:r w:rsidR="00C248D3" w:rsidRPr="00544CEB">
          <w:rPr>
            <w:webHidden/>
          </w:rPr>
          <w:instrText xml:space="preserve"> PAGEREF _Toc490124669 \h </w:instrText>
        </w:r>
        <w:r w:rsidR="00C248D3" w:rsidRPr="00544CEB">
          <w:rPr>
            <w:webHidden/>
          </w:rPr>
        </w:r>
        <w:r w:rsidR="00C248D3" w:rsidRPr="00544CEB">
          <w:rPr>
            <w:webHidden/>
          </w:rPr>
          <w:fldChar w:fldCharType="separate"/>
        </w:r>
        <w:r w:rsidR="00402506">
          <w:rPr>
            <w:webHidden/>
          </w:rPr>
          <w:t>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0" w:history="1">
        <w:r w:rsidR="00C248D3" w:rsidRPr="00544CEB">
          <w:rPr>
            <w:rStyle w:val="Hipervnculo"/>
            <w:rFonts w:cs="Arial"/>
            <w:lang w:val="es-ES_tradnl"/>
          </w:rPr>
          <w:t>2.5. Método de prueba e institución pública o privada que lo realizará.</w:t>
        </w:r>
        <w:r w:rsidR="00C248D3" w:rsidRPr="00544CEB">
          <w:rPr>
            <w:webHidden/>
          </w:rPr>
          <w:tab/>
        </w:r>
        <w:r w:rsidR="00C248D3" w:rsidRPr="00544CEB">
          <w:rPr>
            <w:webHidden/>
          </w:rPr>
          <w:fldChar w:fldCharType="begin"/>
        </w:r>
        <w:r w:rsidR="00C248D3" w:rsidRPr="00544CEB">
          <w:rPr>
            <w:webHidden/>
          </w:rPr>
          <w:instrText xml:space="preserve"> PAGEREF _Toc490124670 \h </w:instrText>
        </w:r>
        <w:r w:rsidR="00C248D3" w:rsidRPr="00544CEB">
          <w:rPr>
            <w:webHidden/>
          </w:rPr>
        </w:r>
        <w:r w:rsidR="00C248D3" w:rsidRPr="00544CEB">
          <w:rPr>
            <w:webHidden/>
          </w:rPr>
          <w:fldChar w:fldCharType="separate"/>
        </w:r>
        <w:r w:rsidR="00402506">
          <w:rPr>
            <w:webHidden/>
          </w:rPr>
          <w:t>10</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1" w:history="1">
        <w:r w:rsidR="00C248D3" w:rsidRPr="00544CEB">
          <w:rPr>
            <w:rStyle w:val="Hipervnculo"/>
            <w:rFonts w:cs="Arial"/>
            <w:lang w:val="es-ES_tradnl"/>
          </w:rPr>
          <w:t>2.6. Tipo de contratación.</w:t>
        </w:r>
        <w:r w:rsidR="00C248D3" w:rsidRPr="00544CEB">
          <w:rPr>
            <w:webHidden/>
          </w:rPr>
          <w:tab/>
        </w:r>
        <w:r w:rsidR="00C248D3" w:rsidRPr="00544CEB">
          <w:rPr>
            <w:webHidden/>
          </w:rPr>
          <w:fldChar w:fldCharType="begin"/>
        </w:r>
        <w:r w:rsidR="00C248D3" w:rsidRPr="00544CEB">
          <w:rPr>
            <w:webHidden/>
          </w:rPr>
          <w:instrText xml:space="preserve"> PAGEREF _Toc490124671 \h </w:instrText>
        </w:r>
        <w:r w:rsidR="00C248D3" w:rsidRPr="00544CEB">
          <w:rPr>
            <w:webHidden/>
          </w:rPr>
        </w:r>
        <w:r w:rsidR="00C248D3" w:rsidRPr="00544CEB">
          <w:rPr>
            <w:webHidden/>
          </w:rPr>
          <w:fldChar w:fldCharType="separate"/>
        </w:r>
        <w:r w:rsidR="00402506">
          <w:rPr>
            <w:webHidden/>
          </w:rPr>
          <w:t>10</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2" w:history="1">
        <w:r w:rsidR="00C248D3" w:rsidRPr="00544CEB">
          <w:rPr>
            <w:rStyle w:val="Hipervnculo"/>
            <w:rFonts w:cs="Arial"/>
            <w:lang w:val="es-ES_tradnl"/>
          </w:rPr>
          <w:t>2.7. Modalidad de contratación.</w:t>
        </w:r>
        <w:r w:rsidR="00C248D3" w:rsidRPr="00544CEB">
          <w:rPr>
            <w:webHidden/>
          </w:rPr>
          <w:tab/>
        </w:r>
        <w:r w:rsidR="00C248D3" w:rsidRPr="00544CEB">
          <w:rPr>
            <w:webHidden/>
          </w:rPr>
          <w:fldChar w:fldCharType="begin"/>
        </w:r>
        <w:r w:rsidR="00C248D3" w:rsidRPr="00544CEB">
          <w:rPr>
            <w:webHidden/>
          </w:rPr>
          <w:instrText xml:space="preserve"> PAGEREF _Toc490124672 \h </w:instrText>
        </w:r>
        <w:r w:rsidR="00C248D3" w:rsidRPr="00544CEB">
          <w:rPr>
            <w:webHidden/>
          </w:rPr>
        </w:r>
        <w:r w:rsidR="00C248D3" w:rsidRPr="00544CEB">
          <w:rPr>
            <w:webHidden/>
          </w:rPr>
          <w:fldChar w:fldCharType="separate"/>
        </w:r>
        <w:r w:rsidR="00402506">
          <w:rPr>
            <w:webHidden/>
          </w:rPr>
          <w:t>10</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3" w:history="1">
        <w:r w:rsidR="00C248D3" w:rsidRPr="00544CEB">
          <w:rPr>
            <w:rStyle w:val="Hipervnculo"/>
            <w:rFonts w:cs="Arial"/>
            <w:lang w:val="es-ES_tradnl"/>
          </w:rPr>
          <w:t>2.8. Forma de adjudicación.</w:t>
        </w:r>
        <w:r w:rsidR="00C248D3" w:rsidRPr="00544CEB">
          <w:rPr>
            <w:webHidden/>
          </w:rPr>
          <w:tab/>
        </w:r>
        <w:r w:rsidR="00C248D3" w:rsidRPr="00544CEB">
          <w:rPr>
            <w:webHidden/>
          </w:rPr>
          <w:fldChar w:fldCharType="begin"/>
        </w:r>
        <w:r w:rsidR="00C248D3" w:rsidRPr="00544CEB">
          <w:rPr>
            <w:webHidden/>
          </w:rPr>
          <w:instrText xml:space="preserve"> PAGEREF _Toc490124673 \h </w:instrText>
        </w:r>
        <w:r w:rsidR="00C248D3" w:rsidRPr="00544CEB">
          <w:rPr>
            <w:webHidden/>
          </w:rPr>
        </w:r>
        <w:r w:rsidR="00C248D3" w:rsidRPr="00544CEB">
          <w:rPr>
            <w:webHidden/>
          </w:rPr>
          <w:fldChar w:fldCharType="separate"/>
        </w:r>
        <w:r w:rsidR="00402506">
          <w:rPr>
            <w:webHidden/>
          </w:rPr>
          <w:t>10</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4" w:history="1">
        <w:r w:rsidR="00C248D3" w:rsidRPr="00544CEB">
          <w:rPr>
            <w:rStyle w:val="Hipervnculo"/>
            <w:rFonts w:cs="Arial"/>
            <w:lang w:val="es-ES_tradnl"/>
          </w:rPr>
          <w:t>2.9. Modelos de contrato.</w:t>
        </w:r>
        <w:r w:rsidR="00C248D3" w:rsidRPr="00544CEB">
          <w:rPr>
            <w:webHidden/>
          </w:rPr>
          <w:tab/>
        </w:r>
        <w:r w:rsidR="00C248D3" w:rsidRPr="00544CEB">
          <w:rPr>
            <w:webHidden/>
          </w:rPr>
          <w:fldChar w:fldCharType="begin"/>
        </w:r>
        <w:r w:rsidR="00C248D3" w:rsidRPr="00544CEB">
          <w:rPr>
            <w:webHidden/>
          </w:rPr>
          <w:instrText xml:space="preserve"> PAGEREF _Toc490124674 \h </w:instrText>
        </w:r>
        <w:r w:rsidR="00C248D3" w:rsidRPr="00544CEB">
          <w:rPr>
            <w:webHidden/>
          </w:rPr>
        </w:r>
        <w:r w:rsidR="00C248D3" w:rsidRPr="00544CEB">
          <w:rPr>
            <w:webHidden/>
          </w:rPr>
          <w:fldChar w:fldCharType="separate"/>
        </w:r>
        <w:r w:rsidR="00402506">
          <w:rPr>
            <w:webHidden/>
          </w:rPr>
          <w:t>10</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675" w:history="1">
        <w:r w:rsidR="00C248D3" w:rsidRPr="00544CEB">
          <w:rPr>
            <w:rStyle w:val="Hipervnculo"/>
            <w:rFonts w:cs="Arial"/>
            <w:lang w:val="es-ES_tradnl"/>
          </w:rPr>
          <w:t>3. FORMA Y TÉRMINOS QUE REGIRÁN LOS DIVERSOS ACTOS DE LA LICITACIÓN.</w:t>
        </w:r>
        <w:r w:rsidR="00C248D3" w:rsidRPr="00544CEB">
          <w:rPr>
            <w:webHidden/>
          </w:rPr>
          <w:tab/>
        </w:r>
        <w:r w:rsidR="00C248D3" w:rsidRPr="00544CEB">
          <w:rPr>
            <w:webHidden/>
          </w:rPr>
          <w:fldChar w:fldCharType="begin"/>
        </w:r>
        <w:r w:rsidR="00C248D3" w:rsidRPr="00544CEB">
          <w:rPr>
            <w:webHidden/>
          </w:rPr>
          <w:instrText xml:space="preserve"> PAGEREF _Toc490124675 \h </w:instrText>
        </w:r>
        <w:r w:rsidR="00C248D3" w:rsidRPr="00544CEB">
          <w:rPr>
            <w:webHidden/>
          </w:rPr>
        </w:r>
        <w:r w:rsidR="00C248D3" w:rsidRPr="00544CEB">
          <w:rPr>
            <w:webHidden/>
          </w:rPr>
          <w:fldChar w:fldCharType="separate"/>
        </w:r>
        <w:r w:rsidR="00402506">
          <w:rPr>
            <w:webHidden/>
          </w:rPr>
          <w:t>12</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6" w:history="1">
        <w:r w:rsidR="00C248D3" w:rsidRPr="00544CEB">
          <w:rPr>
            <w:rStyle w:val="Hipervnculo"/>
            <w:rFonts w:cs="Arial"/>
            <w:lang w:val="es-ES_tradnl"/>
          </w:rPr>
          <w:t>3.1. Protocolo de Actuación.</w:t>
        </w:r>
        <w:r w:rsidR="00C248D3" w:rsidRPr="00544CEB">
          <w:rPr>
            <w:webHidden/>
          </w:rPr>
          <w:tab/>
        </w:r>
        <w:r w:rsidR="00C248D3" w:rsidRPr="00544CEB">
          <w:rPr>
            <w:webHidden/>
          </w:rPr>
          <w:fldChar w:fldCharType="begin"/>
        </w:r>
        <w:r w:rsidR="00C248D3" w:rsidRPr="00544CEB">
          <w:rPr>
            <w:webHidden/>
          </w:rPr>
          <w:instrText xml:space="preserve"> PAGEREF _Toc490124676 \h </w:instrText>
        </w:r>
        <w:r w:rsidR="00C248D3" w:rsidRPr="00544CEB">
          <w:rPr>
            <w:webHidden/>
          </w:rPr>
        </w:r>
        <w:r w:rsidR="00C248D3" w:rsidRPr="00544CEB">
          <w:rPr>
            <w:webHidden/>
          </w:rPr>
          <w:fldChar w:fldCharType="separate"/>
        </w:r>
        <w:r w:rsidR="00402506">
          <w:rPr>
            <w:webHidden/>
          </w:rPr>
          <w:t>12</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7" w:history="1">
        <w:r w:rsidR="00C248D3" w:rsidRPr="00544CEB">
          <w:rPr>
            <w:rStyle w:val="Hipervnculo"/>
            <w:rFonts w:cs="Arial"/>
            <w:lang w:val="es-ES_tradnl"/>
          </w:rPr>
          <w:t>3.2. Fecha, hora y lugar para los actos de la licitación.</w:t>
        </w:r>
        <w:r w:rsidR="00C248D3" w:rsidRPr="00544CEB">
          <w:rPr>
            <w:webHidden/>
          </w:rPr>
          <w:tab/>
        </w:r>
        <w:r w:rsidR="00C248D3" w:rsidRPr="00544CEB">
          <w:rPr>
            <w:webHidden/>
          </w:rPr>
          <w:fldChar w:fldCharType="begin"/>
        </w:r>
        <w:r w:rsidR="00C248D3" w:rsidRPr="00544CEB">
          <w:rPr>
            <w:webHidden/>
          </w:rPr>
          <w:instrText xml:space="preserve"> PAGEREF _Toc490124677 \h </w:instrText>
        </w:r>
        <w:r w:rsidR="00C248D3" w:rsidRPr="00544CEB">
          <w:rPr>
            <w:webHidden/>
          </w:rPr>
        </w:r>
        <w:r w:rsidR="00C248D3" w:rsidRPr="00544CEB">
          <w:rPr>
            <w:webHidden/>
          </w:rPr>
          <w:fldChar w:fldCharType="separate"/>
        </w:r>
        <w:r w:rsidR="00402506">
          <w:rPr>
            <w:webHidden/>
          </w:rPr>
          <w:t>12</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8" w:history="1">
        <w:r w:rsidR="00C248D3" w:rsidRPr="00544CEB">
          <w:rPr>
            <w:rStyle w:val="Hipervnculo"/>
            <w:rFonts w:cs="Arial"/>
            <w:lang w:val="es-ES_tradnl"/>
          </w:rPr>
          <w:t>3.3. Envío de proposición.</w:t>
        </w:r>
        <w:r w:rsidR="00C248D3" w:rsidRPr="00544CEB">
          <w:rPr>
            <w:webHidden/>
          </w:rPr>
          <w:tab/>
        </w:r>
        <w:r w:rsidR="00C248D3" w:rsidRPr="00544CEB">
          <w:rPr>
            <w:webHidden/>
          </w:rPr>
          <w:fldChar w:fldCharType="begin"/>
        </w:r>
        <w:r w:rsidR="00C248D3" w:rsidRPr="00544CEB">
          <w:rPr>
            <w:webHidden/>
          </w:rPr>
          <w:instrText xml:space="preserve"> PAGEREF _Toc490124678 \h </w:instrText>
        </w:r>
        <w:r w:rsidR="00C248D3" w:rsidRPr="00544CEB">
          <w:rPr>
            <w:webHidden/>
          </w:rPr>
        </w:r>
        <w:r w:rsidR="00C248D3" w:rsidRPr="00544CEB">
          <w:rPr>
            <w:webHidden/>
          </w:rPr>
          <w:fldChar w:fldCharType="separate"/>
        </w:r>
        <w:r w:rsidR="00402506">
          <w:rPr>
            <w:webHidden/>
          </w:rPr>
          <w:t>13</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79" w:history="1">
        <w:r w:rsidR="00C248D3" w:rsidRPr="00544CEB">
          <w:rPr>
            <w:rStyle w:val="Hipervnculo"/>
            <w:rFonts w:cs="Arial"/>
            <w:lang w:val="es-ES_tradnl"/>
          </w:rPr>
          <w:t>3.4. Proposiciones conjuntas.</w:t>
        </w:r>
        <w:r w:rsidR="00C248D3" w:rsidRPr="00544CEB">
          <w:rPr>
            <w:webHidden/>
          </w:rPr>
          <w:tab/>
        </w:r>
        <w:r w:rsidR="00C248D3" w:rsidRPr="00544CEB">
          <w:rPr>
            <w:webHidden/>
          </w:rPr>
          <w:fldChar w:fldCharType="begin"/>
        </w:r>
        <w:r w:rsidR="00C248D3" w:rsidRPr="00544CEB">
          <w:rPr>
            <w:webHidden/>
          </w:rPr>
          <w:instrText xml:space="preserve"> PAGEREF _Toc490124679 \h </w:instrText>
        </w:r>
        <w:r w:rsidR="00C248D3" w:rsidRPr="00544CEB">
          <w:rPr>
            <w:webHidden/>
          </w:rPr>
        </w:r>
        <w:r w:rsidR="00C248D3" w:rsidRPr="00544CEB">
          <w:rPr>
            <w:webHidden/>
          </w:rPr>
          <w:fldChar w:fldCharType="separate"/>
        </w:r>
        <w:r w:rsidR="00402506">
          <w:rPr>
            <w:webHidden/>
          </w:rPr>
          <w:t>13</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80" w:history="1">
        <w:r w:rsidR="00C248D3" w:rsidRPr="00544CEB">
          <w:rPr>
            <w:rStyle w:val="Hipervnculo"/>
            <w:rFonts w:cs="Arial"/>
            <w:lang w:val="es-ES_tradnl"/>
          </w:rPr>
          <w:t>3.5. Envío de una sola proposición.</w:t>
        </w:r>
        <w:r w:rsidR="00C248D3" w:rsidRPr="00544CEB">
          <w:rPr>
            <w:webHidden/>
          </w:rPr>
          <w:tab/>
        </w:r>
        <w:r w:rsidR="00C248D3" w:rsidRPr="00544CEB">
          <w:rPr>
            <w:webHidden/>
          </w:rPr>
          <w:fldChar w:fldCharType="begin"/>
        </w:r>
        <w:r w:rsidR="00C248D3" w:rsidRPr="00544CEB">
          <w:rPr>
            <w:webHidden/>
          </w:rPr>
          <w:instrText xml:space="preserve"> PAGEREF _Toc490124680 \h </w:instrText>
        </w:r>
        <w:r w:rsidR="00C248D3" w:rsidRPr="00544CEB">
          <w:rPr>
            <w:webHidden/>
          </w:rPr>
        </w:r>
        <w:r w:rsidR="00C248D3" w:rsidRPr="00544CEB">
          <w:rPr>
            <w:webHidden/>
          </w:rPr>
          <w:fldChar w:fldCharType="separate"/>
        </w:r>
        <w:r w:rsidR="00402506">
          <w:rPr>
            <w:webHidden/>
          </w:rPr>
          <w:t>14</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81" w:history="1">
        <w:r w:rsidR="00C248D3" w:rsidRPr="00544CEB">
          <w:rPr>
            <w:rStyle w:val="Hipervnculo"/>
            <w:rFonts w:cs="Arial"/>
            <w:lang w:val="es-ES_tradnl"/>
          </w:rPr>
          <w:t>3.6. Acreditamiento de personalidad juridica y datos de notificación.</w:t>
        </w:r>
        <w:r w:rsidR="00C248D3" w:rsidRPr="00544CEB">
          <w:rPr>
            <w:webHidden/>
          </w:rPr>
          <w:tab/>
        </w:r>
        <w:r w:rsidR="00C248D3" w:rsidRPr="00544CEB">
          <w:rPr>
            <w:webHidden/>
          </w:rPr>
          <w:fldChar w:fldCharType="begin"/>
        </w:r>
        <w:r w:rsidR="00C248D3" w:rsidRPr="00544CEB">
          <w:rPr>
            <w:webHidden/>
          </w:rPr>
          <w:instrText xml:space="preserve"> PAGEREF _Toc490124681 \h </w:instrText>
        </w:r>
        <w:r w:rsidR="00C248D3" w:rsidRPr="00544CEB">
          <w:rPr>
            <w:webHidden/>
          </w:rPr>
        </w:r>
        <w:r w:rsidR="00C248D3" w:rsidRPr="00544CEB">
          <w:rPr>
            <w:webHidden/>
          </w:rPr>
          <w:fldChar w:fldCharType="separate"/>
        </w:r>
        <w:r w:rsidR="00402506">
          <w:rPr>
            <w:webHidden/>
          </w:rPr>
          <w:t>14</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82" w:history="1">
        <w:r w:rsidR="00C248D3" w:rsidRPr="00544CEB">
          <w:rPr>
            <w:rStyle w:val="Hipervnculo"/>
            <w:rFonts w:cs="Arial"/>
            <w:lang w:val="es-ES_tradnl"/>
          </w:rPr>
          <w:t>3.7. Documentación que se rubricará</w:t>
        </w:r>
        <w:r w:rsidR="00C248D3" w:rsidRPr="00544CEB">
          <w:rPr>
            <w:webHidden/>
          </w:rPr>
          <w:tab/>
        </w:r>
        <w:r w:rsidR="00C248D3" w:rsidRPr="00544CEB">
          <w:rPr>
            <w:webHidden/>
          </w:rPr>
          <w:fldChar w:fldCharType="begin"/>
        </w:r>
        <w:r w:rsidR="00C248D3" w:rsidRPr="00544CEB">
          <w:rPr>
            <w:webHidden/>
          </w:rPr>
          <w:instrText xml:space="preserve"> PAGEREF _Toc490124682 \h </w:instrText>
        </w:r>
        <w:r w:rsidR="00C248D3" w:rsidRPr="00544CEB">
          <w:rPr>
            <w:webHidden/>
          </w:rPr>
        </w:r>
        <w:r w:rsidR="00C248D3" w:rsidRPr="00544CEB">
          <w:rPr>
            <w:webHidden/>
          </w:rPr>
          <w:fldChar w:fldCharType="separate"/>
        </w:r>
        <w:r w:rsidR="00402506">
          <w:rPr>
            <w:webHidden/>
          </w:rPr>
          <w:t>14</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83" w:history="1">
        <w:r w:rsidR="00C248D3" w:rsidRPr="00544CEB">
          <w:rPr>
            <w:rStyle w:val="Hipervnculo"/>
            <w:rFonts w:cs="Arial"/>
            <w:lang w:val="es-ES_tradnl"/>
          </w:rPr>
          <w:t>3.8. Acto de Fallo y Firma de Contrato.</w:t>
        </w:r>
        <w:r w:rsidR="00C248D3" w:rsidRPr="00544CEB">
          <w:rPr>
            <w:webHidden/>
          </w:rPr>
          <w:tab/>
        </w:r>
        <w:r w:rsidR="00C248D3" w:rsidRPr="00544CEB">
          <w:rPr>
            <w:webHidden/>
          </w:rPr>
          <w:fldChar w:fldCharType="begin"/>
        </w:r>
        <w:r w:rsidR="00C248D3" w:rsidRPr="00544CEB">
          <w:rPr>
            <w:webHidden/>
          </w:rPr>
          <w:instrText xml:space="preserve"> PAGEREF _Toc490124683 \h </w:instrText>
        </w:r>
        <w:r w:rsidR="00C248D3" w:rsidRPr="00544CEB">
          <w:rPr>
            <w:webHidden/>
          </w:rPr>
        </w:r>
        <w:r w:rsidR="00C248D3" w:rsidRPr="00544CEB">
          <w:rPr>
            <w:webHidden/>
          </w:rPr>
          <w:fldChar w:fldCharType="separate"/>
        </w:r>
        <w:r w:rsidR="00402506">
          <w:rPr>
            <w:webHidden/>
          </w:rPr>
          <w:t>15</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684" w:history="1">
        <w:r w:rsidR="00C248D3" w:rsidRPr="00544CEB">
          <w:rPr>
            <w:rStyle w:val="Hipervnculo"/>
            <w:rFonts w:cs="Arial"/>
            <w:lang w:val="es-ES_tradnl"/>
          </w:rPr>
          <w:t>4. REQUISITOS QUE LOS LICITANTES DEBEN CUMPLIR.</w:t>
        </w:r>
        <w:r w:rsidR="00C248D3" w:rsidRPr="00544CEB">
          <w:rPr>
            <w:webHidden/>
          </w:rPr>
          <w:tab/>
        </w:r>
        <w:r w:rsidR="00C248D3" w:rsidRPr="00544CEB">
          <w:rPr>
            <w:webHidden/>
          </w:rPr>
          <w:fldChar w:fldCharType="begin"/>
        </w:r>
        <w:r w:rsidR="00C248D3" w:rsidRPr="00544CEB">
          <w:rPr>
            <w:webHidden/>
          </w:rPr>
          <w:instrText xml:space="preserve"> PAGEREF _Toc490124684 \h </w:instrText>
        </w:r>
        <w:r w:rsidR="00C248D3" w:rsidRPr="00544CEB">
          <w:rPr>
            <w:webHidden/>
          </w:rPr>
        </w:r>
        <w:r w:rsidR="00C248D3" w:rsidRPr="00544CEB">
          <w:rPr>
            <w:webHidden/>
          </w:rPr>
          <w:fldChar w:fldCharType="separate"/>
        </w:r>
        <w:r w:rsidR="00402506">
          <w:rPr>
            <w:webHidden/>
          </w:rPr>
          <w:t>16</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85" w:history="1">
        <w:r w:rsidR="00C248D3" w:rsidRPr="00544CEB">
          <w:rPr>
            <w:rStyle w:val="Hipervnculo"/>
            <w:rFonts w:cs="Arial"/>
            <w:lang w:val="es-ES_tradnl"/>
          </w:rPr>
          <w:t>4.1. Documentación legal-administrativa.</w:t>
        </w:r>
        <w:r w:rsidR="00C248D3" w:rsidRPr="00544CEB">
          <w:rPr>
            <w:webHidden/>
          </w:rPr>
          <w:tab/>
        </w:r>
        <w:r w:rsidR="00C248D3" w:rsidRPr="00544CEB">
          <w:rPr>
            <w:webHidden/>
          </w:rPr>
          <w:fldChar w:fldCharType="begin"/>
        </w:r>
        <w:r w:rsidR="00C248D3" w:rsidRPr="00544CEB">
          <w:rPr>
            <w:webHidden/>
          </w:rPr>
          <w:instrText xml:space="preserve"> PAGEREF _Toc490124685 \h </w:instrText>
        </w:r>
        <w:r w:rsidR="00C248D3" w:rsidRPr="00544CEB">
          <w:rPr>
            <w:webHidden/>
          </w:rPr>
        </w:r>
        <w:r w:rsidR="00C248D3" w:rsidRPr="00544CEB">
          <w:rPr>
            <w:webHidden/>
          </w:rPr>
          <w:fldChar w:fldCharType="separate"/>
        </w:r>
        <w:r w:rsidR="00402506">
          <w:rPr>
            <w:webHidden/>
          </w:rPr>
          <w:t>17</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86" w:history="1">
        <w:r w:rsidR="00C248D3" w:rsidRPr="00544CEB">
          <w:rPr>
            <w:rStyle w:val="Hipervnculo"/>
            <w:rFonts w:cs="Arial"/>
          </w:rPr>
          <w:t>a.</w:t>
        </w:r>
        <w:r w:rsidR="00C248D3" w:rsidRPr="00544CEB">
          <w:rPr>
            <w:rFonts w:eastAsiaTheme="minorEastAsia"/>
            <w:i w:val="0"/>
            <w:iCs w:val="0"/>
            <w:sz w:val="22"/>
            <w:szCs w:val="22"/>
            <w:lang w:eastAsia="es-MX"/>
          </w:rPr>
          <w:tab/>
        </w:r>
        <w:r w:rsidR="00C248D3" w:rsidRPr="00544CEB">
          <w:rPr>
            <w:rStyle w:val="Hipervnculo"/>
            <w:rFonts w:cs="Arial"/>
          </w:rPr>
          <w:t>Acreditamiento de Personalidad Jurídica y datos de notificación.</w:t>
        </w:r>
        <w:r w:rsidR="00C248D3" w:rsidRPr="00544CEB">
          <w:rPr>
            <w:webHidden/>
          </w:rPr>
          <w:tab/>
        </w:r>
        <w:r w:rsidR="00C248D3" w:rsidRPr="00544CEB">
          <w:rPr>
            <w:webHidden/>
          </w:rPr>
          <w:fldChar w:fldCharType="begin"/>
        </w:r>
        <w:r w:rsidR="00C248D3" w:rsidRPr="00544CEB">
          <w:rPr>
            <w:webHidden/>
          </w:rPr>
          <w:instrText xml:space="preserve"> PAGEREF _Toc490124686 \h </w:instrText>
        </w:r>
        <w:r w:rsidR="00C248D3" w:rsidRPr="00544CEB">
          <w:rPr>
            <w:webHidden/>
          </w:rPr>
        </w:r>
        <w:r w:rsidR="00C248D3" w:rsidRPr="00544CEB">
          <w:rPr>
            <w:webHidden/>
          </w:rPr>
          <w:fldChar w:fldCharType="separate"/>
        </w:r>
        <w:r w:rsidR="00402506">
          <w:rPr>
            <w:webHidden/>
          </w:rPr>
          <w:t>17</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87" w:history="1">
        <w:r w:rsidR="00C248D3" w:rsidRPr="00544CEB">
          <w:rPr>
            <w:rStyle w:val="Hipervnculo"/>
            <w:rFonts w:cs="Arial"/>
          </w:rPr>
          <w:t>b.</w:t>
        </w:r>
        <w:r w:rsidR="00C248D3" w:rsidRPr="00544CEB">
          <w:rPr>
            <w:rFonts w:eastAsiaTheme="minorEastAsia"/>
            <w:i w:val="0"/>
            <w:iCs w:val="0"/>
            <w:sz w:val="22"/>
            <w:szCs w:val="22"/>
            <w:lang w:eastAsia="es-MX"/>
          </w:rPr>
          <w:tab/>
        </w:r>
        <w:r w:rsidR="00C248D3" w:rsidRPr="00544CEB">
          <w:rPr>
            <w:rStyle w:val="Hipervnculo"/>
            <w:rFonts w:cs="Arial"/>
          </w:rPr>
          <w:t>Escrito de manifiesto de nacionalidad mexicana y grado de contenido nacional.</w:t>
        </w:r>
        <w:r w:rsidR="00C248D3" w:rsidRPr="00544CEB">
          <w:rPr>
            <w:webHidden/>
          </w:rPr>
          <w:tab/>
        </w:r>
        <w:r w:rsidR="00C248D3" w:rsidRPr="00544CEB">
          <w:rPr>
            <w:webHidden/>
          </w:rPr>
          <w:fldChar w:fldCharType="begin"/>
        </w:r>
        <w:r w:rsidR="00C248D3" w:rsidRPr="00544CEB">
          <w:rPr>
            <w:webHidden/>
          </w:rPr>
          <w:instrText xml:space="preserve"> PAGEREF _Toc490124687 \h </w:instrText>
        </w:r>
        <w:r w:rsidR="00C248D3" w:rsidRPr="00544CEB">
          <w:rPr>
            <w:webHidden/>
          </w:rPr>
        </w:r>
        <w:r w:rsidR="00C248D3" w:rsidRPr="00544CEB">
          <w:rPr>
            <w:webHidden/>
          </w:rPr>
          <w:fldChar w:fldCharType="separate"/>
        </w:r>
        <w:r w:rsidR="00402506">
          <w:rPr>
            <w:webHidden/>
          </w:rPr>
          <w:t>17</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88" w:history="1">
        <w:r w:rsidR="00C248D3" w:rsidRPr="00544CEB">
          <w:rPr>
            <w:rStyle w:val="Hipervnculo"/>
            <w:rFonts w:cs="Arial"/>
            <w:lang w:val="es-ES_tradnl"/>
          </w:rPr>
          <w:t>c.</w:t>
        </w:r>
        <w:r w:rsidR="00C248D3" w:rsidRPr="00544CEB">
          <w:rPr>
            <w:rFonts w:eastAsiaTheme="minorEastAsia"/>
            <w:i w:val="0"/>
            <w:iCs w:val="0"/>
            <w:sz w:val="22"/>
            <w:szCs w:val="22"/>
            <w:lang w:eastAsia="es-MX"/>
          </w:rPr>
          <w:tab/>
        </w:r>
        <w:r w:rsidR="00C248D3" w:rsidRPr="00544CEB">
          <w:rPr>
            <w:rStyle w:val="Hipervnculo"/>
            <w:rFonts w:cs="Arial"/>
            <w:lang w:val="es-ES_tradnl"/>
          </w:rPr>
          <w:t>Escrito de los supuestos establecidos en los artículos 50 y 60 de LA LAASSP.</w:t>
        </w:r>
        <w:r w:rsidR="00C248D3" w:rsidRPr="00544CEB">
          <w:rPr>
            <w:webHidden/>
          </w:rPr>
          <w:tab/>
        </w:r>
        <w:r w:rsidR="00C248D3" w:rsidRPr="00544CEB">
          <w:rPr>
            <w:webHidden/>
          </w:rPr>
          <w:fldChar w:fldCharType="begin"/>
        </w:r>
        <w:r w:rsidR="00C248D3" w:rsidRPr="00544CEB">
          <w:rPr>
            <w:webHidden/>
          </w:rPr>
          <w:instrText xml:space="preserve"> PAGEREF _Toc490124688 \h </w:instrText>
        </w:r>
        <w:r w:rsidR="00C248D3" w:rsidRPr="00544CEB">
          <w:rPr>
            <w:webHidden/>
          </w:rPr>
        </w:r>
        <w:r w:rsidR="00C248D3" w:rsidRPr="00544CEB">
          <w:rPr>
            <w:webHidden/>
          </w:rPr>
          <w:fldChar w:fldCharType="separate"/>
        </w:r>
        <w:r w:rsidR="00402506">
          <w:rPr>
            <w:webHidden/>
          </w:rPr>
          <w:t>17</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89" w:history="1">
        <w:r w:rsidR="00C248D3" w:rsidRPr="00544CEB">
          <w:rPr>
            <w:rStyle w:val="Hipervnculo"/>
            <w:rFonts w:cs="Arial"/>
            <w:lang w:val="es-ES_tradnl"/>
          </w:rPr>
          <w:t>d.</w:t>
        </w:r>
        <w:r w:rsidR="00C248D3" w:rsidRPr="00544CEB">
          <w:rPr>
            <w:rFonts w:eastAsiaTheme="minorEastAsia"/>
            <w:i w:val="0"/>
            <w:iCs w:val="0"/>
            <w:sz w:val="22"/>
            <w:szCs w:val="22"/>
            <w:lang w:eastAsia="es-MX"/>
          </w:rPr>
          <w:tab/>
        </w:r>
        <w:r w:rsidR="00C248D3" w:rsidRPr="00544CEB">
          <w:rPr>
            <w:rStyle w:val="Hipervnculo"/>
            <w:rFonts w:cs="Arial"/>
            <w:lang w:val="es-ES_tradnl"/>
          </w:rPr>
          <w:t>Declaración de Integridad</w:t>
        </w:r>
        <w:r w:rsidR="00C248D3" w:rsidRPr="00544CEB">
          <w:rPr>
            <w:webHidden/>
          </w:rPr>
          <w:tab/>
        </w:r>
        <w:r w:rsidR="00C248D3" w:rsidRPr="00544CEB">
          <w:rPr>
            <w:webHidden/>
          </w:rPr>
          <w:fldChar w:fldCharType="begin"/>
        </w:r>
        <w:r w:rsidR="00C248D3" w:rsidRPr="00544CEB">
          <w:rPr>
            <w:webHidden/>
          </w:rPr>
          <w:instrText xml:space="preserve"> PAGEREF _Toc490124689 \h </w:instrText>
        </w:r>
        <w:r w:rsidR="00C248D3" w:rsidRPr="00544CEB">
          <w:rPr>
            <w:webHidden/>
          </w:rPr>
        </w:r>
        <w:r w:rsidR="00C248D3" w:rsidRPr="00544CEB">
          <w:rPr>
            <w:webHidden/>
          </w:rPr>
          <w:fldChar w:fldCharType="separate"/>
        </w:r>
        <w:r w:rsidR="00402506">
          <w:rPr>
            <w:webHidden/>
          </w:rPr>
          <w:t>17</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0" w:history="1">
        <w:r w:rsidR="00C248D3" w:rsidRPr="00544CEB">
          <w:rPr>
            <w:rStyle w:val="Hipervnculo"/>
            <w:rFonts w:cs="Arial"/>
            <w:lang w:val="es-ES_tradnl"/>
          </w:rPr>
          <w:t>e.</w:t>
        </w:r>
        <w:r w:rsidR="00C248D3" w:rsidRPr="00544CEB">
          <w:rPr>
            <w:rFonts w:eastAsiaTheme="minorEastAsia"/>
            <w:i w:val="0"/>
            <w:iCs w:val="0"/>
            <w:sz w:val="22"/>
            <w:szCs w:val="22"/>
            <w:lang w:eastAsia="es-MX"/>
          </w:rPr>
          <w:tab/>
        </w:r>
        <w:r w:rsidR="00C248D3" w:rsidRPr="00544CEB">
          <w:rPr>
            <w:rStyle w:val="Hipervnculo"/>
            <w:rFonts w:cs="Arial"/>
            <w:lang w:val="es-ES_tradnl"/>
          </w:rPr>
          <w:t>Escrito de estratificación de MIPYME</w:t>
        </w:r>
        <w:r w:rsidR="00C248D3" w:rsidRPr="00544CEB">
          <w:rPr>
            <w:webHidden/>
          </w:rPr>
          <w:tab/>
        </w:r>
        <w:r w:rsidR="00C248D3" w:rsidRPr="00544CEB">
          <w:rPr>
            <w:webHidden/>
          </w:rPr>
          <w:fldChar w:fldCharType="begin"/>
        </w:r>
        <w:r w:rsidR="00C248D3" w:rsidRPr="00544CEB">
          <w:rPr>
            <w:webHidden/>
          </w:rPr>
          <w:instrText xml:space="preserve"> PAGEREF _Toc490124690 \h </w:instrText>
        </w:r>
        <w:r w:rsidR="00C248D3" w:rsidRPr="00544CEB">
          <w:rPr>
            <w:webHidden/>
          </w:rPr>
        </w:r>
        <w:r w:rsidR="00C248D3" w:rsidRPr="00544CEB">
          <w:rPr>
            <w:webHidden/>
          </w:rPr>
          <w:fldChar w:fldCharType="separate"/>
        </w:r>
        <w:r w:rsidR="00402506">
          <w:rPr>
            <w:webHidden/>
          </w:rPr>
          <w:t>18</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1" w:history="1">
        <w:r w:rsidR="00C248D3" w:rsidRPr="00544CEB">
          <w:rPr>
            <w:rStyle w:val="Hipervnculo"/>
            <w:rFonts w:cs="Arial"/>
            <w:lang w:val="es-ES_tradnl"/>
          </w:rPr>
          <w:t>f.</w:t>
        </w:r>
        <w:r w:rsidR="00C248D3" w:rsidRPr="00544CEB">
          <w:rPr>
            <w:rFonts w:eastAsiaTheme="minorEastAsia"/>
            <w:i w:val="0"/>
            <w:iCs w:val="0"/>
            <w:sz w:val="22"/>
            <w:szCs w:val="22"/>
            <w:lang w:eastAsia="es-MX"/>
          </w:rPr>
          <w:tab/>
        </w:r>
        <w:r w:rsidR="00C248D3" w:rsidRPr="00544CEB">
          <w:rPr>
            <w:rStyle w:val="Hipervnculo"/>
            <w:rFonts w:cs="Arial"/>
            <w:lang w:val="es-ES_tradnl"/>
          </w:rPr>
          <w:t>Escrito de aceptación de las disposiciones del sistema CompraNet</w:t>
        </w:r>
        <w:r w:rsidR="00C248D3" w:rsidRPr="00544CEB">
          <w:rPr>
            <w:webHidden/>
          </w:rPr>
          <w:tab/>
        </w:r>
        <w:r w:rsidR="00C248D3" w:rsidRPr="00544CEB">
          <w:rPr>
            <w:webHidden/>
          </w:rPr>
          <w:fldChar w:fldCharType="begin"/>
        </w:r>
        <w:r w:rsidR="00C248D3" w:rsidRPr="00544CEB">
          <w:rPr>
            <w:webHidden/>
          </w:rPr>
          <w:instrText xml:space="preserve"> PAGEREF _Toc490124691 \h </w:instrText>
        </w:r>
        <w:r w:rsidR="00C248D3" w:rsidRPr="00544CEB">
          <w:rPr>
            <w:webHidden/>
          </w:rPr>
        </w:r>
        <w:r w:rsidR="00C248D3" w:rsidRPr="00544CEB">
          <w:rPr>
            <w:webHidden/>
          </w:rPr>
          <w:fldChar w:fldCharType="separate"/>
        </w:r>
        <w:r w:rsidR="00402506">
          <w:rPr>
            <w:webHidden/>
          </w:rPr>
          <w:t>18</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2" w:history="1">
        <w:r w:rsidR="00C248D3" w:rsidRPr="00544CEB">
          <w:rPr>
            <w:rStyle w:val="Hipervnculo"/>
            <w:rFonts w:cs="Arial"/>
            <w:lang w:val="es-ES_tradnl"/>
          </w:rPr>
          <w:t>g.</w:t>
        </w:r>
        <w:r w:rsidR="00C248D3" w:rsidRPr="00544CEB">
          <w:rPr>
            <w:rFonts w:eastAsiaTheme="minorEastAsia"/>
            <w:i w:val="0"/>
            <w:iCs w:val="0"/>
            <w:sz w:val="22"/>
            <w:szCs w:val="22"/>
            <w:lang w:eastAsia="es-MX"/>
          </w:rPr>
          <w:tab/>
        </w:r>
        <w:r w:rsidR="00C248D3" w:rsidRPr="00544CEB">
          <w:rPr>
            <w:rStyle w:val="Hipervnculo"/>
            <w:rFonts w:cs="Arial"/>
            <w:lang w:val="es-ES_tradnl"/>
          </w:rPr>
          <w:t>Convenio de participación conjunta.</w:t>
        </w:r>
        <w:r w:rsidR="00C248D3" w:rsidRPr="00544CEB">
          <w:rPr>
            <w:webHidden/>
          </w:rPr>
          <w:tab/>
        </w:r>
        <w:r w:rsidR="00C248D3" w:rsidRPr="00544CEB">
          <w:rPr>
            <w:webHidden/>
          </w:rPr>
          <w:fldChar w:fldCharType="begin"/>
        </w:r>
        <w:r w:rsidR="00C248D3" w:rsidRPr="00544CEB">
          <w:rPr>
            <w:webHidden/>
          </w:rPr>
          <w:instrText xml:space="preserve"> PAGEREF _Toc490124692 \h </w:instrText>
        </w:r>
        <w:r w:rsidR="00C248D3" w:rsidRPr="00544CEB">
          <w:rPr>
            <w:webHidden/>
          </w:rPr>
        </w:r>
        <w:r w:rsidR="00C248D3" w:rsidRPr="00544CEB">
          <w:rPr>
            <w:webHidden/>
          </w:rPr>
          <w:fldChar w:fldCharType="separate"/>
        </w:r>
        <w:r w:rsidR="00402506">
          <w:rPr>
            <w:webHidden/>
          </w:rPr>
          <w:t>18</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3" w:history="1">
        <w:r w:rsidR="00C248D3" w:rsidRPr="00544CEB">
          <w:rPr>
            <w:rStyle w:val="Hipervnculo"/>
            <w:rFonts w:cs="Arial"/>
            <w:lang w:val="es-ES_tradnl"/>
          </w:rPr>
          <w:t>h.</w:t>
        </w:r>
        <w:r w:rsidR="00C248D3" w:rsidRPr="00544CEB">
          <w:rPr>
            <w:rFonts w:eastAsiaTheme="minorEastAsia"/>
            <w:i w:val="0"/>
            <w:iCs w:val="0"/>
            <w:sz w:val="22"/>
            <w:szCs w:val="22"/>
            <w:lang w:eastAsia="es-MX"/>
          </w:rPr>
          <w:tab/>
        </w:r>
        <w:r w:rsidR="00C248D3" w:rsidRPr="00544CEB">
          <w:rPr>
            <w:rStyle w:val="Hipervnculo"/>
            <w:rFonts w:cs="Arial"/>
            <w:lang w:val="es-ES_tradnl"/>
          </w:rPr>
          <w:t>Información reservada y confidencial.</w:t>
        </w:r>
        <w:r w:rsidR="00C248D3" w:rsidRPr="00544CEB">
          <w:rPr>
            <w:webHidden/>
          </w:rPr>
          <w:tab/>
        </w:r>
        <w:r w:rsidR="00C248D3" w:rsidRPr="00544CEB">
          <w:rPr>
            <w:webHidden/>
          </w:rPr>
          <w:fldChar w:fldCharType="begin"/>
        </w:r>
        <w:r w:rsidR="00C248D3" w:rsidRPr="00544CEB">
          <w:rPr>
            <w:webHidden/>
          </w:rPr>
          <w:instrText xml:space="preserve"> PAGEREF _Toc490124693 \h </w:instrText>
        </w:r>
        <w:r w:rsidR="00C248D3" w:rsidRPr="00544CEB">
          <w:rPr>
            <w:webHidden/>
          </w:rPr>
        </w:r>
        <w:r w:rsidR="00C248D3" w:rsidRPr="00544CEB">
          <w:rPr>
            <w:webHidden/>
          </w:rPr>
          <w:fldChar w:fldCharType="separate"/>
        </w:r>
        <w:r w:rsidR="00402506">
          <w:rPr>
            <w:webHidden/>
          </w:rPr>
          <w:t>18</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4" w:history="1">
        <w:r w:rsidR="00C248D3" w:rsidRPr="00544CEB">
          <w:rPr>
            <w:rStyle w:val="Hipervnculo"/>
            <w:rFonts w:cs="Arial"/>
            <w:lang w:val="es-ES_tradnl"/>
          </w:rPr>
          <w:t>i.</w:t>
        </w:r>
        <w:r w:rsidR="00C248D3" w:rsidRPr="00544CEB">
          <w:rPr>
            <w:rFonts w:eastAsiaTheme="minorEastAsia"/>
            <w:i w:val="0"/>
            <w:iCs w:val="0"/>
            <w:sz w:val="22"/>
            <w:szCs w:val="22"/>
            <w:lang w:eastAsia="es-MX"/>
          </w:rPr>
          <w:tab/>
        </w:r>
        <w:r w:rsidR="00C248D3" w:rsidRPr="00544CEB">
          <w:rPr>
            <w:rStyle w:val="Hipervnculo"/>
            <w:rFonts w:cs="Arial"/>
            <w:lang w:val="es-ES_tradnl"/>
          </w:rPr>
          <w:t>Escrito de Integridad que conoce la Ley Federal de Competencia Económica</w:t>
        </w:r>
        <w:r w:rsidR="00C248D3" w:rsidRPr="00544CEB">
          <w:rPr>
            <w:webHidden/>
          </w:rPr>
          <w:tab/>
        </w:r>
        <w:r w:rsidR="00C248D3" w:rsidRPr="00544CEB">
          <w:rPr>
            <w:webHidden/>
          </w:rPr>
          <w:fldChar w:fldCharType="begin"/>
        </w:r>
        <w:r w:rsidR="00C248D3" w:rsidRPr="00544CEB">
          <w:rPr>
            <w:webHidden/>
          </w:rPr>
          <w:instrText xml:space="preserve"> PAGEREF _Toc490124694 \h </w:instrText>
        </w:r>
        <w:r w:rsidR="00C248D3" w:rsidRPr="00544CEB">
          <w:rPr>
            <w:webHidden/>
          </w:rPr>
        </w:r>
        <w:r w:rsidR="00C248D3" w:rsidRPr="00544CEB">
          <w:rPr>
            <w:webHidden/>
          </w:rPr>
          <w:fldChar w:fldCharType="separate"/>
        </w:r>
        <w:r w:rsidR="00402506">
          <w:rPr>
            <w:webHidden/>
          </w:rPr>
          <w:t>19</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5" w:history="1">
        <w:r w:rsidR="00C248D3" w:rsidRPr="00544CEB">
          <w:rPr>
            <w:rStyle w:val="Hipervnculo"/>
            <w:rFonts w:cs="Arial"/>
            <w:lang w:val="es-ES_tradnl"/>
          </w:rPr>
          <w:t>j.</w:t>
        </w:r>
        <w:r w:rsidR="00C248D3" w:rsidRPr="00544CEB">
          <w:rPr>
            <w:rFonts w:eastAsiaTheme="minorEastAsia"/>
            <w:i w:val="0"/>
            <w:iCs w:val="0"/>
            <w:sz w:val="22"/>
            <w:szCs w:val="22"/>
            <w:lang w:eastAsia="es-MX"/>
          </w:rPr>
          <w:tab/>
        </w:r>
        <w:r w:rsidR="00C248D3" w:rsidRPr="00544CEB">
          <w:rPr>
            <w:rStyle w:val="Hipervnculo"/>
            <w:rFonts w:cs="Arial"/>
            <w:lang w:val="es-ES_tradnl"/>
          </w:rPr>
          <w:t>No conflicto de Interés</w:t>
        </w:r>
        <w:r w:rsidR="00C248D3" w:rsidRPr="00544CEB">
          <w:rPr>
            <w:webHidden/>
          </w:rPr>
          <w:tab/>
        </w:r>
        <w:r w:rsidR="00C248D3" w:rsidRPr="00544CEB">
          <w:rPr>
            <w:webHidden/>
          </w:rPr>
          <w:fldChar w:fldCharType="begin"/>
        </w:r>
        <w:r w:rsidR="00C248D3" w:rsidRPr="00544CEB">
          <w:rPr>
            <w:webHidden/>
          </w:rPr>
          <w:instrText xml:space="preserve"> PAGEREF _Toc490124695 \h </w:instrText>
        </w:r>
        <w:r w:rsidR="00C248D3" w:rsidRPr="00544CEB">
          <w:rPr>
            <w:webHidden/>
          </w:rPr>
        </w:r>
        <w:r w:rsidR="00C248D3" w:rsidRPr="00544CEB">
          <w:rPr>
            <w:webHidden/>
          </w:rPr>
          <w:fldChar w:fldCharType="separate"/>
        </w:r>
        <w:r w:rsidR="00402506">
          <w:rPr>
            <w:webHidden/>
          </w:rPr>
          <w:t>19</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6" w:history="1">
        <w:r w:rsidR="00C248D3" w:rsidRPr="00544CEB">
          <w:rPr>
            <w:rStyle w:val="Hipervnculo"/>
            <w:rFonts w:cs="Arial"/>
            <w:lang w:val="es-ES_tradnl"/>
          </w:rPr>
          <w:t>k.</w:t>
        </w:r>
        <w:r w:rsidR="00C248D3" w:rsidRPr="00544CEB">
          <w:rPr>
            <w:rFonts w:eastAsiaTheme="minorEastAsia"/>
            <w:i w:val="0"/>
            <w:iCs w:val="0"/>
            <w:sz w:val="22"/>
            <w:szCs w:val="22"/>
            <w:lang w:eastAsia="es-MX"/>
          </w:rPr>
          <w:tab/>
        </w:r>
        <w:r w:rsidR="00C248D3" w:rsidRPr="00544CEB">
          <w:rPr>
            <w:rStyle w:val="Hipervnculo"/>
            <w:rFonts w:cs="Arial"/>
            <w:lang w:val="es-ES_tradnl"/>
          </w:rPr>
          <w:t>Relación de documentos que debe presentar el licitante.</w:t>
        </w:r>
        <w:r w:rsidR="00C248D3" w:rsidRPr="00544CEB">
          <w:rPr>
            <w:webHidden/>
          </w:rPr>
          <w:tab/>
        </w:r>
        <w:r w:rsidR="00C248D3" w:rsidRPr="00544CEB">
          <w:rPr>
            <w:webHidden/>
          </w:rPr>
          <w:fldChar w:fldCharType="begin"/>
        </w:r>
        <w:r w:rsidR="00C248D3" w:rsidRPr="00544CEB">
          <w:rPr>
            <w:webHidden/>
          </w:rPr>
          <w:instrText xml:space="preserve"> PAGEREF _Toc490124696 \h </w:instrText>
        </w:r>
        <w:r w:rsidR="00C248D3" w:rsidRPr="00544CEB">
          <w:rPr>
            <w:webHidden/>
          </w:rPr>
        </w:r>
        <w:r w:rsidR="00C248D3" w:rsidRPr="00544CEB">
          <w:rPr>
            <w:webHidden/>
          </w:rPr>
          <w:fldChar w:fldCharType="separate"/>
        </w:r>
        <w:r w:rsidR="00402506">
          <w:rPr>
            <w:webHidden/>
          </w:rPr>
          <w:t>19</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697" w:history="1">
        <w:r w:rsidR="00C248D3" w:rsidRPr="00544CEB">
          <w:rPr>
            <w:rStyle w:val="Hipervnculo"/>
            <w:rFonts w:cs="Arial"/>
            <w:lang w:val="es-ES_tradnl"/>
          </w:rPr>
          <w:t>4.2. Propuesta técnica</w:t>
        </w:r>
        <w:r w:rsidR="00C248D3" w:rsidRPr="00544CEB">
          <w:rPr>
            <w:webHidden/>
          </w:rPr>
          <w:tab/>
        </w:r>
        <w:r w:rsidR="00C248D3" w:rsidRPr="00544CEB">
          <w:rPr>
            <w:webHidden/>
          </w:rPr>
          <w:fldChar w:fldCharType="begin"/>
        </w:r>
        <w:r w:rsidR="00C248D3" w:rsidRPr="00544CEB">
          <w:rPr>
            <w:webHidden/>
          </w:rPr>
          <w:instrText xml:space="preserve"> PAGEREF _Toc490124697 \h </w:instrText>
        </w:r>
        <w:r w:rsidR="00C248D3" w:rsidRPr="00544CEB">
          <w:rPr>
            <w:webHidden/>
          </w:rPr>
        </w:r>
        <w:r w:rsidR="00C248D3" w:rsidRPr="00544CEB">
          <w:rPr>
            <w:webHidden/>
          </w:rPr>
          <w:fldChar w:fldCharType="separate"/>
        </w:r>
        <w:r w:rsidR="00402506">
          <w:rPr>
            <w:webHidden/>
          </w:rPr>
          <w:t>19</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8" w:history="1">
        <w:r w:rsidR="00C248D3" w:rsidRPr="00544CEB">
          <w:rPr>
            <w:rStyle w:val="Hipervnculo"/>
            <w:rFonts w:cs="Arial"/>
            <w:lang w:val="es-ES_tradnl"/>
          </w:rPr>
          <w:t>a.</w:t>
        </w:r>
        <w:r w:rsidR="00C248D3" w:rsidRPr="00544CEB">
          <w:rPr>
            <w:rFonts w:eastAsiaTheme="minorEastAsia"/>
            <w:i w:val="0"/>
            <w:iCs w:val="0"/>
            <w:sz w:val="22"/>
            <w:szCs w:val="22"/>
            <w:lang w:eastAsia="es-MX"/>
          </w:rPr>
          <w:tab/>
        </w:r>
        <w:r w:rsidR="00C248D3" w:rsidRPr="00544CEB">
          <w:rPr>
            <w:rStyle w:val="Hipervnculo"/>
            <w:rFonts w:cs="Arial"/>
            <w:lang w:val="es-ES_tradnl"/>
          </w:rPr>
          <w:t>Formato de propuesta técnica</w:t>
        </w:r>
        <w:r w:rsidR="00C248D3" w:rsidRPr="00544CEB">
          <w:rPr>
            <w:webHidden/>
          </w:rPr>
          <w:tab/>
        </w:r>
        <w:r w:rsidR="00C248D3" w:rsidRPr="00544CEB">
          <w:rPr>
            <w:webHidden/>
          </w:rPr>
          <w:fldChar w:fldCharType="begin"/>
        </w:r>
        <w:r w:rsidR="00C248D3" w:rsidRPr="00544CEB">
          <w:rPr>
            <w:webHidden/>
          </w:rPr>
          <w:instrText xml:space="preserve"> PAGEREF _Toc490124698 \h </w:instrText>
        </w:r>
        <w:r w:rsidR="00C248D3" w:rsidRPr="00544CEB">
          <w:rPr>
            <w:webHidden/>
          </w:rPr>
        </w:r>
        <w:r w:rsidR="00C248D3" w:rsidRPr="00544CEB">
          <w:rPr>
            <w:webHidden/>
          </w:rPr>
          <w:fldChar w:fldCharType="separate"/>
        </w:r>
        <w:r w:rsidR="00402506">
          <w:rPr>
            <w:webHidden/>
          </w:rPr>
          <w:t>19</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699" w:history="1">
        <w:r w:rsidR="00C248D3" w:rsidRPr="00544CEB">
          <w:rPr>
            <w:rStyle w:val="Hipervnculo"/>
            <w:rFonts w:cs="Arial"/>
            <w:lang w:val="es-ES"/>
          </w:rPr>
          <w:t>b.</w:t>
        </w:r>
        <w:r w:rsidR="00C248D3" w:rsidRPr="00544CEB">
          <w:rPr>
            <w:rFonts w:eastAsiaTheme="minorEastAsia"/>
            <w:i w:val="0"/>
            <w:iCs w:val="0"/>
            <w:sz w:val="22"/>
            <w:szCs w:val="22"/>
            <w:lang w:eastAsia="es-MX"/>
          </w:rPr>
          <w:tab/>
        </w:r>
        <w:r w:rsidR="00C248D3" w:rsidRPr="00544CEB">
          <w:rPr>
            <w:rStyle w:val="Hipervnculo"/>
            <w:rFonts w:cs="Arial"/>
            <w:lang w:val="es-ES"/>
          </w:rPr>
          <w:t>Cumplimiento de normas.</w:t>
        </w:r>
        <w:r w:rsidR="00C248D3" w:rsidRPr="00544CEB">
          <w:rPr>
            <w:webHidden/>
          </w:rPr>
          <w:tab/>
        </w:r>
        <w:r w:rsidR="00C248D3" w:rsidRPr="00544CEB">
          <w:rPr>
            <w:webHidden/>
          </w:rPr>
          <w:fldChar w:fldCharType="begin"/>
        </w:r>
        <w:r w:rsidR="00C248D3" w:rsidRPr="00544CEB">
          <w:rPr>
            <w:webHidden/>
          </w:rPr>
          <w:instrText xml:space="preserve"> PAGEREF _Toc490124699 \h </w:instrText>
        </w:r>
        <w:r w:rsidR="00C248D3" w:rsidRPr="00544CEB">
          <w:rPr>
            <w:webHidden/>
          </w:rPr>
        </w:r>
        <w:r w:rsidR="00C248D3" w:rsidRPr="00544CEB">
          <w:rPr>
            <w:webHidden/>
          </w:rPr>
          <w:fldChar w:fldCharType="separate"/>
        </w:r>
        <w:r w:rsidR="00402506">
          <w:rPr>
            <w:webHidden/>
          </w:rPr>
          <w:t>20</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700" w:history="1">
        <w:r w:rsidR="00C248D3" w:rsidRPr="00544CEB">
          <w:rPr>
            <w:rStyle w:val="Hipervnculo"/>
            <w:rFonts w:cs="Arial"/>
            <w:lang w:val="es-ES"/>
          </w:rPr>
          <w:t>c.</w:t>
        </w:r>
        <w:r w:rsidR="00C248D3" w:rsidRPr="00544CEB">
          <w:rPr>
            <w:rFonts w:eastAsiaTheme="minorEastAsia"/>
            <w:i w:val="0"/>
            <w:iCs w:val="0"/>
            <w:sz w:val="22"/>
            <w:szCs w:val="22"/>
            <w:lang w:eastAsia="es-MX"/>
          </w:rPr>
          <w:tab/>
        </w:r>
        <w:r w:rsidR="00C248D3" w:rsidRPr="00544CEB">
          <w:rPr>
            <w:rStyle w:val="Hipervnculo"/>
            <w:rFonts w:cs="Arial"/>
            <w:lang w:val="es-ES"/>
          </w:rPr>
          <w:t>Registro Sanitario.</w:t>
        </w:r>
        <w:r w:rsidR="00C248D3" w:rsidRPr="00544CEB">
          <w:rPr>
            <w:webHidden/>
          </w:rPr>
          <w:tab/>
        </w:r>
        <w:r w:rsidR="00C248D3" w:rsidRPr="00544CEB">
          <w:rPr>
            <w:webHidden/>
          </w:rPr>
          <w:fldChar w:fldCharType="begin"/>
        </w:r>
        <w:r w:rsidR="00C248D3" w:rsidRPr="00544CEB">
          <w:rPr>
            <w:webHidden/>
          </w:rPr>
          <w:instrText xml:space="preserve"> PAGEREF _Toc490124700 \h </w:instrText>
        </w:r>
        <w:r w:rsidR="00C248D3" w:rsidRPr="00544CEB">
          <w:rPr>
            <w:webHidden/>
          </w:rPr>
        </w:r>
        <w:r w:rsidR="00C248D3" w:rsidRPr="00544CEB">
          <w:rPr>
            <w:webHidden/>
          </w:rPr>
          <w:fldChar w:fldCharType="separate"/>
        </w:r>
        <w:r w:rsidR="00402506">
          <w:rPr>
            <w:webHidden/>
          </w:rPr>
          <w:t>20</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701" w:history="1">
        <w:r w:rsidR="00C248D3" w:rsidRPr="00544CEB">
          <w:rPr>
            <w:rStyle w:val="Hipervnculo"/>
            <w:rFonts w:cs="Arial"/>
            <w:lang w:val="es-ES"/>
          </w:rPr>
          <w:t>d.</w:t>
        </w:r>
        <w:r w:rsidR="00C248D3" w:rsidRPr="00544CEB">
          <w:rPr>
            <w:rFonts w:eastAsiaTheme="minorEastAsia"/>
            <w:i w:val="0"/>
            <w:iCs w:val="0"/>
            <w:sz w:val="22"/>
            <w:szCs w:val="22"/>
            <w:lang w:eastAsia="es-MX"/>
          </w:rPr>
          <w:tab/>
        </w:r>
        <w:r w:rsidR="00C248D3" w:rsidRPr="00544CEB">
          <w:rPr>
            <w:rStyle w:val="Hipervnculo"/>
            <w:rFonts w:cs="Arial"/>
            <w:lang w:val="es-ES"/>
          </w:rPr>
          <w:t>Licencias y Avisos.</w:t>
        </w:r>
        <w:r w:rsidR="00C248D3" w:rsidRPr="00544CEB">
          <w:rPr>
            <w:webHidden/>
          </w:rPr>
          <w:tab/>
        </w:r>
        <w:r w:rsidR="00C248D3" w:rsidRPr="00544CEB">
          <w:rPr>
            <w:webHidden/>
          </w:rPr>
          <w:fldChar w:fldCharType="begin"/>
        </w:r>
        <w:r w:rsidR="00C248D3" w:rsidRPr="00544CEB">
          <w:rPr>
            <w:webHidden/>
          </w:rPr>
          <w:instrText xml:space="preserve"> PAGEREF _Toc490124701 \h </w:instrText>
        </w:r>
        <w:r w:rsidR="00C248D3" w:rsidRPr="00544CEB">
          <w:rPr>
            <w:webHidden/>
          </w:rPr>
        </w:r>
        <w:r w:rsidR="00C248D3" w:rsidRPr="00544CEB">
          <w:rPr>
            <w:webHidden/>
          </w:rPr>
          <w:fldChar w:fldCharType="separate"/>
        </w:r>
        <w:r w:rsidR="00402506">
          <w:rPr>
            <w:webHidden/>
          </w:rPr>
          <w:t>20</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702" w:history="1">
        <w:r w:rsidR="00C248D3" w:rsidRPr="00544CEB">
          <w:rPr>
            <w:rStyle w:val="Hipervnculo"/>
            <w:rFonts w:cs="Arial"/>
          </w:rPr>
          <w:t>e.</w:t>
        </w:r>
        <w:r w:rsidR="00C248D3" w:rsidRPr="00544CEB">
          <w:rPr>
            <w:rFonts w:eastAsiaTheme="minorEastAsia"/>
            <w:i w:val="0"/>
            <w:iCs w:val="0"/>
            <w:sz w:val="22"/>
            <w:szCs w:val="22"/>
            <w:lang w:eastAsia="es-MX"/>
          </w:rPr>
          <w:tab/>
        </w:r>
        <w:r w:rsidR="00C248D3" w:rsidRPr="00544CEB">
          <w:rPr>
            <w:rStyle w:val="Hipervnculo"/>
            <w:rFonts w:cs="Arial"/>
          </w:rPr>
          <w:t>Folletos o catálogos o fotografías o manuales, entre otros para comprobar las especificaciones técnicas requeridas.</w:t>
        </w:r>
        <w:r w:rsidR="00C248D3" w:rsidRPr="00544CEB">
          <w:rPr>
            <w:webHidden/>
          </w:rPr>
          <w:tab/>
        </w:r>
        <w:r w:rsidR="00C248D3" w:rsidRPr="00544CEB">
          <w:rPr>
            <w:webHidden/>
          </w:rPr>
          <w:fldChar w:fldCharType="begin"/>
        </w:r>
        <w:r w:rsidR="00C248D3" w:rsidRPr="00544CEB">
          <w:rPr>
            <w:webHidden/>
          </w:rPr>
          <w:instrText xml:space="preserve"> PAGEREF _Toc490124702 \h </w:instrText>
        </w:r>
        <w:r w:rsidR="00C248D3" w:rsidRPr="00544CEB">
          <w:rPr>
            <w:webHidden/>
          </w:rPr>
        </w:r>
        <w:r w:rsidR="00C248D3" w:rsidRPr="00544CEB">
          <w:rPr>
            <w:webHidden/>
          </w:rPr>
          <w:fldChar w:fldCharType="separate"/>
        </w:r>
        <w:r w:rsidR="00402506">
          <w:rPr>
            <w:webHidden/>
          </w:rPr>
          <w:t>20</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703" w:history="1">
        <w:r w:rsidR="00C248D3" w:rsidRPr="00544CEB">
          <w:rPr>
            <w:rStyle w:val="Hipervnculo"/>
            <w:rFonts w:cs="Arial"/>
          </w:rPr>
          <w:t>f.</w:t>
        </w:r>
        <w:r w:rsidR="00C248D3" w:rsidRPr="00544CEB">
          <w:rPr>
            <w:rFonts w:eastAsiaTheme="minorEastAsia"/>
            <w:i w:val="0"/>
            <w:iCs w:val="0"/>
            <w:sz w:val="22"/>
            <w:szCs w:val="22"/>
            <w:lang w:eastAsia="es-MX"/>
          </w:rPr>
          <w:tab/>
        </w:r>
        <w:r w:rsidR="00C248D3" w:rsidRPr="00544CEB">
          <w:rPr>
            <w:rStyle w:val="Hipervnculo"/>
            <w:rFonts w:cs="Arial"/>
          </w:rPr>
          <w:t>Carta de Respaldo del Fabricante</w:t>
        </w:r>
        <w:r w:rsidR="00C248D3" w:rsidRPr="00544CEB">
          <w:rPr>
            <w:webHidden/>
          </w:rPr>
          <w:tab/>
        </w:r>
        <w:r w:rsidR="00C248D3" w:rsidRPr="00544CEB">
          <w:rPr>
            <w:webHidden/>
          </w:rPr>
          <w:fldChar w:fldCharType="begin"/>
        </w:r>
        <w:r w:rsidR="00C248D3" w:rsidRPr="00544CEB">
          <w:rPr>
            <w:webHidden/>
          </w:rPr>
          <w:instrText xml:space="preserve"> PAGEREF _Toc490124703 \h </w:instrText>
        </w:r>
        <w:r w:rsidR="00C248D3" w:rsidRPr="00544CEB">
          <w:rPr>
            <w:webHidden/>
          </w:rPr>
        </w:r>
        <w:r w:rsidR="00C248D3" w:rsidRPr="00544CEB">
          <w:rPr>
            <w:webHidden/>
          </w:rPr>
          <w:fldChar w:fldCharType="separate"/>
        </w:r>
        <w:r w:rsidR="00402506">
          <w:rPr>
            <w:webHidden/>
          </w:rPr>
          <w:t>20</w:t>
        </w:r>
        <w:r w:rsidR="00C248D3" w:rsidRPr="00544CEB">
          <w:rPr>
            <w:webHidden/>
          </w:rPr>
          <w:fldChar w:fldCharType="end"/>
        </w:r>
      </w:hyperlink>
    </w:p>
    <w:p w:rsidR="00C248D3" w:rsidRPr="00544CEB" w:rsidRDefault="00456F70">
      <w:pPr>
        <w:pStyle w:val="TDC3"/>
        <w:tabs>
          <w:tab w:val="left" w:pos="880"/>
          <w:tab w:val="right" w:leader="dot" w:pos="8828"/>
        </w:tabs>
        <w:rPr>
          <w:rFonts w:eastAsiaTheme="minorEastAsia"/>
          <w:i w:val="0"/>
          <w:iCs w:val="0"/>
          <w:sz w:val="22"/>
          <w:szCs w:val="22"/>
          <w:lang w:eastAsia="es-MX"/>
        </w:rPr>
      </w:pPr>
      <w:hyperlink w:anchor="_Toc490124704" w:history="1">
        <w:r w:rsidR="00C248D3" w:rsidRPr="00544CEB">
          <w:rPr>
            <w:rStyle w:val="Hipervnculo"/>
            <w:rFonts w:cs="Arial"/>
          </w:rPr>
          <w:t>g.</w:t>
        </w:r>
        <w:r w:rsidR="00C248D3" w:rsidRPr="00544CEB">
          <w:rPr>
            <w:rFonts w:eastAsiaTheme="minorEastAsia"/>
            <w:i w:val="0"/>
            <w:iCs w:val="0"/>
            <w:sz w:val="22"/>
            <w:szCs w:val="22"/>
            <w:lang w:eastAsia="es-MX"/>
          </w:rPr>
          <w:tab/>
        </w:r>
        <w:r w:rsidR="00C248D3" w:rsidRPr="00544CEB">
          <w:rPr>
            <w:rStyle w:val="Hipervnculo"/>
            <w:rFonts w:cs="Arial"/>
          </w:rPr>
          <w:t>Acuse de recibo de las muestras.</w:t>
        </w:r>
        <w:r w:rsidR="00C248D3" w:rsidRPr="00544CEB">
          <w:rPr>
            <w:webHidden/>
          </w:rPr>
          <w:tab/>
        </w:r>
        <w:r w:rsidR="00C248D3" w:rsidRPr="00544CEB">
          <w:rPr>
            <w:webHidden/>
          </w:rPr>
          <w:fldChar w:fldCharType="begin"/>
        </w:r>
        <w:r w:rsidR="00C248D3" w:rsidRPr="00544CEB">
          <w:rPr>
            <w:webHidden/>
          </w:rPr>
          <w:instrText xml:space="preserve"> PAGEREF _Toc490124704 \h </w:instrText>
        </w:r>
        <w:r w:rsidR="00C248D3" w:rsidRPr="00544CEB">
          <w:rPr>
            <w:webHidden/>
          </w:rPr>
        </w:r>
        <w:r w:rsidR="00C248D3" w:rsidRPr="00544CEB">
          <w:rPr>
            <w:webHidden/>
          </w:rPr>
          <w:fldChar w:fldCharType="separate"/>
        </w:r>
        <w:r w:rsidR="00402506">
          <w:rPr>
            <w:webHidden/>
          </w:rPr>
          <w:t>20</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705" w:history="1">
        <w:r w:rsidR="00C248D3" w:rsidRPr="00544CEB">
          <w:rPr>
            <w:rStyle w:val="Hipervnculo"/>
            <w:rFonts w:cs="Arial"/>
            <w:lang w:val="es-ES_tradnl"/>
          </w:rPr>
          <w:t>4.3. Propuesta económica</w:t>
        </w:r>
        <w:r w:rsidR="00C248D3" w:rsidRPr="00544CEB">
          <w:rPr>
            <w:webHidden/>
          </w:rPr>
          <w:tab/>
        </w:r>
        <w:r w:rsidR="00C248D3" w:rsidRPr="00544CEB">
          <w:rPr>
            <w:webHidden/>
          </w:rPr>
          <w:fldChar w:fldCharType="begin"/>
        </w:r>
        <w:r w:rsidR="00C248D3" w:rsidRPr="00544CEB">
          <w:rPr>
            <w:webHidden/>
          </w:rPr>
          <w:instrText xml:space="preserve"> PAGEREF _Toc490124705 \h </w:instrText>
        </w:r>
        <w:r w:rsidR="00C248D3" w:rsidRPr="00544CEB">
          <w:rPr>
            <w:webHidden/>
          </w:rPr>
        </w:r>
        <w:r w:rsidR="00C248D3" w:rsidRPr="00544CEB">
          <w:rPr>
            <w:webHidden/>
          </w:rPr>
          <w:fldChar w:fldCharType="separate"/>
        </w:r>
        <w:r w:rsidR="00402506">
          <w:rPr>
            <w:webHidden/>
          </w:rPr>
          <w:t>21</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706" w:history="1">
        <w:r w:rsidR="00C248D3" w:rsidRPr="00544CEB">
          <w:rPr>
            <w:rStyle w:val="Hipervnculo"/>
            <w:rFonts w:cs="Arial"/>
            <w:lang w:val="es-ES_tradnl"/>
          </w:rPr>
          <w:t>4.4. Causales expresas de desechamiento.</w:t>
        </w:r>
        <w:r w:rsidR="00C248D3" w:rsidRPr="00544CEB">
          <w:rPr>
            <w:webHidden/>
          </w:rPr>
          <w:tab/>
        </w:r>
        <w:r w:rsidR="00C248D3" w:rsidRPr="00544CEB">
          <w:rPr>
            <w:webHidden/>
          </w:rPr>
          <w:fldChar w:fldCharType="begin"/>
        </w:r>
        <w:r w:rsidR="00C248D3" w:rsidRPr="00544CEB">
          <w:rPr>
            <w:webHidden/>
          </w:rPr>
          <w:instrText xml:space="preserve"> PAGEREF _Toc490124706 \h </w:instrText>
        </w:r>
        <w:r w:rsidR="00C248D3" w:rsidRPr="00544CEB">
          <w:rPr>
            <w:webHidden/>
          </w:rPr>
        </w:r>
        <w:r w:rsidR="00C248D3" w:rsidRPr="00544CEB">
          <w:rPr>
            <w:webHidden/>
          </w:rPr>
          <w:fldChar w:fldCharType="separate"/>
        </w:r>
        <w:r w:rsidR="00402506">
          <w:rPr>
            <w:webHidden/>
          </w:rPr>
          <w:t>21</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07" w:history="1">
        <w:r w:rsidR="00C248D3" w:rsidRPr="00544CEB">
          <w:rPr>
            <w:rStyle w:val="Hipervnculo"/>
            <w:rFonts w:cs="Arial"/>
            <w:lang w:val="es-ES_tradnl"/>
          </w:rPr>
          <w:t>5. CRITERIOS ESPECÍFICOS CONFORME A LOS CUALES SE EVALUARÁN LAS PROPOSICIONES.</w:t>
        </w:r>
        <w:r w:rsidR="00C248D3" w:rsidRPr="00544CEB">
          <w:rPr>
            <w:webHidden/>
          </w:rPr>
          <w:tab/>
        </w:r>
        <w:r w:rsidR="00C248D3" w:rsidRPr="00544CEB">
          <w:rPr>
            <w:webHidden/>
          </w:rPr>
          <w:fldChar w:fldCharType="begin"/>
        </w:r>
        <w:r w:rsidR="00C248D3" w:rsidRPr="00544CEB">
          <w:rPr>
            <w:webHidden/>
          </w:rPr>
          <w:instrText xml:space="preserve"> PAGEREF _Toc490124707 \h </w:instrText>
        </w:r>
        <w:r w:rsidR="00C248D3" w:rsidRPr="00544CEB">
          <w:rPr>
            <w:webHidden/>
          </w:rPr>
        </w:r>
        <w:r w:rsidR="00C248D3" w:rsidRPr="00544CEB">
          <w:rPr>
            <w:webHidden/>
          </w:rPr>
          <w:fldChar w:fldCharType="separate"/>
        </w:r>
        <w:r w:rsidR="00402506">
          <w:rPr>
            <w:webHidden/>
          </w:rPr>
          <w:t>23</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708" w:history="1">
        <w:r w:rsidR="00C248D3" w:rsidRPr="00544CEB">
          <w:rPr>
            <w:rStyle w:val="Hipervnculo"/>
            <w:rFonts w:cs="Arial"/>
            <w:lang w:val="es-ES_tradnl"/>
          </w:rPr>
          <w:t>5.1. Evaluación de la propuesta técnica.</w:t>
        </w:r>
        <w:r w:rsidR="00C248D3" w:rsidRPr="00544CEB">
          <w:rPr>
            <w:webHidden/>
          </w:rPr>
          <w:tab/>
        </w:r>
        <w:r w:rsidR="00C248D3" w:rsidRPr="00544CEB">
          <w:rPr>
            <w:webHidden/>
          </w:rPr>
          <w:fldChar w:fldCharType="begin"/>
        </w:r>
        <w:r w:rsidR="00C248D3" w:rsidRPr="00544CEB">
          <w:rPr>
            <w:webHidden/>
          </w:rPr>
          <w:instrText xml:space="preserve"> PAGEREF _Toc490124708 \h </w:instrText>
        </w:r>
        <w:r w:rsidR="00C248D3" w:rsidRPr="00544CEB">
          <w:rPr>
            <w:webHidden/>
          </w:rPr>
        </w:r>
        <w:r w:rsidR="00C248D3" w:rsidRPr="00544CEB">
          <w:rPr>
            <w:webHidden/>
          </w:rPr>
          <w:fldChar w:fldCharType="separate"/>
        </w:r>
        <w:r w:rsidR="00402506">
          <w:rPr>
            <w:webHidden/>
          </w:rPr>
          <w:t>23</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709" w:history="1">
        <w:r w:rsidR="00C248D3" w:rsidRPr="00544CEB">
          <w:rPr>
            <w:rStyle w:val="Hipervnculo"/>
            <w:rFonts w:cs="Arial"/>
            <w:lang w:val="es-ES_tradnl"/>
          </w:rPr>
          <w:t>5.2. Evaluación de la propuesta económica.</w:t>
        </w:r>
        <w:r w:rsidR="00C248D3" w:rsidRPr="00544CEB">
          <w:rPr>
            <w:webHidden/>
          </w:rPr>
          <w:tab/>
        </w:r>
        <w:r w:rsidR="00C248D3" w:rsidRPr="00544CEB">
          <w:rPr>
            <w:webHidden/>
          </w:rPr>
          <w:fldChar w:fldCharType="begin"/>
        </w:r>
        <w:r w:rsidR="00C248D3" w:rsidRPr="00544CEB">
          <w:rPr>
            <w:webHidden/>
          </w:rPr>
          <w:instrText xml:space="preserve"> PAGEREF _Toc490124709 \h </w:instrText>
        </w:r>
        <w:r w:rsidR="00C248D3" w:rsidRPr="00544CEB">
          <w:rPr>
            <w:webHidden/>
          </w:rPr>
        </w:r>
        <w:r w:rsidR="00C248D3" w:rsidRPr="00544CEB">
          <w:rPr>
            <w:webHidden/>
          </w:rPr>
          <w:fldChar w:fldCharType="separate"/>
        </w:r>
        <w:r w:rsidR="00402506">
          <w:rPr>
            <w:webHidden/>
          </w:rPr>
          <w:t>24</w:t>
        </w:r>
        <w:r w:rsidR="00C248D3" w:rsidRPr="00544CEB">
          <w:rPr>
            <w:webHidden/>
          </w:rPr>
          <w:fldChar w:fldCharType="end"/>
        </w:r>
      </w:hyperlink>
    </w:p>
    <w:p w:rsidR="00C248D3" w:rsidRPr="00544CEB" w:rsidRDefault="00456F70">
      <w:pPr>
        <w:pStyle w:val="TDC2"/>
        <w:tabs>
          <w:tab w:val="right" w:leader="dot" w:pos="8828"/>
        </w:tabs>
        <w:rPr>
          <w:rFonts w:eastAsiaTheme="minorEastAsia"/>
          <w:smallCaps w:val="0"/>
          <w:sz w:val="22"/>
          <w:szCs w:val="22"/>
          <w:lang w:eastAsia="es-MX"/>
        </w:rPr>
      </w:pPr>
      <w:hyperlink w:anchor="_Toc490124710" w:history="1">
        <w:r w:rsidR="00C248D3" w:rsidRPr="00544CEB">
          <w:rPr>
            <w:rStyle w:val="Hipervnculo"/>
            <w:rFonts w:cs="Arial"/>
            <w:lang w:val="es-ES_tradnl"/>
          </w:rPr>
          <w:t>5.3. Adjudicación de Contrato.</w:t>
        </w:r>
        <w:r w:rsidR="00C248D3" w:rsidRPr="00544CEB">
          <w:rPr>
            <w:webHidden/>
          </w:rPr>
          <w:tab/>
        </w:r>
        <w:r w:rsidR="00C248D3" w:rsidRPr="00544CEB">
          <w:rPr>
            <w:webHidden/>
          </w:rPr>
          <w:fldChar w:fldCharType="begin"/>
        </w:r>
        <w:r w:rsidR="00C248D3" w:rsidRPr="00544CEB">
          <w:rPr>
            <w:webHidden/>
          </w:rPr>
          <w:instrText xml:space="preserve"> PAGEREF _Toc490124710 \h </w:instrText>
        </w:r>
        <w:r w:rsidR="00C248D3" w:rsidRPr="00544CEB">
          <w:rPr>
            <w:webHidden/>
          </w:rPr>
        </w:r>
        <w:r w:rsidR="00C248D3" w:rsidRPr="00544CEB">
          <w:rPr>
            <w:webHidden/>
          </w:rPr>
          <w:fldChar w:fldCharType="separate"/>
        </w:r>
        <w:r w:rsidR="00402506">
          <w:rPr>
            <w:webHidden/>
          </w:rPr>
          <w:t>24</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1" w:history="1">
        <w:r w:rsidR="00C248D3" w:rsidRPr="00544CEB">
          <w:rPr>
            <w:rStyle w:val="Hipervnculo"/>
            <w:rFonts w:cs="Arial"/>
            <w:lang w:val="es-ES_tradnl"/>
          </w:rPr>
          <w:t>6. INCONFORMIDADES.</w:t>
        </w:r>
        <w:r w:rsidR="00C248D3" w:rsidRPr="00544CEB">
          <w:rPr>
            <w:webHidden/>
          </w:rPr>
          <w:tab/>
        </w:r>
        <w:r w:rsidR="00C248D3" w:rsidRPr="00544CEB">
          <w:rPr>
            <w:webHidden/>
          </w:rPr>
          <w:fldChar w:fldCharType="begin"/>
        </w:r>
        <w:r w:rsidR="00C248D3" w:rsidRPr="00544CEB">
          <w:rPr>
            <w:webHidden/>
          </w:rPr>
          <w:instrText xml:space="preserve"> PAGEREF _Toc490124711 \h </w:instrText>
        </w:r>
        <w:r w:rsidR="00C248D3" w:rsidRPr="00544CEB">
          <w:rPr>
            <w:webHidden/>
          </w:rPr>
        </w:r>
        <w:r w:rsidR="00C248D3" w:rsidRPr="00544CEB">
          <w:rPr>
            <w:webHidden/>
          </w:rPr>
          <w:fldChar w:fldCharType="separate"/>
        </w:r>
        <w:r w:rsidR="00402506">
          <w:rPr>
            <w:webHidden/>
          </w:rPr>
          <w:t>25</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2" w:history="1">
        <w:r w:rsidR="00C248D3" w:rsidRPr="00544CEB">
          <w:rPr>
            <w:rStyle w:val="Hipervnculo"/>
            <w:rFonts w:cs="Arial"/>
            <w:lang w:val="es-ES_tradnl"/>
          </w:rPr>
          <w:t>7. RELACIÓN DE DOCUMENTOS QUE DEBE PRESENTAR EL LICITANTE.</w:t>
        </w:r>
        <w:r w:rsidR="00C248D3" w:rsidRPr="00544CEB">
          <w:rPr>
            <w:webHidden/>
          </w:rPr>
          <w:tab/>
        </w:r>
        <w:r w:rsidR="00C248D3" w:rsidRPr="00544CEB">
          <w:rPr>
            <w:webHidden/>
          </w:rPr>
          <w:fldChar w:fldCharType="begin"/>
        </w:r>
        <w:r w:rsidR="00C248D3" w:rsidRPr="00544CEB">
          <w:rPr>
            <w:webHidden/>
          </w:rPr>
          <w:instrText xml:space="preserve"> PAGEREF _Toc490124712 \h </w:instrText>
        </w:r>
        <w:r w:rsidR="00C248D3" w:rsidRPr="00544CEB">
          <w:rPr>
            <w:webHidden/>
          </w:rPr>
        </w:r>
        <w:r w:rsidR="00C248D3" w:rsidRPr="00544CEB">
          <w:rPr>
            <w:webHidden/>
          </w:rPr>
          <w:fldChar w:fldCharType="separate"/>
        </w:r>
        <w:r w:rsidR="00402506">
          <w:rPr>
            <w:webHidden/>
          </w:rPr>
          <w:t>25</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3" w:history="1">
        <w:r w:rsidR="00C248D3" w:rsidRPr="00544CEB">
          <w:rPr>
            <w:rStyle w:val="Hipervnculo"/>
            <w:rFonts w:cs="Arial"/>
            <w:lang w:val="es-ES_tradnl"/>
          </w:rPr>
          <w:t>8. FORMATOS QUE FACILITARÁN Y AGILIZARÁN LA PRESENTACIÓN Y RECEPCIÓN DE LAS PROPOSICIONES.</w:t>
        </w:r>
        <w:r w:rsidR="00C248D3" w:rsidRPr="00544CEB">
          <w:rPr>
            <w:webHidden/>
          </w:rPr>
          <w:tab/>
        </w:r>
        <w:r w:rsidR="00C248D3" w:rsidRPr="00544CEB">
          <w:rPr>
            <w:webHidden/>
          </w:rPr>
          <w:fldChar w:fldCharType="begin"/>
        </w:r>
        <w:r w:rsidR="00C248D3" w:rsidRPr="00544CEB">
          <w:rPr>
            <w:webHidden/>
          </w:rPr>
          <w:instrText xml:space="preserve"> PAGEREF _Toc490124713 \h </w:instrText>
        </w:r>
        <w:r w:rsidR="00C248D3" w:rsidRPr="00544CEB">
          <w:rPr>
            <w:webHidden/>
          </w:rPr>
        </w:r>
        <w:r w:rsidR="00C248D3" w:rsidRPr="00544CEB">
          <w:rPr>
            <w:webHidden/>
          </w:rPr>
          <w:fldChar w:fldCharType="separate"/>
        </w:r>
        <w:r w:rsidR="00402506">
          <w:rPr>
            <w:webHidden/>
          </w:rPr>
          <w:t>25</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4" w:history="1">
        <w:r w:rsidR="00C248D3" w:rsidRPr="00544CEB">
          <w:rPr>
            <w:rStyle w:val="Hipervnculo"/>
            <w:rFonts w:cs="Arial"/>
            <w:lang w:val="es-ES_tradnl"/>
          </w:rPr>
          <w:t>9. CANCELACIÓN DE LA LICITACIÓN, PARTIDA(S), O CONCEPTOS INCLUIDOS EN ÉSTA.</w:t>
        </w:r>
        <w:r w:rsidR="00C248D3" w:rsidRPr="00544CEB">
          <w:rPr>
            <w:webHidden/>
          </w:rPr>
          <w:tab/>
        </w:r>
        <w:r w:rsidR="00C248D3" w:rsidRPr="00544CEB">
          <w:rPr>
            <w:webHidden/>
          </w:rPr>
          <w:fldChar w:fldCharType="begin"/>
        </w:r>
        <w:r w:rsidR="00C248D3" w:rsidRPr="00544CEB">
          <w:rPr>
            <w:webHidden/>
          </w:rPr>
          <w:instrText xml:space="preserve"> PAGEREF _Toc490124714 \h </w:instrText>
        </w:r>
        <w:r w:rsidR="00C248D3" w:rsidRPr="00544CEB">
          <w:rPr>
            <w:webHidden/>
          </w:rPr>
        </w:r>
        <w:r w:rsidR="00C248D3" w:rsidRPr="00544CEB">
          <w:rPr>
            <w:webHidden/>
          </w:rPr>
          <w:fldChar w:fldCharType="separate"/>
        </w:r>
        <w:r w:rsidR="00402506">
          <w:rPr>
            <w:webHidden/>
          </w:rPr>
          <w:t>26</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5" w:history="1">
        <w:r w:rsidR="00C248D3" w:rsidRPr="00544CEB">
          <w:rPr>
            <w:rStyle w:val="Hipervnculo"/>
            <w:rFonts w:cs="Arial"/>
            <w:lang w:val="es-ES_tradnl"/>
          </w:rPr>
          <w:t>10. DATOS GENERALES Y NOTIFICACIONES OFICIALES DE LOS LICITANTES.</w:t>
        </w:r>
        <w:r w:rsidR="00C248D3" w:rsidRPr="00544CEB">
          <w:rPr>
            <w:webHidden/>
          </w:rPr>
          <w:tab/>
        </w:r>
        <w:r w:rsidR="00C248D3" w:rsidRPr="00544CEB">
          <w:rPr>
            <w:webHidden/>
          </w:rPr>
          <w:fldChar w:fldCharType="begin"/>
        </w:r>
        <w:r w:rsidR="00C248D3" w:rsidRPr="00544CEB">
          <w:rPr>
            <w:webHidden/>
          </w:rPr>
          <w:instrText xml:space="preserve"> PAGEREF _Toc490124715 \h </w:instrText>
        </w:r>
        <w:r w:rsidR="00C248D3" w:rsidRPr="00544CEB">
          <w:rPr>
            <w:webHidden/>
          </w:rPr>
        </w:r>
        <w:r w:rsidR="00C248D3" w:rsidRPr="00544CEB">
          <w:rPr>
            <w:webHidden/>
          </w:rPr>
          <w:fldChar w:fldCharType="separate"/>
        </w:r>
        <w:r w:rsidR="00402506">
          <w:rPr>
            <w:webHidden/>
          </w:rPr>
          <w:t>26</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6" w:history="1">
        <w:r w:rsidR="00C248D3" w:rsidRPr="00544CEB">
          <w:rPr>
            <w:rStyle w:val="Hipervnculo"/>
            <w:rFonts w:cs="Arial"/>
            <w:lang w:val="es-ES_tradnl"/>
          </w:rPr>
          <w:t>11. NOTA INFORMATIVA OCDE.</w:t>
        </w:r>
        <w:r w:rsidR="00C248D3" w:rsidRPr="00544CEB">
          <w:rPr>
            <w:webHidden/>
          </w:rPr>
          <w:tab/>
        </w:r>
        <w:r w:rsidR="00C248D3" w:rsidRPr="00544CEB">
          <w:rPr>
            <w:webHidden/>
          </w:rPr>
          <w:fldChar w:fldCharType="begin"/>
        </w:r>
        <w:r w:rsidR="00C248D3" w:rsidRPr="00544CEB">
          <w:rPr>
            <w:webHidden/>
          </w:rPr>
          <w:instrText xml:space="preserve"> PAGEREF _Toc490124716 \h </w:instrText>
        </w:r>
        <w:r w:rsidR="00C248D3" w:rsidRPr="00544CEB">
          <w:rPr>
            <w:webHidden/>
          </w:rPr>
        </w:r>
        <w:r w:rsidR="00C248D3" w:rsidRPr="00544CEB">
          <w:rPr>
            <w:webHidden/>
          </w:rPr>
          <w:fldChar w:fldCharType="separate"/>
        </w:r>
        <w:r w:rsidR="00402506">
          <w:rPr>
            <w:webHidden/>
          </w:rPr>
          <w:t>26</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7" w:history="1">
        <w:r w:rsidR="00C248D3" w:rsidRPr="00544CEB">
          <w:rPr>
            <w:rStyle w:val="Hipervnculo"/>
            <w:rFonts w:cs="Arial"/>
          </w:rPr>
          <w:t xml:space="preserve">ANEXO </w:t>
        </w:r>
        <w:r w:rsidR="00C248D3" w:rsidRPr="00544CEB">
          <w:rPr>
            <w:rStyle w:val="Hipervnculo"/>
            <w:rFonts w:cs="Arial"/>
          </w:rPr>
          <w:t>1</w:t>
        </w:r>
        <w:r w:rsidR="00C248D3" w:rsidRPr="00544CEB">
          <w:rPr>
            <w:rStyle w:val="Hipervnculo"/>
            <w:rFonts w:cs="Arial"/>
          </w:rPr>
          <w:t xml:space="preserve"> “PMR”</w:t>
        </w:r>
        <w:r w:rsidR="00C248D3" w:rsidRPr="00544CEB">
          <w:rPr>
            <w:webHidden/>
          </w:rPr>
          <w:tab/>
        </w:r>
        <w:r w:rsidR="00C248D3" w:rsidRPr="00544CEB">
          <w:rPr>
            <w:webHidden/>
          </w:rPr>
          <w:fldChar w:fldCharType="begin"/>
        </w:r>
        <w:r w:rsidR="00C248D3" w:rsidRPr="00544CEB">
          <w:rPr>
            <w:webHidden/>
          </w:rPr>
          <w:instrText xml:space="preserve"> PAGEREF _Toc490124717 \h </w:instrText>
        </w:r>
        <w:r w:rsidR="00C248D3" w:rsidRPr="00544CEB">
          <w:rPr>
            <w:webHidden/>
          </w:rPr>
        </w:r>
        <w:r w:rsidR="00C248D3" w:rsidRPr="00544CEB">
          <w:rPr>
            <w:webHidden/>
          </w:rPr>
          <w:fldChar w:fldCharType="separate"/>
        </w:r>
        <w:r w:rsidR="00402506">
          <w:rPr>
            <w:webHidden/>
          </w:rPr>
          <w:t>27</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8" w:history="1">
        <w:r w:rsidR="00C248D3" w:rsidRPr="00544CEB">
          <w:rPr>
            <w:rStyle w:val="Hipervnculo"/>
            <w:rFonts w:cs="Arial"/>
            <w:lang w:val="es-ES"/>
          </w:rPr>
          <w:t>ANEXO 2 MANIFESTACIÓN DE INTERÉS EN PARTICIPAR EN LA LICITACIÓN</w:t>
        </w:r>
        <w:r w:rsidR="00C248D3" w:rsidRPr="00544CEB">
          <w:rPr>
            <w:webHidden/>
          </w:rPr>
          <w:tab/>
        </w:r>
        <w:r w:rsidR="00C248D3" w:rsidRPr="00544CEB">
          <w:rPr>
            <w:webHidden/>
          </w:rPr>
          <w:fldChar w:fldCharType="begin"/>
        </w:r>
        <w:r w:rsidR="00C248D3" w:rsidRPr="00544CEB">
          <w:rPr>
            <w:webHidden/>
          </w:rPr>
          <w:instrText xml:space="preserve"> PAGEREF _Toc490124718 \h </w:instrText>
        </w:r>
        <w:r w:rsidR="00C248D3" w:rsidRPr="00544CEB">
          <w:rPr>
            <w:webHidden/>
          </w:rPr>
        </w:r>
        <w:r w:rsidR="00C248D3" w:rsidRPr="00544CEB">
          <w:rPr>
            <w:webHidden/>
          </w:rPr>
          <w:fldChar w:fldCharType="separate"/>
        </w:r>
        <w:r w:rsidR="00402506">
          <w:rPr>
            <w:webHidden/>
          </w:rPr>
          <w:t>48</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19" w:history="1">
        <w:r w:rsidR="00C248D3" w:rsidRPr="00544CEB">
          <w:rPr>
            <w:rStyle w:val="Hipervnculo"/>
            <w:rFonts w:cs="Arial"/>
          </w:rPr>
          <w:t xml:space="preserve">ANEXO 3 </w:t>
        </w:r>
        <w:r w:rsidR="00C248D3" w:rsidRPr="00544CEB">
          <w:rPr>
            <w:rStyle w:val="Hipervnculo"/>
            <w:rFonts w:cs="Arial"/>
            <w:lang w:val="es-ES"/>
          </w:rPr>
          <w:t>FORMATO DE SOLICITUD DE ACLARACIONES A LA CONVOCATORIA</w:t>
        </w:r>
        <w:r w:rsidR="00C248D3" w:rsidRPr="00544CEB">
          <w:rPr>
            <w:webHidden/>
          </w:rPr>
          <w:tab/>
        </w:r>
        <w:r w:rsidR="00C248D3" w:rsidRPr="00544CEB">
          <w:rPr>
            <w:webHidden/>
          </w:rPr>
          <w:fldChar w:fldCharType="begin"/>
        </w:r>
        <w:r w:rsidR="00C248D3" w:rsidRPr="00544CEB">
          <w:rPr>
            <w:webHidden/>
          </w:rPr>
          <w:instrText xml:space="preserve"> PAGEREF _Toc490124719 \h </w:instrText>
        </w:r>
        <w:r w:rsidR="00C248D3" w:rsidRPr="00544CEB">
          <w:rPr>
            <w:webHidden/>
          </w:rPr>
        </w:r>
        <w:r w:rsidR="00C248D3" w:rsidRPr="00544CEB">
          <w:rPr>
            <w:webHidden/>
          </w:rPr>
          <w:fldChar w:fldCharType="separate"/>
        </w:r>
        <w:r w:rsidR="00402506">
          <w:rPr>
            <w:webHidden/>
          </w:rPr>
          <w:t>49</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0" w:history="1">
        <w:r w:rsidR="00C248D3" w:rsidRPr="00544CEB">
          <w:rPr>
            <w:rStyle w:val="Hipervnculo"/>
            <w:rFonts w:cs="Arial"/>
          </w:rPr>
          <w:t>ANEXO</w:t>
        </w:r>
        <w:r w:rsidR="00C248D3" w:rsidRPr="00544CEB">
          <w:rPr>
            <w:rStyle w:val="Hipervnculo"/>
            <w:rFonts w:cs="Arial"/>
            <w:lang w:val="es-ES"/>
          </w:rPr>
          <w:t xml:space="preserve"> 4 </w:t>
        </w:r>
        <w:r w:rsidR="00C248D3" w:rsidRPr="00544CEB">
          <w:rPr>
            <w:rStyle w:val="Hipervnculo"/>
            <w:rFonts w:cs="Arial"/>
          </w:rPr>
          <w:t>MODELO DE CONVENIO DE PARTICIPACIÓN CONJUNTA</w:t>
        </w:r>
        <w:r w:rsidR="00C248D3" w:rsidRPr="00544CEB">
          <w:rPr>
            <w:webHidden/>
          </w:rPr>
          <w:tab/>
        </w:r>
        <w:r w:rsidR="00C248D3" w:rsidRPr="00544CEB">
          <w:rPr>
            <w:webHidden/>
          </w:rPr>
          <w:fldChar w:fldCharType="begin"/>
        </w:r>
        <w:r w:rsidR="00C248D3" w:rsidRPr="00544CEB">
          <w:rPr>
            <w:webHidden/>
          </w:rPr>
          <w:instrText xml:space="preserve"> PAGEREF _Toc490124720 \h </w:instrText>
        </w:r>
        <w:r w:rsidR="00C248D3" w:rsidRPr="00544CEB">
          <w:rPr>
            <w:webHidden/>
          </w:rPr>
        </w:r>
        <w:r w:rsidR="00C248D3" w:rsidRPr="00544CEB">
          <w:rPr>
            <w:webHidden/>
          </w:rPr>
          <w:fldChar w:fldCharType="separate"/>
        </w:r>
        <w:r w:rsidR="00402506">
          <w:rPr>
            <w:webHidden/>
          </w:rPr>
          <w:t>50</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1" w:history="1">
        <w:r w:rsidR="00C248D3" w:rsidRPr="00544CEB">
          <w:rPr>
            <w:rStyle w:val="Hipervnculo"/>
            <w:rFonts w:cs="Arial"/>
          </w:rPr>
          <w:t>ANEXO</w:t>
        </w:r>
        <w:r w:rsidR="00C248D3" w:rsidRPr="00544CEB">
          <w:rPr>
            <w:rStyle w:val="Hipervnculo"/>
            <w:rFonts w:cs="Arial"/>
            <w:lang w:val="es-ES"/>
          </w:rPr>
          <w:t xml:space="preserve"> 5 ACREDITAMIENTO DE PERSONALIDAD JURÍDICA Y DATOS DE NOTIFICACIÓN</w:t>
        </w:r>
        <w:r w:rsidR="00C248D3" w:rsidRPr="00544CEB">
          <w:rPr>
            <w:webHidden/>
          </w:rPr>
          <w:tab/>
        </w:r>
        <w:r w:rsidR="00C248D3" w:rsidRPr="00544CEB">
          <w:rPr>
            <w:webHidden/>
          </w:rPr>
          <w:fldChar w:fldCharType="begin"/>
        </w:r>
        <w:r w:rsidR="00C248D3" w:rsidRPr="00544CEB">
          <w:rPr>
            <w:webHidden/>
          </w:rPr>
          <w:instrText xml:space="preserve"> PAGEREF _Toc490124721 \h </w:instrText>
        </w:r>
        <w:r w:rsidR="00C248D3" w:rsidRPr="00544CEB">
          <w:rPr>
            <w:webHidden/>
          </w:rPr>
        </w:r>
        <w:r w:rsidR="00C248D3" w:rsidRPr="00544CEB">
          <w:rPr>
            <w:webHidden/>
          </w:rPr>
          <w:fldChar w:fldCharType="separate"/>
        </w:r>
        <w:r w:rsidR="00402506">
          <w:rPr>
            <w:webHidden/>
          </w:rPr>
          <w:t>53</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2" w:history="1">
        <w:r w:rsidR="00C248D3" w:rsidRPr="00544CEB">
          <w:rPr>
            <w:rStyle w:val="Hipervnculo"/>
            <w:rFonts w:cs="Arial"/>
          </w:rPr>
          <w:t xml:space="preserve">ANEXO 6 </w:t>
        </w:r>
        <w:r w:rsidR="00C248D3" w:rsidRPr="00544CEB">
          <w:rPr>
            <w:rStyle w:val="Hipervnculo"/>
            <w:rFonts w:cs="Arial"/>
            <w:lang w:val="es-ES"/>
          </w:rPr>
          <w:t>MANIFESTACIÓN DE ORIGEN DE LOS BIENES</w:t>
        </w:r>
        <w:r w:rsidR="00C248D3" w:rsidRPr="00544CEB">
          <w:rPr>
            <w:webHidden/>
          </w:rPr>
          <w:tab/>
        </w:r>
        <w:r w:rsidR="00C248D3" w:rsidRPr="00544CEB">
          <w:rPr>
            <w:webHidden/>
          </w:rPr>
          <w:fldChar w:fldCharType="begin"/>
        </w:r>
        <w:r w:rsidR="00C248D3" w:rsidRPr="00544CEB">
          <w:rPr>
            <w:webHidden/>
          </w:rPr>
          <w:instrText xml:space="preserve"> PAGEREF _Toc490124722 \h </w:instrText>
        </w:r>
        <w:r w:rsidR="00C248D3" w:rsidRPr="00544CEB">
          <w:rPr>
            <w:webHidden/>
          </w:rPr>
        </w:r>
        <w:r w:rsidR="00C248D3" w:rsidRPr="00544CEB">
          <w:rPr>
            <w:webHidden/>
          </w:rPr>
          <w:fldChar w:fldCharType="separate"/>
        </w:r>
        <w:r w:rsidR="00402506">
          <w:rPr>
            <w:webHidden/>
          </w:rPr>
          <w:t>54</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3" w:history="1">
        <w:r w:rsidR="00C248D3" w:rsidRPr="00544CEB">
          <w:rPr>
            <w:rStyle w:val="Hipervnculo"/>
            <w:rFonts w:cs="Arial"/>
          </w:rPr>
          <w:t xml:space="preserve">ANEXO 8 </w:t>
        </w:r>
        <w:r w:rsidR="00C248D3" w:rsidRPr="00544CEB">
          <w:rPr>
            <w:rStyle w:val="Hipervnculo"/>
            <w:rFonts w:cs="Arial"/>
            <w:lang w:val="es-ES"/>
          </w:rPr>
          <w:t>ESCRITO DE LOS SUPUESTOS ESTABLECIDOS EN LOS ARTÍCULOS 50 Y 60 DE LA LAASSP</w:t>
        </w:r>
        <w:r w:rsidR="00C248D3" w:rsidRPr="00544CEB">
          <w:rPr>
            <w:webHidden/>
          </w:rPr>
          <w:tab/>
        </w:r>
        <w:r w:rsidR="00C248D3" w:rsidRPr="00544CEB">
          <w:rPr>
            <w:webHidden/>
          </w:rPr>
          <w:fldChar w:fldCharType="begin"/>
        </w:r>
        <w:r w:rsidR="00C248D3" w:rsidRPr="00544CEB">
          <w:rPr>
            <w:webHidden/>
          </w:rPr>
          <w:instrText xml:space="preserve"> PAGEREF _Toc490124723 \h </w:instrText>
        </w:r>
        <w:r w:rsidR="00C248D3" w:rsidRPr="00544CEB">
          <w:rPr>
            <w:webHidden/>
          </w:rPr>
        </w:r>
        <w:r w:rsidR="00C248D3" w:rsidRPr="00544CEB">
          <w:rPr>
            <w:webHidden/>
          </w:rPr>
          <w:fldChar w:fldCharType="separate"/>
        </w:r>
        <w:r w:rsidR="00402506">
          <w:rPr>
            <w:webHidden/>
          </w:rPr>
          <w:t>56</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4" w:history="1">
        <w:r w:rsidR="00C248D3" w:rsidRPr="00544CEB">
          <w:rPr>
            <w:rStyle w:val="Hipervnculo"/>
            <w:rFonts w:cs="Arial"/>
          </w:rPr>
          <w:t xml:space="preserve">ANEXO 9 </w:t>
        </w:r>
        <w:r w:rsidR="00C248D3" w:rsidRPr="00544CEB">
          <w:rPr>
            <w:rStyle w:val="Hipervnculo"/>
            <w:rFonts w:cs="Arial"/>
            <w:lang w:val="es-ES"/>
          </w:rPr>
          <w:t>DECLARACIÓN DE INTEGRIDAD</w:t>
        </w:r>
        <w:r w:rsidR="00C248D3" w:rsidRPr="00544CEB">
          <w:rPr>
            <w:webHidden/>
          </w:rPr>
          <w:tab/>
        </w:r>
        <w:r w:rsidR="00C248D3" w:rsidRPr="00544CEB">
          <w:rPr>
            <w:webHidden/>
          </w:rPr>
          <w:fldChar w:fldCharType="begin"/>
        </w:r>
        <w:r w:rsidR="00C248D3" w:rsidRPr="00544CEB">
          <w:rPr>
            <w:webHidden/>
          </w:rPr>
          <w:instrText xml:space="preserve"> PAGEREF _Toc490124724 \h </w:instrText>
        </w:r>
        <w:r w:rsidR="00C248D3" w:rsidRPr="00544CEB">
          <w:rPr>
            <w:webHidden/>
          </w:rPr>
        </w:r>
        <w:r w:rsidR="00C248D3" w:rsidRPr="00544CEB">
          <w:rPr>
            <w:webHidden/>
          </w:rPr>
          <w:fldChar w:fldCharType="separate"/>
        </w:r>
        <w:r w:rsidR="00402506">
          <w:rPr>
            <w:webHidden/>
          </w:rPr>
          <w:t>57</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5" w:history="1">
        <w:r w:rsidR="00C248D3" w:rsidRPr="00544CEB">
          <w:rPr>
            <w:rStyle w:val="Hipervnculo"/>
            <w:rFonts w:cs="Arial"/>
          </w:rPr>
          <w:t>ANEXO 10 PROPUESTA TÉCNICA</w:t>
        </w:r>
        <w:r w:rsidR="00C248D3" w:rsidRPr="00544CEB">
          <w:rPr>
            <w:webHidden/>
          </w:rPr>
          <w:tab/>
        </w:r>
        <w:r w:rsidR="00C248D3" w:rsidRPr="00544CEB">
          <w:rPr>
            <w:webHidden/>
          </w:rPr>
          <w:fldChar w:fldCharType="begin"/>
        </w:r>
        <w:r w:rsidR="00C248D3" w:rsidRPr="00544CEB">
          <w:rPr>
            <w:webHidden/>
          </w:rPr>
          <w:instrText xml:space="preserve"> PAGEREF _Toc490124725 \h </w:instrText>
        </w:r>
        <w:r w:rsidR="00C248D3" w:rsidRPr="00544CEB">
          <w:rPr>
            <w:webHidden/>
          </w:rPr>
        </w:r>
        <w:r w:rsidR="00C248D3" w:rsidRPr="00544CEB">
          <w:rPr>
            <w:webHidden/>
          </w:rPr>
          <w:fldChar w:fldCharType="separate"/>
        </w:r>
        <w:r w:rsidR="00402506">
          <w:rPr>
            <w:webHidden/>
          </w:rPr>
          <w:t>58</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6" w:history="1">
        <w:r w:rsidR="00C248D3" w:rsidRPr="00544CEB">
          <w:rPr>
            <w:rStyle w:val="Hipervnculo"/>
            <w:rFonts w:cs="Arial"/>
            <w:i/>
          </w:rPr>
          <w:t>(SE DEBERÁ PRESENTAR EN PAPEL MEMBRETADO CON FIRMA AUTÓGRAFA DEL REPRESENTANTE LEGAL O PERSONA QUE CUENTA CON FACULTADES PARA COMPREMETER AL LICITANTE)</w:t>
        </w:r>
        <w:r w:rsidR="00C248D3" w:rsidRPr="00544CEB">
          <w:rPr>
            <w:webHidden/>
          </w:rPr>
          <w:tab/>
        </w:r>
        <w:r w:rsidR="00C248D3" w:rsidRPr="00544CEB">
          <w:rPr>
            <w:webHidden/>
          </w:rPr>
          <w:fldChar w:fldCharType="begin"/>
        </w:r>
        <w:r w:rsidR="00C248D3" w:rsidRPr="00544CEB">
          <w:rPr>
            <w:webHidden/>
          </w:rPr>
          <w:instrText xml:space="preserve"> PAGEREF _Toc490124726 \h </w:instrText>
        </w:r>
        <w:r w:rsidR="00C248D3" w:rsidRPr="00544CEB">
          <w:rPr>
            <w:webHidden/>
          </w:rPr>
        </w:r>
        <w:r w:rsidR="00C248D3" w:rsidRPr="00544CEB">
          <w:rPr>
            <w:webHidden/>
          </w:rPr>
          <w:fldChar w:fldCharType="separate"/>
        </w:r>
        <w:r w:rsidR="00402506">
          <w:rPr>
            <w:webHidden/>
          </w:rPr>
          <w:t>58</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7" w:history="1">
        <w:r w:rsidR="00C248D3" w:rsidRPr="00544CEB">
          <w:rPr>
            <w:rStyle w:val="Hipervnculo"/>
            <w:rFonts w:cs="Arial"/>
          </w:rPr>
          <w:t>ANEXO 11 PROPUESTA ECONÓMICA</w:t>
        </w:r>
        <w:r w:rsidR="00C248D3" w:rsidRPr="00544CEB">
          <w:rPr>
            <w:webHidden/>
          </w:rPr>
          <w:tab/>
        </w:r>
        <w:r w:rsidR="00C248D3" w:rsidRPr="00544CEB">
          <w:rPr>
            <w:webHidden/>
          </w:rPr>
          <w:fldChar w:fldCharType="begin"/>
        </w:r>
        <w:r w:rsidR="00C248D3" w:rsidRPr="00544CEB">
          <w:rPr>
            <w:webHidden/>
          </w:rPr>
          <w:instrText xml:space="preserve"> PAGEREF _Toc490124727 \h </w:instrText>
        </w:r>
        <w:r w:rsidR="00C248D3" w:rsidRPr="00544CEB">
          <w:rPr>
            <w:webHidden/>
          </w:rPr>
        </w:r>
        <w:r w:rsidR="00C248D3" w:rsidRPr="00544CEB">
          <w:rPr>
            <w:webHidden/>
          </w:rPr>
          <w:fldChar w:fldCharType="separate"/>
        </w:r>
        <w:r w:rsidR="00402506">
          <w:rPr>
            <w:webHidden/>
          </w:rPr>
          <w:t>62</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8" w:history="1">
        <w:r w:rsidR="00C248D3" w:rsidRPr="00544CEB">
          <w:rPr>
            <w:rStyle w:val="Hipervnculo"/>
            <w:rFonts w:cs="Arial"/>
          </w:rPr>
          <w:t xml:space="preserve">ANEXO 12 </w:t>
        </w:r>
        <w:r w:rsidR="00C248D3" w:rsidRPr="00544CEB">
          <w:rPr>
            <w:rStyle w:val="Hipervnculo"/>
            <w:rFonts w:cs="Arial"/>
            <w:lang w:val="es-ES"/>
          </w:rPr>
          <w:t>ESTRATIFICACIÓN DE LAS MICRO, PEQUEÑAS Y MEDIANAS EMPRESAS</w:t>
        </w:r>
        <w:r w:rsidR="00C248D3" w:rsidRPr="00544CEB">
          <w:rPr>
            <w:webHidden/>
          </w:rPr>
          <w:tab/>
        </w:r>
        <w:r w:rsidR="00C248D3" w:rsidRPr="00544CEB">
          <w:rPr>
            <w:webHidden/>
          </w:rPr>
          <w:fldChar w:fldCharType="begin"/>
        </w:r>
        <w:r w:rsidR="00C248D3" w:rsidRPr="00544CEB">
          <w:rPr>
            <w:webHidden/>
          </w:rPr>
          <w:instrText xml:space="preserve"> PAGEREF _Toc490124728 \h </w:instrText>
        </w:r>
        <w:r w:rsidR="00C248D3" w:rsidRPr="00544CEB">
          <w:rPr>
            <w:webHidden/>
          </w:rPr>
        </w:r>
        <w:r w:rsidR="00C248D3" w:rsidRPr="00544CEB">
          <w:rPr>
            <w:webHidden/>
          </w:rPr>
          <w:fldChar w:fldCharType="separate"/>
        </w:r>
        <w:r w:rsidR="00402506">
          <w:rPr>
            <w:webHidden/>
          </w:rPr>
          <w:t>64</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29" w:history="1">
        <w:r w:rsidR="00C248D3" w:rsidRPr="00544CEB">
          <w:rPr>
            <w:rStyle w:val="Hipervnculo"/>
            <w:rFonts w:cs="Arial"/>
          </w:rPr>
          <w:t xml:space="preserve">ANEXO 13 </w:t>
        </w:r>
        <w:r w:rsidR="00C248D3" w:rsidRPr="00544CEB">
          <w:rPr>
            <w:rStyle w:val="Hipervnculo"/>
            <w:rFonts w:cs="Arial"/>
            <w:lang w:val="es-ES"/>
          </w:rPr>
          <w:t>INFORMACION RESERVADA Y CONFIDENCIAL</w:t>
        </w:r>
        <w:r w:rsidR="00C248D3" w:rsidRPr="00544CEB">
          <w:rPr>
            <w:webHidden/>
          </w:rPr>
          <w:tab/>
        </w:r>
        <w:r w:rsidR="00C248D3" w:rsidRPr="00544CEB">
          <w:rPr>
            <w:webHidden/>
          </w:rPr>
          <w:fldChar w:fldCharType="begin"/>
        </w:r>
        <w:r w:rsidR="00C248D3" w:rsidRPr="00544CEB">
          <w:rPr>
            <w:webHidden/>
          </w:rPr>
          <w:instrText xml:space="preserve"> PAGEREF _Toc490124729 \h </w:instrText>
        </w:r>
        <w:r w:rsidR="00C248D3" w:rsidRPr="00544CEB">
          <w:rPr>
            <w:webHidden/>
          </w:rPr>
        </w:r>
        <w:r w:rsidR="00C248D3" w:rsidRPr="00544CEB">
          <w:rPr>
            <w:webHidden/>
          </w:rPr>
          <w:fldChar w:fldCharType="separate"/>
        </w:r>
        <w:r w:rsidR="00402506">
          <w:rPr>
            <w:webHidden/>
          </w:rPr>
          <w:t>66</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30" w:history="1">
        <w:r w:rsidR="00C248D3" w:rsidRPr="00544CEB">
          <w:rPr>
            <w:rStyle w:val="Hipervnculo"/>
            <w:rFonts w:cs="Arial"/>
          </w:rPr>
          <w:t>ANEXO 14 NOTA OCDE</w:t>
        </w:r>
        <w:r w:rsidR="00C248D3" w:rsidRPr="00544CEB">
          <w:rPr>
            <w:webHidden/>
          </w:rPr>
          <w:tab/>
        </w:r>
        <w:r w:rsidR="00C248D3" w:rsidRPr="00544CEB">
          <w:rPr>
            <w:webHidden/>
          </w:rPr>
          <w:fldChar w:fldCharType="begin"/>
        </w:r>
        <w:r w:rsidR="00C248D3" w:rsidRPr="00544CEB">
          <w:rPr>
            <w:webHidden/>
          </w:rPr>
          <w:instrText xml:space="preserve"> PAGEREF _Toc490124730 \h </w:instrText>
        </w:r>
        <w:r w:rsidR="00C248D3" w:rsidRPr="00544CEB">
          <w:rPr>
            <w:webHidden/>
          </w:rPr>
        </w:r>
        <w:r w:rsidR="00C248D3" w:rsidRPr="00544CEB">
          <w:rPr>
            <w:webHidden/>
          </w:rPr>
          <w:fldChar w:fldCharType="separate"/>
        </w:r>
        <w:r w:rsidR="00402506">
          <w:rPr>
            <w:webHidden/>
          </w:rPr>
          <w:t>67</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31" w:history="1">
        <w:r w:rsidR="00C248D3" w:rsidRPr="00544CEB">
          <w:rPr>
            <w:rStyle w:val="Hipervnculo"/>
            <w:rFonts w:cs="Arial"/>
          </w:rPr>
          <w:t>ANEXO 15 RELACIÓN DE ENTREGA DE DOCUMENTACIÓN</w:t>
        </w:r>
        <w:r w:rsidR="00C248D3" w:rsidRPr="00544CEB">
          <w:rPr>
            <w:webHidden/>
          </w:rPr>
          <w:tab/>
        </w:r>
        <w:r w:rsidR="00C248D3" w:rsidRPr="00544CEB">
          <w:rPr>
            <w:webHidden/>
          </w:rPr>
          <w:fldChar w:fldCharType="begin"/>
        </w:r>
        <w:r w:rsidR="00C248D3" w:rsidRPr="00544CEB">
          <w:rPr>
            <w:webHidden/>
          </w:rPr>
          <w:instrText xml:space="preserve"> PAGEREF _Toc490124731 \h </w:instrText>
        </w:r>
        <w:r w:rsidR="00C248D3" w:rsidRPr="00544CEB">
          <w:rPr>
            <w:webHidden/>
          </w:rPr>
        </w:r>
        <w:r w:rsidR="00C248D3" w:rsidRPr="00544CEB">
          <w:rPr>
            <w:webHidden/>
          </w:rPr>
          <w:fldChar w:fldCharType="separate"/>
        </w:r>
        <w:r w:rsidR="00402506">
          <w:rPr>
            <w:webHidden/>
          </w:rPr>
          <w:t>70</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32" w:history="1">
        <w:r w:rsidR="00C248D3" w:rsidRPr="00544CEB">
          <w:rPr>
            <w:rStyle w:val="Hipervnculo"/>
            <w:rFonts w:cs="Arial"/>
          </w:rPr>
          <w:t>ANEXO 16 ESCRITO DE CUMPLIMIENTO DE NORMAS.</w:t>
        </w:r>
        <w:r w:rsidR="00C248D3" w:rsidRPr="00544CEB">
          <w:rPr>
            <w:webHidden/>
          </w:rPr>
          <w:tab/>
        </w:r>
        <w:r w:rsidR="00C248D3" w:rsidRPr="00544CEB">
          <w:rPr>
            <w:webHidden/>
          </w:rPr>
          <w:fldChar w:fldCharType="begin"/>
        </w:r>
        <w:r w:rsidR="00C248D3" w:rsidRPr="00544CEB">
          <w:rPr>
            <w:webHidden/>
          </w:rPr>
          <w:instrText xml:space="preserve"> PAGEREF _Toc490124732 \h </w:instrText>
        </w:r>
        <w:r w:rsidR="00C248D3" w:rsidRPr="00544CEB">
          <w:rPr>
            <w:webHidden/>
          </w:rPr>
        </w:r>
        <w:r w:rsidR="00C248D3" w:rsidRPr="00544CEB">
          <w:rPr>
            <w:webHidden/>
          </w:rPr>
          <w:fldChar w:fldCharType="separate"/>
        </w:r>
        <w:r w:rsidR="00402506">
          <w:rPr>
            <w:webHidden/>
          </w:rPr>
          <w:t>72</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33" w:history="1">
        <w:r w:rsidR="00C248D3" w:rsidRPr="00544CEB">
          <w:rPr>
            <w:rStyle w:val="Hipervnculo"/>
            <w:rFonts w:cs="Arial"/>
          </w:rPr>
          <w:t>ANEXO 17 FORMATO DE CARTA RESPALDO</w:t>
        </w:r>
        <w:r w:rsidR="00C248D3" w:rsidRPr="00544CEB">
          <w:rPr>
            <w:webHidden/>
          </w:rPr>
          <w:tab/>
        </w:r>
        <w:r w:rsidR="00C248D3" w:rsidRPr="00544CEB">
          <w:rPr>
            <w:webHidden/>
          </w:rPr>
          <w:fldChar w:fldCharType="begin"/>
        </w:r>
        <w:r w:rsidR="00C248D3" w:rsidRPr="00544CEB">
          <w:rPr>
            <w:webHidden/>
          </w:rPr>
          <w:instrText xml:space="preserve"> PAGEREF _Toc490124733 \h </w:instrText>
        </w:r>
        <w:r w:rsidR="00C248D3" w:rsidRPr="00544CEB">
          <w:rPr>
            <w:webHidden/>
          </w:rPr>
        </w:r>
        <w:r w:rsidR="00C248D3" w:rsidRPr="00544CEB">
          <w:rPr>
            <w:webHidden/>
          </w:rPr>
          <w:fldChar w:fldCharType="separate"/>
        </w:r>
        <w:r w:rsidR="00402506">
          <w:rPr>
            <w:webHidden/>
          </w:rPr>
          <w:t>73</w:t>
        </w:r>
        <w:r w:rsidR="00C248D3" w:rsidRPr="00544CEB">
          <w:rPr>
            <w:webHidden/>
          </w:rPr>
          <w:fldChar w:fldCharType="end"/>
        </w:r>
      </w:hyperlink>
    </w:p>
    <w:p w:rsidR="00C248D3" w:rsidRPr="00544CEB" w:rsidRDefault="00456F70">
      <w:pPr>
        <w:pStyle w:val="TDC1"/>
        <w:tabs>
          <w:tab w:val="right" w:leader="dot" w:pos="8828"/>
        </w:tabs>
        <w:rPr>
          <w:rFonts w:eastAsiaTheme="minorEastAsia"/>
          <w:b w:val="0"/>
          <w:bCs w:val="0"/>
          <w:caps w:val="0"/>
          <w:sz w:val="22"/>
          <w:szCs w:val="22"/>
          <w:lang w:eastAsia="es-MX"/>
        </w:rPr>
      </w:pPr>
      <w:hyperlink w:anchor="_Toc490124734" w:history="1">
        <w:r w:rsidR="00C248D3" w:rsidRPr="00544CEB">
          <w:rPr>
            <w:rStyle w:val="Hipervnculo"/>
            <w:rFonts w:cs="Arial"/>
          </w:rPr>
          <w:t>ANEXO 18 ESCRITO DE INTEGRIDAD COMISIÓN FEDERAL DE COMPETENCIA ECONÓMICA</w:t>
        </w:r>
        <w:r w:rsidR="00C248D3" w:rsidRPr="00544CEB">
          <w:rPr>
            <w:webHidden/>
          </w:rPr>
          <w:tab/>
        </w:r>
        <w:r w:rsidR="00C248D3" w:rsidRPr="00544CEB">
          <w:rPr>
            <w:webHidden/>
          </w:rPr>
          <w:fldChar w:fldCharType="begin"/>
        </w:r>
        <w:r w:rsidR="00C248D3" w:rsidRPr="00544CEB">
          <w:rPr>
            <w:webHidden/>
          </w:rPr>
          <w:instrText xml:space="preserve"> PAGEREF _Toc490124734 \h </w:instrText>
        </w:r>
        <w:r w:rsidR="00C248D3" w:rsidRPr="00544CEB">
          <w:rPr>
            <w:webHidden/>
          </w:rPr>
        </w:r>
        <w:r w:rsidR="00C248D3" w:rsidRPr="00544CEB">
          <w:rPr>
            <w:webHidden/>
          </w:rPr>
          <w:fldChar w:fldCharType="separate"/>
        </w:r>
        <w:r w:rsidR="00402506">
          <w:rPr>
            <w:webHidden/>
          </w:rPr>
          <w:t>74</w:t>
        </w:r>
        <w:r w:rsidR="00C248D3" w:rsidRPr="00544CEB">
          <w:rPr>
            <w:webHidden/>
          </w:rPr>
          <w:fldChar w:fldCharType="end"/>
        </w:r>
      </w:hyperlink>
    </w:p>
    <w:p w:rsidR="000537BA" w:rsidRPr="00544CEB" w:rsidRDefault="005579D4" w:rsidP="00790941">
      <w:pPr>
        <w:pStyle w:val="TDC2"/>
        <w:tabs>
          <w:tab w:val="right" w:leader="dot" w:pos="9487"/>
        </w:tabs>
        <w:ind w:right="49"/>
      </w:pPr>
      <w:r w:rsidRPr="00544CEB">
        <w:rPr>
          <w:rFonts w:ascii="Arial Narrow" w:hAnsi="Arial Narrow" w:cs="Arial"/>
          <w:bCs/>
          <w:caps/>
          <w:sz w:val="18"/>
          <w:szCs w:val="18"/>
        </w:rPr>
        <w:fldChar w:fldCharType="end"/>
      </w:r>
    </w:p>
    <w:p w:rsidR="000537BA" w:rsidRPr="00544CEB" w:rsidRDefault="000537BA" w:rsidP="00790941">
      <w:pPr>
        <w:ind w:right="49"/>
        <w:rPr>
          <w:sz w:val="20"/>
          <w:szCs w:val="20"/>
        </w:rPr>
        <w:sectPr w:rsidR="000537BA" w:rsidRPr="00544CEB" w:rsidSect="00FD05EE">
          <w:headerReference w:type="default" r:id="rId9"/>
          <w:footerReference w:type="default" r:id="rId10"/>
          <w:type w:val="nextColumn"/>
          <w:pgSz w:w="12240" w:h="15840" w:code="1"/>
          <w:pgMar w:top="1418" w:right="1701" w:bottom="1418" w:left="1701" w:header="851" w:footer="851" w:gutter="0"/>
          <w:cols w:space="708"/>
          <w:docGrid w:linePitch="360"/>
        </w:sectPr>
      </w:pPr>
    </w:p>
    <w:p w:rsidR="00797EC8" w:rsidRPr="00544CEB" w:rsidRDefault="00797EC8" w:rsidP="00790941">
      <w:pPr>
        <w:pStyle w:val="Ttulo1"/>
        <w:spacing w:before="0" w:after="0"/>
        <w:ind w:left="432" w:right="49" w:hanging="432"/>
        <w:jc w:val="center"/>
        <w:rPr>
          <w:rFonts w:cs="Arial"/>
          <w:sz w:val="20"/>
          <w:szCs w:val="20"/>
          <w:lang w:val="es-ES_tradnl"/>
        </w:rPr>
      </w:pPr>
      <w:bookmarkStart w:id="1" w:name="_Toc490124656"/>
      <w:r w:rsidRPr="00544CEB">
        <w:rPr>
          <w:rFonts w:cs="Arial"/>
          <w:sz w:val="20"/>
          <w:szCs w:val="20"/>
          <w:lang w:val="es-ES_tradnl"/>
        </w:rPr>
        <w:lastRenderedPageBreak/>
        <w:t>GLOSARIO DE TÉRMINOS.</w:t>
      </w:r>
      <w:bookmarkEnd w:id="1"/>
    </w:p>
    <w:p w:rsidR="00D648A8" w:rsidRPr="00544CEB" w:rsidRDefault="00D648A8" w:rsidP="00790941">
      <w:pPr>
        <w:suppressAutoHyphens/>
        <w:ind w:right="49"/>
        <w:jc w:val="center"/>
        <w:rPr>
          <w:rFonts w:ascii="Arial" w:eastAsia="Times New Roman" w:hAnsi="Arial" w:cs="Arial"/>
          <w:b/>
          <w:bCs/>
          <w:noProof w:val="0"/>
          <w:sz w:val="20"/>
          <w:szCs w:val="20"/>
          <w:lang w:val="es-ES" w:eastAsia="ar-SA"/>
        </w:rPr>
      </w:pPr>
    </w:p>
    <w:p w:rsidR="00797EC8" w:rsidRPr="00544CEB" w:rsidRDefault="00797EC8" w:rsidP="00790941">
      <w:pPr>
        <w:suppressAutoHyphens/>
        <w:ind w:right="49"/>
        <w:rPr>
          <w:rFonts w:ascii="Arial" w:eastAsia="Times New Roman" w:hAnsi="Arial" w:cs="Arial"/>
          <w:b/>
          <w:noProof w:val="0"/>
          <w:sz w:val="20"/>
          <w:szCs w:val="20"/>
          <w:lang w:val="es-ES" w:eastAsia="ar-SA"/>
        </w:rPr>
      </w:pPr>
      <w:r w:rsidRPr="00544CEB">
        <w:rPr>
          <w:rFonts w:ascii="Arial" w:eastAsia="Times New Roman" w:hAnsi="Arial" w:cs="Arial"/>
          <w:b/>
          <w:noProof w:val="0"/>
          <w:sz w:val="20"/>
          <w:szCs w:val="20"/>
          <w:lang w:val="es-ES" w:eastAsia="ar-SA"/>
        </w:rPr>
        <w:t>Para efectos de ésta Convocatoria, se entenderá por:</w:t>
      </w:r>
    </w:p>
    <w:p w:rsidR="00797EC8" w:rsidRPr="00544CEB" w:rsidRDefault="00797EC8" w:rsidP="00790941">
      <w:pPr>
        <w:suppressAutoHyphens/>
        <w:ind w:right="49"/>
        <w:rPr>
          <w:rFonts w:ascii="Arial" w:eastAsia="Times New Roman" w:hAnsi="Arial" w:cs="Arial"/>
          <w:b/>
          <w:noProof w:val="0"/>
          <w:sz w:val="20"/>
          <w:szCs w:val="20"/>
          <w:lang w:val="es-ES" w:eastAsia="ar-SA"/>
        </w:rPr>
      </w:pPr>
    </w:p>
    <w:p w:rsidR="00797EC8"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Administrador del Contrato:</w:t>
      </w:r>
      <w:r w:rsidRPr="00544CEB">
        <w:rPr>
          <w:rFonts w:ascii="Arial" w:hAnsi="Arial" w:cs="Arial"/>
          <w:noProof w:val="0"/>
          <w:sz w:val="18"/>
          <w:szCs w:val="18"/>
          <w:lang w:eastAsia="ar-SA"/>
        </w:rPr>
        <w:t xml:space="preserve"> Servidor(es) público(s) en quien recae la responsabilidad de dar seguimiento al cumplimiento de las obligaciones establecidas en el contrato.</w:t>
      </w:r>
    </w:p>
    <w:p w:rsidR="00A1242B" w:rsidRPr="00544CEB" w:rsidRDefault="00A1242B" w:rsidP="00A07173">
      <w:p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eastAsia="Times New Roman" w:hAnsi="Arial" w:cs="Arial"/>
          <w:noProof w:val="0"/>
          <w:sz w:val="18"/>
          <w:szCs w:val="18"/>
          <w:lang w:val="es-ES" w:eastAsia="ar-SA"/>
        </w:rPr>
      </w:pPr>
    </w:p>
    <w:p w:rsidR="000C6F09"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iCs/>
          <w:noProof w:val="0"/>
          <w:sz w:val="18"/>
          <w:szCs w:val="18"/>
          <w:lang w:eastAsia="ar-SA"/>
        </w:rPr>
        <w:t xml:space="preserve">Área contratante: </w:t>
      </w:r>
      <w:r w:rsidR="000C6F09" w:rsidRPr="00544CEB">
        <w:rPr>
          <w:rFonts w:ascii="Arial" w:hAnsi="Arial" w:cs="Arial"/>
          <w:iCs/>
          <w:noProof w:val="0"/>
          <w:sz w:val="18"/>
          <w:szCs w:val="18"/>
          <w:lang w:eastAsia="ar-SA"/>
        </w:rPr>
        <w:t>La Coordinación Técnica de Bienes y Servicios, por conducto de la División de Bienes Terapéuticos.</w:t>
      </w:r>
    </w:p>
    <w:p w:rsidR="000C6F09" w:rsidRPr="00544CEB" w:rsidRDefault="000C6F09" w:rsidP="00A07173">
      <w:pPr>
        <w:pStyle w:val="Prrafodelista"/>
        <w:tabs>
          <w:tab w:val="left" w:pos="709"/>
        </w:tabs>
        <w:ind w:left="348" w:right="49"/>
        <w:rPr>
          <w:rFonts w:ascii="Arial" w:hAnsi="Arial" w:cs="Arial"/>
          <w:b/>
          <w:iCs/>
          <w:noProof w:val="0"/>
          <w:sz w:val="18"/>
          <w:szCs w:val="18"/>
          <w:lang w:eastAsia="ar-SA"/>
        </w:rPr>
      </w:pPr>
    </w:p>
    <w:p w:rsidR="00797EC8" w:rsidRPr="00544CEB" w:rsidRDefault="000C6F09"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iCs/>
          <w:noProof w:val="0"/>
          <w:sz w:val="18"/>
          <w:szCs w:val="18"/>
          <w:lang w:eastAsia="ar-SA"/>
        </w:rPr>
        <w:t xml:space="preserve">Entidad Convocante Responsable: </w:t>
      </w:r>
      <w:r w:rsidRPr="00544CEB">
        <w:rPr>
          <w:rFonts w:ascii="Arial" w:hAnsi="Arial" w:cs="Arial"/>
          <w:iCs/>
          <w:noProof w:val="0"/>
          <w:sz w:val="18"/>
          <w:szCs w:val="18"/>
          <w:lang w:eastAsia="ar-SA"/>
        </w:rPr>
        <w:t>Para la presente Convocatoria el IMSS será el que lleve a cabo los procedimientos de contratación consolidados.</w:t>
      </w:r>
    </w:p>
    <w:p w:rsidR="000C6F09" w:rsidRPr="00544CEB" w:rsidRDefault="000C6F09"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iCs/>
          <w:noProof w:val="0"/>
          <w:sz w:val="18"/>
          <w:szCs w:val="18"/>
          <w:lang w:eastAsia="ar-SA"/>
        </w:rPr>
        <w:t xml:space="preserve">Área requirente: </w:t>
      </w:r>
      <w:r w:rsidRPr="00544CEB">
        <w:rPr>
          <w:rFonts w:ascii="Arial" w:hAnsi="Arial" w:cs="Arial"/>
          <w:iCs/>
          <w:noProof w:val="0"/>
          <w:sz w:val="18"/>
          <w:szCs w:val="18"/>
          <w:lang w:eastAsia="ar-SA"/>
        </w:rPr>
        <w:t>la que en la dependencia o entidad, solicite o requiera formalmente la adquisición o arrendamiento de bienes o la prestación de servicios, o bien aquella que los utilizará;</w:t>
      </w:r>
    </w:p>
    <w:p w:rsidR="00797EC8" w:rsidRPr="00544CEB"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iCs/>
          <w:noProof w:val="0"/>
          <w:sz w:val="18"/>
          <w:szCs w:val="18"/>
          <w:lang w:eastAsia="ar-SA"/>
        </w:rPr>
        <w:t xml:space="preserve">Área técnica: </w:t>
      </w:r>
      <w:r w:rsidRPr="00544CEB">
        <w:rPr>
          <w:rFonts w:ascii="Arial" w:hAnsi="Arial" w:cs="Arial"/>
          <w:iCs/>
          <w:noProof w:val="0"/>
          <w:sz w:val="18"/>
          <w:szCs w:val="18"/>
          <w:lang w:eastAsia="ar-SA"/>
        </w:rPr>
        <w:t>la responsable de elaborar las especificaciones técnicas que se deberán incluir en el procedimiento de contratación, de responder en la Junta de Aclaraciones las preguntas que sobre estos aspectos técnicos realicen los licitantes; así como de coadyuvar en la evaluación de las proposiciones.</w:t>
      </w:r>
    </w:p>
    <w:p w:rsidR="00797EC8" w:rsidRPr="00544CEB"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noProof w:val="0"/>
          <w:sz w:val="18"/>
          <w:szCs w:val="18"/>
          <w:lang w:eastAsia="ar-SA"/>
        </w:rPr>
        <w:t xml:space="preserve">Bienes de Consumo: </w:t>
      </w:r>
      <w:r w:rsidRPr="00544CEB">
        <w:rPr>
          <w:rFonts w:ascii="Arial" w:hAnsi="Arial" w:cs="Arial"/>
          <w:noProof w:val="0"/>
          <w:sz w:val="18"/>
          <w:szCs w:val="18"/>
          <w:lang w:eastAsia="ar-SA"/>
        </w:rPr>
        <w:t>Los que se desgastan o extinguen en su uso primario y por lo tanto no son susceptibles de ser utilizados nuevamente, los cuales para éste procedimiento de contratación se clasifican como Bienes de Uso Terapéutico.</w:t>
      </w:r>
    </w:p>
    <w:p w:rsidR="00797EC8" w:rsidRPr="00544CEB"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1800"/>
          <w:tab w:val="left" w:pos="2253"/>
          <w:tab w:val="left" w:pos="10398"/>
          <w:tab w:val="left" w:pos="11064"/>
          <w:tab w:val="left" w:pos="11784"/>
          <w:tab w:val="left" w:pos="12504"/>
          <w:tab w:val="left" w:pos="13224"/>
          <w:tab w:val="left" w:pos="13944"/>
          <w:tab w:val="left" w:pos="14664"/>
          <w:tab w:val="left" w:pos="15384"/>
        </w:tabs>
        <w:overflowPunct w:val="0"/>
        <w:autoSpaceDE w:val="0"/>
        <w:ind w:left="360" w:right="49"/>
        <w:jc w:val="both"/>
        <w:textAlignment w:val="baseline"/>
        <w:rPr>
          <w:rFonts w:ascii="Arial" w:hAnsi="Arial" w:cs="Arial"/>
          <w:noProof w:val="0"/>
          <w:sz w:val="18"/>
          <w:szCs w:val="18"/>
        </w:rPr>
      </w:pPr>
      <w:r w:rsidRPr="00544CEB">
        <w:rPr>
          <w:rFonts w:ascii="Arial" w:hAnsi="Arial" w:cs="Arial"/>
          <w:b/>
          <w:noProof w:val="0"/>
          <w:sz w:val="18"/>
          <w:szCs w:val="18"/>
        </w:rPr>
        <w:t>CABCS:</w:t>
      </w:r>
      <w:r w:rsidRPr="00544CEB">
        <w:rPr>
          <w:rFonts w:ascii="Arial" w:hAnsi="Arial" w:cs="Arial"/>
          <w:noProof w:val="0"/>
          <w:sz w:val="18"/>
          <w:szCs w:val="18"/>
        </w:rPr>
        <w:t xml:space="preserve"> Coordinación de Adquisición de Bienes y Contratación de Servicios.</w:t>
      </w:r>
    </w:p>
    <w:p w:rsidR="00797EC8" w:rsidRPr="00544CEB"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noProof w:val="0"/>
          <w:sz w:val="18"/>
          <w:szCs w:val="18"/>
          <w:lang w:eastAsia="ar-SA"/>
        </w:rPr>
        <w:t xml:space="preserve">Canje: </w:t>
      </w:r>
      <w:r w:rsidRPr="00544CEB">
        <w:rPr>
          <w:rFonts w:ascii="Arial" w:hAnsi="Arial" w:cs="Arial"/>
          <w:noProof w:val="0"/>
          <w:sz w:val="18"/>
          <w:szCs w:val="18"/>
          <w:lang w:eastAsia="ar-SA"/>
        </w:rPr>
        <w:t>Es la obligación que</w:t>
      </w:r>
      <w:r w:rsidR="000C6F09" w:rsidRPr="00544CEB">
        <w:rPr>
          <w:rFonts w:ascii="Arial" w:hAnsi="Arial" w:cs="Arial"/>
          <w:noProof w:val="0"/>
          <w:sz w:val="18"/>
          <w:szCs w:val="18"/>
          <w:lang w:eastAsia="ar-SA"/>
        </w:rPr>
        <w:t xml:space="preserve"> contraen los proveedores con lo</w:t>
      </w:r>
      <w:r w:rsidRPr="00544CEB">
        <w:rPr>
          <w:rFonts w:ascii="Arial" w:hAnsi="Arial" w:cs="Arial"/>
          <w:noProof w:val="0"/>
          <w:sz w:val="18"/>
          <w:szCs w:val="18"/>
          <w:lang w:eastAsia="ar-SA"/>
        </w:rPr>
        <w:t>s ENTES PARTICIPANTES, para cambiar bienes por nuevos del mismo tipo, cuando se presenten en mal estado, con defectos, especificaciones distintas a las establecidas en el contrato o calidad inferior a la propuesta, vicios ocultos o bien, cuando el área usuaria manifieste alguna queja en el sentido de que el uso del bien puede afectar la calidad del servicio, que no pueden ser utilizados.</w:t>
      </w:r>
    </w:p>
    <w:p w:rsidR="00797EC8" w:rsidRPr="00544CEB"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544CEB">
        <w:rPr>
          <w:rFonts w:ascii="Arial" w:hAnsi="Arial" w:cs="Arial"/>
          <w:b/>
          <w:iCs/>
          <w:noProof w:val="0"/>
          <w:sz w:val="18"/>
          <w:szCs w:val="18"/>
          <w:lang w:eastAsia="ar-SA"/>
        </w:rPr>
        <w:t>CCA:</w:t>
      </w:r>
      <w:r w:rsidRPr="00544CEB">
        <w:rPr>
          <w:rFonts w:ascii="Arial" w:hAnsi="Arial" w:cs="Arial"/>
          <w:iCs/>
          <w:noProof w:val="0"/>
          <w:sz w:val="18"/>
          <w:szCs w:val="18"/>
          <w:lang w:eastAsia="ar-SA"/>
        </w:rPr>
        <w:t xml:space="preserve"> Coordinación de Control de Abasto.</w:t>
      </w:r>
    </w:p>
    <w:p w:rsidR="00797EC8" w:rsidRPr="00544CEB"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544CEB" w:rsidRDefault="00797EC8" w:rsidP="007F42E6">
      <w:pPr>
        <w:pStyle w:val="Prrafodelista"/>
        <w:numPr>
          <w:ilvl w:val="0"/>
          <w:numId w:val="36"/>
        </w:numPr>
        <w:tabs>
          <w:tab w:val="left" w:pos="709"/>
          <w:tab w:val="left" w:pos="2253"/>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rPr>
        <w:t xml:space="preserve">CLAVE: </w:t>
      </w:r>
      <w:r w:rsidRPr="00544CEB">
        <w:rPr>
          <w:rFonts w:ascii="Arial" w:hAnsi="Arial" w:cs="Arial"/>
          <w:noProof w:val="0"/>
          <w:sz w:val="18"/>
          <w:szCs w:val="18"/>
        </w:rPr>
        <w:t>Código numérico para identificar cada insumo para la salud, integrada por el número del grupo, genérico, especifico, diferenciador y variante (14 dígitos) contenidos en el Cuadro Básico Institucional de Insumos para la Salud y/o Catálogo General de Artículos del IMSS y está identificado por 14 (catorce) dígitos.</w:t>
      </w:r>
    </w:p>
    <w:p w:rsidR="00797EC8" w:rsidRPr="00544CEB" w:rsidRDefault="00797EC8" w:rsidP="00A07173">
      <w:pPr>
        <w:tabs>
          <w:tab w:val="left" w:pos="709"/>
        </w:tabs>
        <w:suppressAutoHyphens/>
        <w:ind w:left="348" w:right="49"/>
        <w:rPr>
          <w:rFonts w:ascii="Arial" w:eastAsia="Times New Roman" w:hAnsi="Arial" w:cs="Arial"/>
          <w:b/>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rPr>
        <w:t xml:space="preserve">COCTI: </w:t>
      </w:r>
      <w:r w:rsidRPr="00544CEB">
        <w:rPr>
          <w:rFonts w:ascii="Arial" w:hAnsi="Arial" w:cs="Arial"/>
          <w:noProof w:val="0"/>
          <w:sz w:val="18"/>
          <w:szCs w:val="18"/>
        </w:rPr>
        <w:t>Coordinación de Control Técnico de Insumos. Área del IMSS responsable de verificar la calidad de los productos de esta Convocatoria a la Licitación, de acuerdo a la normatividad establecida.</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COFEPRIS</w:t>
      </w:r>
      <w:r w:rsidRPr="00544CEB">
        <w:rPr>
          <w:rFonts w:ascii="Arial" w:hAnsi="Arial" w:cs="Arial"/>
          <w:noProof w:val="0"/>
          <w:sz w:val="18"/>
          <w:szCs w:val="18"/>
          <w:lang w:eastAsia="ar-SA"/>
        </w:rPr>
        <w:t>: Comisión Federal para la Protección contra Riesgos Sanitarios.</w:t>
      </w:r>
    </w:p>
    <w:p w:rsidR="0054580B" w:rsidRPr="00544CEB" w:rsidRDefault="0054580B" w:rsidP="00A07173">
      <w:pPr>
        <w:pStyle w:val="Prrafodelista"/>
        <w:tabs>
          <w:tab w:val="left" w:pos="709"/>
        </w:tabs>
        <w:ind w:left="348" w:right="49"/>
        <w:rPr>
          <w:rFonts w:ascii="Arial" w:hAnsi="Arial" w:cs="Arial"/>
          <w:noProof w:val="0"/>
          <w:sz w:val="18"/>
          <w:szCs w:val="18"/>
          <w:lang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proofErr w:type="spellStart"/>
      <w:r w:rsidRPr="00544CEB">
        <w:rPr>
          <w:rFonts w:ascii="Arial" w:hAnsi="Arial" w:cs="Arial"/>
          <w:b/>
          <w:noProof w:val="0"/>
          <w:sz w:val="18"/>
          <w:szCs w:val="18"/>
        </w:rPr>
        <w:t>CompraNet</w:t>
      </w:r>
      <w:proofErr w:type="spellEnd"/>
      <w:r w:rsidRPr="00544CEB">
        <w:rPr>
          <w:rFonts w:ascii="Arial" w:hAnsi="Arial" w:cs="Arial"/>
          <w:noProof w:val="0"/>
          <w:sz w:val="18"/>
          <w:szCs w:val="18"/>
        </w:rPr>
        <w:t>: El Sistema Electrónico de información pública gubernamental sobre adquisiciones, arrendamientos, servicios, obras públicas y servicios relacionados con las mismas con dirección electrónica en Internet:</w:t>
      </w:r>
      <w:r w:rsidRPr="00544CEB">
        <w:rPr>
          <w:noProof w:val="0"/>
          <w:sz w:val="18"/>
          <w:szCs w:val="18"/>
        </w:rPr>
        <w:t xml:space="preserve"> </w:t>
      </w:r>
      <w:r w:rsidRPr="00544CEB">
        <w:rPr>
          <w:rFonts w:ascii="Arial" w:hAnsi="Arial"/>
          <w:noProof w:val="0"/>
          <w:sz w:val="18"/>
          <w:szCs w:val="18"/>
          <w:u w:val="single"/>
        </w:rPr>
        <w:t>http//compranet.funcionpublica.gob.mx</w:t>
      </w:r>
      <w:r w:rsidRPr="00544CEB">
        <w:rPr>
          <w:rFonts w:ascii="Arial" w:hAnsi="Arial" w:cs="Arial"/>
          <w:noProof w:val="0"/>
          <w:sz w:val="18"/>
          <w:szCs w:val="18"/>
        </w:rPr>
        <w:t>.</w:t>
      </w:r>
    </w:p>
    <w:p w:rsidR="00797EC8" w:rsidRPr="00544CEB" w:rsidRDefault="00797EC8" w:rsidP="00A07173">
      <w:pPr>
        <w:tabs>
          <w:tab w:val="left" w:pos="709"/>
        </w:tabs>
        <w:suppressAutoHyphens/>
        <w:ind w:left="348" w:right="49"/>
        <w:rPr>
          <w:rFonts w:ascii="Arial" w:eastAsia="Times New Roman" w:hAnsi="Arial" w:cs="Arial"/>
          <w:b/>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 xml:space="preserve">Contrato: </w:t>
      </w:r>
      <w:r w:rsidRPr="00544CEB">
        <w:rPr>
          <w:rFonts w:ascii="Arial" w:hAnsi="Arial" w:cs="Arial"/>
          <w:noProof w:val="0"/>
          <w:sz w:val="18"/>
          <w:szCs w:val="18"/>
          <w:lang w:eastAsia="ar-SA"/>
        </w:rPr>
        <w:t>Documento a través del cual se formalizan los derechos y obligaciones derivados del Fallo del procedimiento de contratación de la adquisición o la prestación de los servicios.</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Cuadro Básico y Catálogo de Insumos del Sector Salud:</w:t>
      </w:r>
      <w:r w:rsidRPr="00544CEB">
        <w:rPr>
          <w:rFonts w:ascii="Arial" w:hAnsi="Arial" w:cs="Arial"/>
          <w:noProof w:val="0"/>
          <w:color w:val="000000"/>
          <w:sz w:val="18"/>
          <w:szCs w:val="18"/>
          <w:lang w:eastAsia="ar-SA"/>
        </w:rPr>
        <w:t xml:space="preserve"> </w:t>
      </w:r>
      <w:r w:rsidRPr="00544CEB">
        <w:rPr>
          <w:rFonts w:ascii="Arial" w:hAnsi="Arial" w:cs="Arial"/>
          <w:noProof w:val="0"/>
          <w:sz w:val="18"/>
          <w:szCs w:val="18"/>
          <w:lang w:eastAsia="ar-SA"/>
        </w:rPr>
        <w:t>Documento normativo que regula los insumos que se utilizan en las instituciones del Sistema Nacional de Salud.</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lastRenderedPageBreak/>
        <w:t>Cuadro Básico Institucional</w:t>
      </w:r>
      <w:r w:rsidRPr="00544CEB">
        <w:rPr>
          <w:rFonts w:ascii="Arial" w:hAnsi="Arial" w:cs="Arial"/>
          <w:noProof w:val="0"/>
          <w:sz w:val="18"/>
          <w:szCs w:val="18"/>
          <w:lang w:eastAsia="ar-SA"/>
        </w:rPr>
        <w:t xml:space="preserve"> </w:t>
      </w:r>
      <w:r w:rsidRPr="00544CEB">
        <w:rPr>
          <w:rFonts w:ascii="Arial" w:hAnsi="Arial" w:cs="Arial"/>
          <w:b/>
          <w:bCs/>
          <w:noProof w:val="0"/>
          <w:sz w:val="18"/>
          <w:szCs w:val="18"/>
        </w:rPr>
        <w:t xml:space="preserve">(CBI): </w:t>
      </w:r>
      <w:r w:rsidRPr="00544CEB">
        <w:rPr>
          <w:rFonts w:ascii="Arial" w:hAnsi="Arial" w:cs="Arial"/>
          <w:noProof w:val="0"/>
          <w:sz w:val="18"/>
          <w:szCs w:val="18"/>
        </w:rPr>
        <w:t>Cuadro Básico Institucional de Insumos para la Salud y/o Catálogo General de Artículos del IMSS; Documento que relaciona los bienes por grupo de Insumos de suministro determinado como fundamentales e indispensables para la operación del IMSS</w:t>
      </w:r>
      <w:r w:rsidRPr="00544CEB">
        <w:rPr>
          <w:rFonts w:ascii="Arial" w:hAnsi="Arial" w:cs="Arial"/>
          <w:noProof w:val="0"/>
          <w:sz w:val="18"/>
          <w:szCs w:val="18"/>
          <w:lang w:eastAsia="ar-SA"/>
        </w:rPr>
        <w:t>.</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DOF:</w:t>
      </w:r>
      <w:r w:rsidRPr="00544CEB">
        <w:rPr>
          <w:rFonts w:ascii="Arial" w:hAnsi="Arial" w:cs="Arial"/>
          <w:noProof w:val="0"/>
          <w:sz w:val="18"/>
          <w:szCs w:val="18"/>
          <w:lang w:eastAsia="ar-SA"/>
        </w:rPr>
        <w:t xml:space="preserve"> Diario Oficial de la Federación.</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Escrito Libre:</w:t>
      </w:r>
      <w:r w:rsidRPr="00544CEB">
        <w:rPr>
          <w:rFonts w:ascii="Arial" w:hAnsi="Arial" w:cs="Arial"/>
          <w:noProof w:val="0"/>
          <w:sz w:val="18"/>
          <w:szCs w:val="18"/>
          <w:lang w:eastAsia="ar-SA"/>
        </w:rPr>
        <w:t xml:space="preserve"> Documento que deberá cumplir como mínimo con los datos requeridos en la Convocatoria, no importando el orden y/o ubicación del contenido.</w:t>
      </w:r>
    </w:p>
    <w:p w:rsidR="007405E0" w:rsidRPr="00544CEB" w:rsidRDefault="007405E0" w:rsidP="00A07173">
      <w:pPr>
        <w:pStyle w:val="Prrafodelista"/>
        <w:tabs>
          <w:tab w:val="left" w:pos="709"/>
        </w:tabs>
        <w:ind w:left="348" w:right="49"/>
        <w:rPr>
          <w:rFonts w:ascii="Arial" w:hAnsi="Arial" w:cs="Arial"/>
          <w:noProof w:val="0"/>
          <w:sz w:val="18"/>
          <w:szCs w:val="18"/>
          <w:lang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IMSS:</w:t>
      </w:r>
      <w:r w:rsidRPr="00544CEB">
        <w:rPr>
          <w:rFonts w:ascii="Arial" w:hAnsi="Arial" w:cs="Arial"/>
          <w:noProof w:val="0"/>
          <w:sz w:val="18"/>
          <w:szCs w:val="18"/>
          <w:lang w:eastAsia="ar-SA"/>
        </w:rPr>
        <w:t xml:space="preserve"> Instituto Mexicano del Seguro Social.</w:t>
      </w:r>
    </w:p>
    <w:p w:rsidR="007405E0" w:rsidRPr="00544CEB" w:rsidRDefault="007405E0" w:rsidP="00A07173">
      <w:pPr>
        <w:pStyle w:val="Prrafodelista"/>
        <w:tabs>
          <w:tab w:val="left" w:pos="709"/>
        </w:tabs>
        <w:ind w:left="348" w:right="49"/>
        <w:rPr>
          <w:rFonts w:ascii="Arial" w:hAnsi="Arial" w:cs="Arial"/>
          <w:noProof w:val="0"/>
          <w:sz w:val="18"/>
          <w:szCs w:val="18"/>
          <w:lang w:eastAsia="ar-SA"/>
        </w:rPr>
      </w:pPr>
    </w:p>
    <w:p w:rsidR="00D648A8" w:rsidRPr="00544CEB" w:rsidRDefault="00D648A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ISSSTE:</w:t>
      </w:r>
      <w:r w:rsidRPr="00544CEB">
        <w:rPr>
          <w:rFonts w:ascii="Arial" w:hAnsi="Arial" w:cs="Arial"/>
          <w:noProof w:val="0"/>
          <w:sz w:val="18"/>
          <w:szCs w:val="18"/>
          <w:lang w:eastAsia="ar-SA"/>
        </w:rPr>
        <w:t xml:space="preserve"> Instituto de Seguridad y Servicios Sociales de los Trabajadores del Estado.</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IVA:</w:t>
      </w:r>
      <w:r w:rsidRPr="00544CEB">
        <w:rPr>
          <w:rFonts w:ascii="Arial" w:hAnsi="Arial" w:cs="Arial"/>
          <w:noProof w:val="0"/>
          <w:sz w:val="18"/>
          <w:szCs w:val="18"/>
          <w:lang w:eastAsia="ar-SA"/>
        </w:rPr>
        <w:t xml:space="preserve"> Impuesto al Valor Agregado.</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LAASSP:</w:t>
      </w:r>
      <w:r w:rsidRPr="00544CEB">
        <w:rPr>
          <w:rFonts w:ascii="Arial" w:hAnsi="Arial" w:cs="Arial"/>
          <w:noProof w:val="0"/>
          <w:sz w:val="18"/>
          <w:szCs w:val="18"/>
          <w:lang w:eastAsia="ar-SA"/>
        </w:rPr>
        <w:t xml:space="preserve"> Ley de Adquisiciones, Arrendamientos y Servicios del Sector Público.</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Licitante:</w:t>
      </w:r>
      <w:r w:rsidRPr="00544CEB">
        <w:rPr>
          <w:rFonts w:ascii="Arial" w:hAnsi="Arial" w:cs="Arial"/>
          <w:noProof w:val="0"/>
          <w:sz w:val="18"/>
          <w:szCs w:val="18"/>
          <w:lang w:eastAsia="ar-SA"/>
        </w:rPr>
        <w:t xml:space="preserve"> La persona que participe en cualquier procedimiento de licitación pública o Bien de invitación a cuando menos tres personas.</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 xml:space="preserve">Marbete: </w:t>
      </w:r>
      <w:r w:rsidRPr="00544CEB">
        <w:rPr>
          <w:rFonts w:ascii="Arial" w:hAnsi="Arial" w:cs="Arial"/>
          <w:noProof w:val="0"/>
          <w:sz w:val="18"/>
          <w:szCs w:val="18"/>
          <w:lang w:eastAsia="ar-SA"/>
        </w:rPr>
        <w:t>Documento mediante el cual se identifican las características bajo las cuales la COFEPRIS emitió el Registro Sanitario correspondiente para cada insumo médico.</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Medios Remotos de Comunicación Electrónica:</w:t>
      </w:r>
      <w:r w:rsidRPr="00544CEB">
        <w:rPr>
          <w:rFonts w:ascii="Arial" w:hAnsi="Arial" w:cs="Arial"/>
          <w:bCs/>
          <w:noProof w:val="0"/>
          <w:sz w:val="18"/>
          <w:szCs w:val="18"/>
          <w:lang w:eastAsia="ar-SA"/>
        </w:rPr>
        <w:t xml:space="preserve"> Los dispositivos tecnológicos para efectuar transmisión de datos e información a través de computadoras, líneas telefónicas, enlaces dedicados, microondas y similares.</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MIPYMES</w:t>
      </w:r>
      <w:r w:rsidRPr="00544CEB">
        <w:rPr>
          <w:rFonts w:cs="Arial"/>
          <w:b/>
          <w:noProof w:val="0"/>
          <w:sz w:val="18"/>
          <w:szCs w:val="18"/>
          <w:lang w:eastAsia="ar-SA"/>
        </w:rPr>
        <w:t xml:space="preserve">: </w:t>
      </w:r>
      <w:r w:rsidRPr="00544CEB">
        <w:rPr>
          <w:rFonts w:ascii="Arial" w:hAnsi="Arial" w:cs="Arial"/>
          <w:bCs/>
          <w:noProof w:val="0"/>
          <w:sz w:val="18"/>
          <w:szCs w:val="18"/>
          <w:lang w:eastAsia="ar-SA"/>
        </w:rPr>
        <w:t>Las micro, pequeñas y medianas empresas de nacionalidad mexicana a que hace referencia la Ley para el Desarrollo de la Competitividad de la Micro, Pequeña y Mediana Empresa;</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s>
        <w:suppressAutoHyphens/>
        <w:ind w:left="360" w:right="49"/>
        <w:rPr>
          <w:rFonts w:ascii="Arial" w:hAnsi="Arial" w:cs="Arial"/>
          <w:noProof w:val="0"/>
          <w:sz w:val="18"/>
          <w:szCs w:val="18"/>
          <w:lang w:eastAsia="ar-SA"/>
        </w:rPr>
      </w:pPr>
      <w:r w:rsidRPr="00544CEB">
        <w:rPr>
          <w:rFonts w:ascii="Arial" w:hAnsi="Arial" w:cs="Arial"/>
          <w:b/>
          <w:noProof w:val="0"/>
          <w:sz w:val="18"/>
          <w:szCs w:val="18"/>
          <w:lang w:eastAsia="ar-SA"/>
        </w:rPr>
        <w:t>NORMAS</w:t>
      </w:r>
      <w:r w:rsidRPr="00544CEB">
        <w:rPr>
          <w:rFonts w:ascii="Arial" w:hAnsi="Arial" w:cs="Arial"/>
          <w:noProof w:val="0"/>
          <w:sz w:val="18"/>
          <w:szCs w:val="18"/>
          <w:lang w:eastAsia="ar-SA"/>
        </w:rPr>
        <w:t>: Las Normas Oficiales Mexicanas, las Normas Mexicanas, según proceda, y a falta de éstas, con las Normas Internacionales, de conformidad con lo dispuesto por los artículos 53 y 55 de la Ley Federal sobre Metrología y Normalización; en su caso, las normas de referencia o especificaciones a que se refiere el artículo 67 de la Ley citada.</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Orden de Reposición:</w:t>
      </w:r>
      <w:r w:rsidRPr="00544CEB">
        <w:rPr>
          <w:rFonts w:cs="Arial"/>
          <w:iCs/>
          <w:noProof w:val="0"/>
          <w:sz w:val="18"/>
          <w:szCs w:val="18"/>
          <w:lang w:eastAsia="ar-SA"/>
        </w:rPr>
        <w:t xml:space="preserve"> </w:t>
      </w:r>
      <w:r w:rsidRPr="00544CEB">
        <w:rPr>
          <w:rFonts w:ascii="Arial" w:hAnsi="Arial" w:cs="Arial"/>
          <w:noProof w:val="0"/>
          <w:sz w:val="18"/>
          <w:szCs w:val="18"/>
          <w:lang w:eastAsia="ar-SA"/>
        </w:rPr>
        <w:t>Es la acción mediante la cual se solicita a los proveedores la reposición de los bienes de consumo que se requieren en los almacenes del IMSS, para la administración de los contratos, realizada a través del SAI por transmisión electrónica vía Internet o en forma manual.</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shd w:val="clear" w:color="auto" w:fill="FFFFFF" w:themeFill="background1"/>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Partida o Concepto de Gasto:</w:t>
      </w:r>
      <w:r w:rsidRPr="00544CEB">
        <w:rPr>
          <w:noProof w:val="0"/>
          <w:sz w:val="18"/>
          <w:szCs w:val="18"/>
          <w:lang w:eastAsia="ar-SA"/>
        </w:rPr>
        <w:t xml:space="preserve"> </w:t>
      </w:r>
      <w:r w:rsidRPr="00544CEB">
        <w:rPr>
          <w:rFonts w:ascii="Arial" w:hAnsi="Arial" w:cs="Arial"/>
          <w:noProof w:val="0"/>
          <w:sz w:val="18"/>
          <w:szCs w:val="18"/>
          <w:lang w:eastAsia="ar-SA"/>
        </w:rPr>
        <w:t>La división o desglose de los bienes a adquirir o arrendar o de los servicios a contratar, contenidos en un procedimiento de contratación o en un contrato, para diferenciarlos unos de otros, clasificarlos o agruparlos (Clasificador por Objeto del Gasto).</w:t>
      </w:r>
    </w:p>
    <w:p w:rsidR="00D648A8" w:rsidRPr="00544CEB" w:rsidRDefault="00D648A8" w:rsidP="00A07173">
      <w:pPr>
        <w:pStyle w:val="Prrafodelista"/>
        <w:tabs>
          <w:tab w:val="left" w:pos="709"/>
        </w:tabs>
        <w:ind w:left="348" w:right="49"/>
        <w:rPr>
          <w:rFonts w:ascii="Arial" w:hAnsi="Arial" w:cs="Arial"/>
          <w:noProof w:val="0"/>
          <w:sz w:val="18"/>
          <w:szCs w:val="18"/>
          <w:lang w:eastAsia="ar-SA"/>
        </w:rPr>
      </w:pPr>
    </w:p>
    <w:p w:rsidR="00D648A8" w:rsidRPr="00544CEB" w:rsidRDefault="00D648A8" w:rsidP="007F42E6">
      <w:pPr>
        <w:pStyle w:val="Prrafodelista"/>
        <w:numPr>
          <w:ilvl w:val="0"/>
          <w:numId w:val="36"/>
        </w:numPr>
        <w:shd w:val="clear" w:color="auto" w:fill="FFFFFF" w:themeFill="background1"/>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PMR:</w:t>
      </w:r>
      <w:r w:rsidRPr="00544CEB">
        <w:rPr>
          <w:rFonts w:ascii="Arial" w:hAnsi="Arial" w:cs="Arial"/>
          <w:noProof w:val="0"/>
          <w:sz w:val="18"/>
          <w:szCs w:val="18"/>
          <w:lang w:eastAsia="ar-SA"/>
        </w:rPr>
        <w:t xml:space="preserve"> Precio Máximo de Referencia.</w:t>
      </w:r>
    </w:p>
    <w:p w:rsidR="00797EC8" w:rsidRPr="00544CEB" w:rsidRDefault="00797EC8" w:rsidP="00A07173">
      <w:pPr>
        <w:shd w:val="clear" w:color="auto" w:fill="FFFFFF" w:themeFill="background1"/>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Proveedor:</w:t>
      </w:r>
      <w:r w:rsidRPr="00544CEB">
        <w:rPr>
          <w:rFonts w:ascii="Arial" w:hAnsi="Arial" w:cs="Arial"/>
          <w:noProof w:val="0"/>
          <w:sz w:val="18"/>
          <w:szCs w:val="18"/>
          <w:lang w:eastAsia="ar-SA"/>
        </w:rPr>
        <w:t xml:space="preserve"> La persona que celebre contratos de adquisiciones, arrendamientos o servicios.</w:t>
      </w:r>
    </w:p>
    <w:p w:rsidR="00797EC8" w:rsidRPr="00544CEB" w:rsidRDefault="00797EC8" w:rsidP="00A07173">
      <w:pPr>
        <w:tabs>
          <w:tab w:val="left" w:pos="-284"/>
          <w:tab w:val="left" w:pos="709"/>
          <w:tab w:val="left" w:pos="9498"/>
          <w:tab w:val="left" w:pos="10164"/>
          <w:tab w:val="left" w:pos="10884"/>
          <w:tab w:val="left" w:pos="11604"/>
          <w:tab w:val="left" w:pos="12324"/>
          <w:tab w:val="left" w:pos="13044"/>
          <w:tab w:val="left" w:pos="13764"/>
          <w:tab w:val="left" w:pos="144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Reglamento:</w:t>
      </w:r>
      <w:r w:rsidRPr="00544CEB">
        <w:rPr>
          <w:rFonts w:ascii="Arial" w:hAnsi="Arial" w:cs="Arial"/>
          <w:noProof w:val="0"/>
          <w:sz w:val="18"/>
          <w:szCs w:val="18"/>
          <w:lang w:eastAsia="ar-SA"/>
        </w:rPr>
        <w:t xml:space="preserve"> Reglamento de la Ley de Adquisiciones, Arrendamientos y Servicios del Sector Público.</w:t>
      </w:r>
    </w:p>
    <w:p w:rsidR="00797EC8" w:rsidRPr="00544CEB" w:rsidRDefault="00797EC8" w:rsidP="00A07173">
      <w:pPr>
        <w:tabs>
          <w:tab w:val="left" w:pos="-284"/>
          <w:tab w:val="left" w:pos="709"/>
          <w:tab w:val="left" w:pos="9498"/>
          <w:tab w:val="left" w:pos="10164"/>
          <w:tab w:val="left" w:pos="10884"/>
          <w:tab w:val="left" w:pos="11604"/>
          <w:tab w:val="left" w:pos="12324"/>
          <w:tab w:val="left" w:pos="13044"/>
          <w:tab w:val="left" w:pos="13764"/>
          <w:tab w:val="left" w:pos="144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6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SAI:</w:t>
      </w:r>
      <w:r w:rsidRPr="00544CEB">
        <w:rPr>
          <w:rFonts w:ascii="Arial" w:hAnsi="Arial" w:cs="Arial"/>
          <w:noProof w:val="0"/>
          <w:sz w:val="18"/>
          <w:szCs w:val="18"/>
          <w:lang w:eastAsia="ar-SA"/>
        </w:rPr>
        <w:t xml:space="preserve"> Sistema de Abasto Institucional. Conjunto de acciones programadas en medios electrónicos que permiten realizar actividades comprendidas en el proceso de abastecimiento y suministro, de manera automatizada en red</w:t>
      </w:r>
      <w:r w:rsidRPr="00544CEB">
        <w:rPr>
          <w:rFonts w:ascii="Arial" w:hAnsi="Arial" w:cs="Arial"/>
          <w:noProof w:val="0"/>
          <w:sz w:val="18"/>
          <w:szCs w:val="18"/>
        </w:rPr>
        <w:t xml:space="preserve"> para el IMSS</w:t>
      </w:r>
      <w:r w:rsidRPr="00544CEB">
        <w:rPr>
          <w:rFonts w:ascii="Arial" w:hAnsi="Arial" w:cs="Arial"/>
          <w:noProof w:val="0"/>
          <w:sz w:val="18"/>
          <w:szCs w:val="18"/>
          <w:lang w:eastAsia="ar-SA"/>
        </w:rPr>
        <w:t xml:space="preserve">. </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6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Resolución Miscelánea:</w:t>
      </w:r>
      <w:r w:rsidRPr="00544CEB">
        <w:rPr>
          <w:rFonts w:ascii="Arial" w:hAnsi="Arial" w:cs="Arial"/>
          <w:noProof w:val="0"/>
          <w:sz w:val="18"/>
          <w:szCs w:val="18"/>
          <w:lang w:eastAsia="ar-SA"/>
        </w:rPr>
        <w:t xml:space="preserve"> Publicación anual en el DOF que agrupa disposiciones de carácter general, aplicables a impuestos, productos, aprovechamientos, contribuciones de mejoras y derechos federales, excepto a los relacionados con el comercio exterior.</w:t>
      </w:r>
    </w:p>
    <w:p w:rsidR="00797EC8" w:rsidRPr="00544CEB" w:rsidRDefault="00797EC8" w:rsidP="00A07173">
      <w:pPr>
        <w:tabs>
          <w:tab w:val="left" w:pos="76"/>
          <w:tab w:val="left" w:pos="709"/>
          <w:tab w:val="left" w:pos="9858"/>
          <w:tab w:val="left" w:pos="10524"/>
          <w:tab w:val="left" w:pos="11244"/>
          <w:tab w:val="left" w:pos="11964"/>
          <w:tab w:val="left" w:pos="12684"/>
          <w:tab w:val="left" w:pos="13404"/>
          <w:tab w:val="left" w:pos="14124"/>
          <w:tab w:val="left" w:pos="1484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SAT:</w:t>
      </w:r>
      <w:r w:rsidRPr="00544CEB">
        <w:rPr>
          <w:rFonts w:ascii="Arial" w:hAnsi="Arial" w:cs="Arial"/>
          <w:noProof w:val="0"/>
          <w:sz w:val="18"/>
          <w:szCs w:val="18"/>
          <w:lang w:eastAsia="ar-SA"/>
        </w:rPr>
        <w:t xml:space="preserve"> el Servicio de Administración Tributaria.</w:t>
      </w:r>
    </w:p>
    <w:p w:rsidR="00D648A8" w:rsidRPr="00544CEB" w:rsidRDefault="00D648A8" w:rsidP="00A07173">
      <w:pPr>
        <w:pStyle w:val="Prrafodelista"/>
        <w:tabs>
          <w:tab w:val="left" w:pos="709"/>
        </w:tabs>
        <w:ind w:left="348" w:right="49"/>
        <w:rPr>
          <w:rFonts w:ascii="Arial" w:hAnsi="Arial" w:cs="Arial"/>
          <w:noProof w:val="0"/>
          <w:sz w:val="18"/>
          <w:szCs w:val="18"/>
          <w:lang w:eastAsia="ar-SA"/>
        </w:rPr>
      </w:pPr>
    </w:p>
    <w:p w:rsidR="00D648A8" w:rsidRPr="00544CEB" w:rsidRDefault="00D648A8" w:rsidP="007F42E6">
      <w:pPr>
        <w:pStyle w:val="Prrafodelista"/>
        <w:numPr>
          <w:ilvl w:val="0"/>
          <w:numId w:val="36"/>
        </w:numPr>
        <w:tabs>
          <w:tab w:val="left" w:pos="709"/>
        </w:tabs>
        <w:ind w:left="360" w:right="49"/>
        <w:rPr>
          <w:rFonts w:ascii="Arial" w:hAnsi="Arial" w:cs="Arial"/>
          <w:noProof w:val="0"/>
          <w:sz w:val="18"/>
          <w:szCs w:val="18"/>
          <w:lang w:eastAsia="ar-SA"/>
        </w:rPr>
      </w:pPr>
      <w:r w:rsidRPr="00544CEB">
        <w:rPr>
          <w:rFonts w:ascii="Arial" w:hAnsi="Arial" w:cs="Arial"/>
          <w:b/>
          <w:noProof w:val="0"/>
          <w:sz w:val="18"/>
          <w:szCs w:val="18"/>
          <w:lang w:eastAsia="ar-SA"/>
        </w:rPr>
        <w:t>SEDENA</w:t>
      </w:r>
      <w:r w:rsidRPr="00544CEB">
        <w:rPr>
          <w:rFonts w:ascii="Arial" w:hAnsi="Arial" w:cs="Arial"/>
          <w:noProof w:val="0"/>
          <w:sz w:val="18"/>
          <w:szCs w:val="18"/>
          <w:lang w:eastAsia="ar-SA"/>
        </w:rPr>
        <w:t>: Secretaría de la Defensa Nacional.</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970"/>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SFP:</w:t>
      </w:r>
      <w:r w:rsidRPr="00544CEB">
        <w:rPr>
          <w:rFonts w:ascii="Arial" w:hAnsi="Arial" w:cs="Arial"/>
          <w:noProof w:val="0"/>
          <w:sz w:val="18"/>
          <w:szCs w:val="18"/>
          <w:lang w:eastAsia="ar-SA"/>
        </w:rPr>
        <w:t xml:space="preserve"> Secretaría de la Función Pública.</w:t>
      </w:r>
    </w:p>
    <w:p w:rsidR="00797EC8" w:rsidRPr="00544CEB" w:rsidRDefault="00797EC8" w:rsidP="00A07173">
      <w:pPr>
        <w:tabs>
          <w:tab w:val="left" w:pos="-284"/>
          <w:tab w:val="left" w:pos="709"/>
          <w:tab w:val="left" w:pos="11604"/>
          <w:tab w:val="left" w:pos="12324"/>
          <w:tab w:val="left" w:pos="13044"/>
          <w:tab w:val="left" w:pos="13764"/>
          <w:tab w:val="left" w:pos="144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970"/>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Sobre cerrado:</w:t>
      </w:r>
      <w:r w:rsidRPr="00544CEB">
        <w:rPr>
          <w:rFonts w:ascii="Arial" w:hAnsi="Arial" w:cs="Arial"/>
          <w:noProof w:val="0"/>
          <w:sz w:val="18"/>
          <w:szCs w:val="18"/>
          <w:lang w:eastAsia="ar-SA"/>
        </w:rPr>
        <w:t xml:space="preserve"> Cualquier medio que contenga la proposición del licitante, cuyo contenido solo puede ser conocido en el Acto de Presentación y Apertura de Proposiciones, en términos de la LAASSP.</w:t>
      </w:r>
      <w:r w:rsidRPr="00544CEB">
        <w:rPr>
          <w:noProof w:val="0"/>
          <w:color w:val="000000"/>
          <w:sz w:val="18"/>
          <w:szCs w:val="18"/>
        </w:rPr>
        <w:t xml:space="preserve"> </w:t>
      </w:r>
      <w:r w:rsidRPr="00544CEB">
        <w:rPr>
          <w:rFonts w:ascii="Arial" w:hAnsi="Arial" w:cs="Arial"/>
          <w:noProof w:val="0"/>
          <w:sz w:val="18"/>
          <w:szCs w:val="18"/>
          <w:lang w:eastAsia="ar-SA"/>
        </w:rPr>
        <w:t xml:space="preserve">En el caso de las proposiciones presentadas a través de </w:t>
      </w:r>
      <w:proofErr w:type="spellStart"/>
      <w:r w:rsidRPr="00544CEB">
        <w:rPr>
          <w:rFonts w:ascii="Arial" w:hAnsi="Arial" w:cs="Arial"/>
          <w:noProof w:val="0"/>
          <w:sz w:val="18"/>
          <w:szCs w:val="18"/>
          <w:lang w:eastAsia="ar-SA"/>
        </w:rPr>
        <w:t>CompraNet</w:t>
      </w:r>
      <w:proofErr w:type="spellEnd"/>
      <w:r w:rsidRPr="00544CEB">
        <w:rPr>
          <w:rFonts w:ascii="Arial" w:hAnsi="Arial" w:cs="Arial"/>
          <w:noProof w:val="0"/>
          <w:sz w:val="18"/>
          <w:szCs w:val="18"/>
          <w:lang w:eastAsia="ar-SA"/>
        </w:rPr>
        <w:t>, los sobres serán generados mediante el uso de tecnologías que resguarden la confidencialidad de la información de tal forma que sean inviolables, conforme a las disposiciones técnicas que al efecto establezca la Secretaría de la Función Pública.</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970"/>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544CEB">
        <w:rPr>
          <w:rFonts w:ascii="Arial" w:hAnsi="Arial" w:cs="Arial"/>
          <w:b/>
          <w:noProof w:val="0"/>
          <w:sz w:val="18"/>
          <w:szCs w:val="18"/>
          <w:lang w:eastAsia="ar-SA"/>
        </w:rPr>
        <w:t>SSA:</w:t>
      </w:r>
      <w:r w:rsidRPr="00544CEB">
        <w:rPr>
          <w:rFonts w:ascii="Arial" w:hAnsi="Arial" w:cs="Arial"/>
          <w:noProof w:val="0"/>
          <w:sz w:val="18"/>
          <w:szCs w:val="18"/>
          <w:lang w:eastAsia="ar-SA"/>
        </w:rPr>
        <w:t xml:space="preserve"> Secretaría de Salud.</w:t>
      </w:r>
    </w:p>
    <w:p w:rsidR="00181443" w:rsidRPr="00544CEB" w:rsidRDefault="00181443" w:rsidP="00A07173">
      <w:pPr>
        <w:pStyle w:val="Prrafodelista"/>
        <w:ind w:left="348"/>
        <w:rPr>
          <w:rFonts w:ascii="Arial" w:hAnsi="Arial" w:cs="Arial"/>
          <w:noProof w:val="0"/>
          <w:sz w:val="18"/>
          <w:szCs w:val="18"/>
          <w:lang w:eastAsia="ar-SA"/>
        </w:rPr>
      </w:pPr>
    </w:p>
    <w:p w:rsidR="00181443" w:rsidRPr="00544CEB" w:rsidRDefault="00181443" w:rsidP="007F42E6">
      <w:pPr>
        <w:numPr>
          <w:ilvl w:val="0"/>
          <w:numId w:val="36"/>
        </w:numPr>
        <w:tabs>
          <w:tab w:val="left" w:pos="616"/>
          <w:tab w:val="left" w:pos="709"/>
          <w:tab w:val="left" w:pos="1970"/>
          <w:tab w:val="left" w:pos="10398"/>
          <w:tab w:val="left" w:pos="11064"/>
          <w:tab w:val="left" w:pos="11784"/>
          <w:tab w:val="left" w:pos="12504"/>
          <w:tab w:val="left" w:pos="13224"/>
          <w:tab w:val="left" w:pos="13944"/>
          <w:tab w:val="left" w:pos="14664"/>
          <w:tab w:val="left" w:pos="15384"/>
        </w:tabs>
        <w:overflowPunct w:val="0"/>
        <w:autoSpaceDE w:val="0"/>
        <w:ind w:left="360" w:right="51"/>
        <w:jc w:val="both"/>
        <w:textAlignment w:val="baseline"/>
        <w:rPr>
          <w:rFonts w:ascii="Arial" w:hAnsi="Arial" w:cs="Arial"/>
          <w:b/>
          <w:sz w:val="18"/>
          <w:szCs w:val="18"/>
        </w:rPr>
      </w:pPr>
      <w:r w:rsidRPr="00544CEB">
        <w:rPr>
          <w:rFonts w:ascii="Arial" w:hAnsi="Arial" w:cs="Arial"/>
          <w:b/>
          <w:sz w:val="18"/>
          <w:szCs w:val="18"/>
        </w:rPr>
        <w:t xml:space="preserve">Testigo Social: </w:t>
      </w:r>
      <w:r w:rsidRPr="00544CEB">
        <w:rPr>
          <w:rFonts w:ascii="Arial" w:hAnsi="Arial" w:cs="Arial"/>
          <w:sz w:val="18"/>
          <w:szCs w:val="18"/>
        </w:rPr>
        <w:t>Los testigos sociales son las personas físicas o morales que cuentan con el registro correspondiente en el padrón público de testigos sociales, el cual está a cargo de la Secretaría de la Función Pública. Participarán en todas las etapas de los procedimientos de licitación pública, emitirán un testimonio final que incluirá sus observaciones y en su caso recomendaciones para fortalecer la transparencia, imparcialidad y las disposiciones legales en materia de adquisiciones, arrendamientos y servicios, mismo que tendrá difusión en la página electrónica de cada dependencia o entidad y en CompraNet.</w:t>
      </w:r>
    </w:p>
    <w:p w:rsidR="00797EC8" w:rsidRPr="00544CEB"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544CEB" w:rsidRDefault="00797EC8" w:rsidP="007F42E6">
      <w:pPr>
        <w:pStyle w:val="Prrafodelista"/>
        <w:numPr>
          <w:ilvl w:val="0"/>
          <w:numId w:val="36"/>
        </w:num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b/>
          <w:noProof w:val="0"/>
          <w:sz w:val="18"/>
          <w:szCs w:val="18"/>
          <w:lang w:eastAsia="ar-SA"/>
        </w:rPr>
      </w:pPr>
      <w:r w:rsidRPr="00544CEB">
        <w:rPr>
          <w:rFonts w:ascii="Arial" w:hAnsi="Arial" w:cs="Arial"/>
          <w:b/>
          <w:noProof w:val="0"/>
          <w:sz w:val="18"/>
          <w:szCs w:val="18"/>
          <w:lang w:eastAsia="ar-SA"/>
        </w:rPr>
        <w:t>UMAE’S:</w:t>
      </w:r>
      <w:r w:rsidRPr="00544CEB">
        <w:rPr>
          <w:rFonts w:ascii="Arial" w:hAnsi="Arial" w:cs="Arial"/>
          <w:noProof w:val="0"/>
          <w:sz w:val="18"/>
          <w:szCs w:val="18"/>
          <w:lang w:eastAsia="ar-SA"/>
        </w:rPr>
        <w:t xml:space="preserve"> Unidades Médicas de Alta Especialidad</w:t>
      </w:r>
      <w:r w:rsidRPr="00544CEB">
        <w:rPr>
          <w:rFonts w:ascii="Arial" w:hAnsi="Arial" w:cs="Arial"/>
          <w:noProof w:val="0"/>
          <w:sz w:val="18"/>
          <w:szCs w:val="18"/>
        </w:rPr>
        <w:t xml:space="preserve"> del IMSS</w:t>
      </w:r>
      <w:r w:rsidRPr="00544CEB">
        <w:rPr>
          <w:rFonts w:ascii="Arial" w:hAnsi="Arial" w:cs="Arial"/>
          <w:noProof w:val="0"/>
          <w:sz w:val="18"/>
          <w:szCs w:val="18"/>
          <w:lang w:eastAsia="ar-SA"/>
        </w:rPr>
        <w:t>.</w:t>
      </w:r>
    </w:p>
    <w:p w:rsidR="00797EC8" w:rsidRPr="00544CEB" w:rsidRDefault="00797EC8" w:rsidP="00A07173">
      <w:p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eastAsia="Times New Roman" w:hAnsi="Arial" w:cs="Arial"/>
          <w:b/>
          <w:noProof w:val="0"/>
          <w:sz w:val="18"/>
          <w:szCs w:val="18"/>
          <w:lang w:val="es-ES" w:eastAsia="ar-SA"/>
        </w:rPr>
      </w:pPr>
    </w:p>
    <w:p w:rsidR="00797EC8" w:rsidRPr="00544CEB" w:rsidRDefault="00797EC8" w:rsidP="007F42E6">
      <w:pPr>
        <w:pStyle w:val="Prrafodelista"/>
        <w:numPr>
          <w:ilvl w:val="0"/>
          <w:numId w:val="36"/>
        </w:num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b/>
          <w:noProof w:val="0"/>
          <w:sz w:val="18"/>
          <w:szCs w:val="18"/>
          <w:lang w:eastAsia="ar-SA"/>
        </w:rPr>
      </w:pPr>
      <w:r w:rsidRPr="00544CEB">
        <w:rPr>
          <w:rFonts w:ascii="Arial" w:hAnsi="Arial" w:cs="Arial"/>
          <w:b/>
          <w:noProof w:val="0"/>
          <w:sz w:val="18"/>
          <w:szCs w:val="18"/>
          <w:lang w:eastAsia="ar-SA"/>
        </w:rPr>
        <w:t>Unidad Almacenaría o Almacén:</w:t>
      </w:r>
      <w:r w:rsidRPr="00544CEB">
        <w:rPr>
          <w:rFonts w:ascii="Arial" w:hAnsi="Arial" w:cs="Arial"/>
          <w:noProof w:val="0"/>
          <w:sz w:val="18"/>
          <w:szCs w:val="18"/>
          <w:lang w:eastAsia="ar-SA"/>
        </w:rPr>
        <w:t xml:space="preserve"> Es el área donde se reciben guardan, almacenan, controlan y despachan bienes de consumo, dentro de la circunscripción que le corresponde y donde se encuentra el responsable de firmar la Remisión del Proveedor y en su caso, la Remisión del Pedido, de los bienes recibidos.</w:t>
      </w:r>
    </w:p>
    <w:p w:rsidR="00797EC8" w:rsidRPr="00544CEB" w:rsidRDefault="00797EC8" w:rsidP="00790941">
      <w:pPr>
        <w:suppressAutoHyphens/>
        <w:ind w:left="-284" w:right="49"/>
        <w:jc w:val="center"/>
        <w:rPr>
          <w:rFonts w:ascii="Arial" w:eastAsia="Times New Roman" w:hAnsi="Arial" w:cs="Arial"/>
          <w:b/>
          <w:sz w:val="20"/>
          <w:szCs w:val="20"/>
          <w:lang w:val="es-ES_tradnl" w:eastAsia="ar-SA"/>
        </w:rPr>
      </w:pPr>
    </w:p>
    <w:p w:rsidR="0093111C" w:rsidRPr="00544CEB" w:rsidRDefault="00797EC8" w:rsidP="00790941">
      <w:pPr>
        <w:ind w:right="49"/>
        <w:jc w:val="center"/>
        <w:rPr>
          <w:rFonts w:ascii="Arial" w:eastAsia="Times New Roman" w:hAnsi="Arial" w:cs="Arial"/>
          <w:sz w:val="20"/>
          <w:szCs w:val="20"/>
          <w:lang w:val="es-ES_tradnl" w:eastAsia="ar-SA"/>
        </w:rPr>
      </w:pPr>
      <w:r w:rsidRPr="00544CEB">
        <w:rPr>
          <w:rFonts w:ascii="Arial" w:eastAsia="Times New Roman" w:hAnsi="Arial" w:cs="Arial"/>
          <w:b/>
          <w:sz w:val="20"/>
          <w:szCs w:val="20"/>
          <w:lang w:val="es-ES_tradnl" w:eastAsia="ar-SA"/>
        </w:rPr>
        <w:br w:type="page"/>
      </w:r>
      <w:r w:rsidR="0093111C" w:rsidRPr="00544CEB">
        <w:rPr>
          <w:rFonts w:ascii="Arial" w:eastAsia="Times New Roman" w:hAnsi="Arial" w:cs="Arial"/>
          <w:b/>
          <w:sz w:val="20"/>
          <w:szCs w:val="20"/>
          <w:lang w:val="es-ES_tradnl" w:eastAsia="ar-SA"/>
        </w:rPr>
        <w:lastRenderedPageBreak/>
        <w:t>CONVOCATORIA</w:t>
      </w:r>
    </w:p>
    <w:p w:rsidR="00644F0F" w:rsidRPr="00544CEB" w:rsidRDefault="00644F0F" w:rsidP="00790941">
      <w:pPr>
        <w:suppressAutoHyphens/>
        <w:ind w:right="49"/>
        <w:jc w:val="both"/>
        <w:rPr>
          <w:rFonts w:ascii="Arial" w:hAnsi="Arial" w:cs="Arial"/>
          <w:sz w:val="20"/>
          <w:szCs w:val="20"/>
          <w:lang w:val="es-ES_tradnl"/>
        </w:rPr>
      </w:pPr>
    </w:p>
    <w:p w:rsidR="00CA69AE" w:rsidRPr="00456F70" w:rsidRDefault="00D94B6E" w:rsidP="00244908">
      <w:pPr>
        <w:suppressAutoHyphens/>
        <w:ind w:right="49"/>
        <w:jc w:val="both"/>
        <w:rPr>
          <w:rFonts w:ascii="Arial" w:hAnsi="Arial" w:cs="Arial"/>
          <w:sz w:val="20"/>
        </w:rPr>
      </w:pPr>
      <w:r w:rsidRPr="00544CEB">
        <w:rPr>
          <w:rFonts w:ascii="Arial" w:hAnsi="Arial" w:cs="Arial"/>
          <w:sz w:val="20"/>
        </w:rPr>
        <w:t>En observancia al artículo 134 de la Constitución Política de los Estados Unidos Mexicanos, y de conformidad con los artículos 17</w:t>
      </w:r>
      <w:r w:rsidR="00EA75FB" w:rsidRPr="00544CEB">
        <w:rPr>
          <w:rFonts w:ascii="Arial" w:hAnsi="Arial" w:cs="Arial"/>
          <w:sz w:val="20"/>
        </w:rPr>
        <w:t xml:space="preserve"> párrafo tercero</w:t>
      </w:r>
      <w:r w:rsidRPr="00544CEB">
        <w:rPr>
          <w:rFonts w:ascii="Arial" w:hAnsi="Arial" w:cs="Arial"/>
          <w:sz w:val="20"/>
        </w:rPr>
        <w:t>, 25</w:t>
      </w:r>
      <w:r w:rsidR="00456F70">
        <w:rPr>
          <w:rFonts w:ascii="Arial" w:hAnsi="Arial" w:cs="Arial"/>
          <w:sz w:val="20"/>
        </w:rPr>
        <w:t xml:space="preserve"> segundo párrafo</w:t>
      </w:r>
      <w:r w:rsidRPr="00544CEB">
        <w:rPr>
          <w:rFonts w:ascii="Arial" w:hAnsi="Arial" w:cs="Arial"/>
          <w:sz w:val="20"/>
        </w:rPr>
        <w:t>, 26 fracción I, 26 Bis fracción II, 28 fracción I, 26 Ter</w:t>
      </w:r>
      <w:r w:rsidR="00EA75FB" w:rsidRPr="00544CEB">
        <w:rPr>
          <w:rFonts w:ascii="Arial" w:hAnsi="Arial" w:cs="Arial"/>
          <w:sz w:val="20"/>
        </w:rPr>
        <w:t xml:space="preserve">, 29, 45 y 47 de la LAASSP, 13 </w:t>
      </w:r>
      <w:r w:rsidRPr="00544CEB">
        <w:rPr>
          <w:rFonts w:ascii="Arial" w:hAnsi="Arial" w:cs="Arial"/>
          <w:sz w:val="20"/>
        </w:rPr>
        <w:t>y demás correlativos de su Reglamento y demás disposiciones aplicables en la materia, se convoca a las personas físicas o morales de nacionalidad mexicana</w:t>
      </w:r>
      <w:r w:rsidR="00456F70">
        <w:rPr>
          <w:rFonts w:ascii="Arial" w:hAnsi="Arial" w:cs="Arial"/>
          <w:sz w:val="20"/>
        </w:rPr>
        <w:t>,</w:t>
      </w:r>
      <w:r w:rsidRPr="00544CEB">
        <w:rPr>
          <w:rFonts w:ascii="Arial" w:hAnsi="Arial" w:cs="Arial"/>
          <w:sz w:val="20"/>
        </w:rPr>
        <w:t xml:space="preserve"> cuya actividad comercial esté relacionada con los bienes</w:t>
      </w:r>
      <w:r w:rsidR="00456F70">
        <w:rPr>
          <w:rFonts w:ascii="Arial" w:hAnsi="Arial" w:cs="Arial"/>
          <w:sz w:val="20"/>
        </w:rPr>
        <w:t xml:space="preserve"> terapéuticos</w:t>
      </w:r>
      <w:r w:rsidRPr="00544CEB">
        <w:rPr>
          <w:rFonts w:ascii="Arial" w:hAnsi="Arial" w:cs="Arial"/>
          <w:sz w:val="20"/>
        </w:rPr>
        <w:t xml:space="preserve"> a adquirir</w:t>
      </w:r>
      <w:r w:rsidR="00456F70">
        <w:rPr>
          <w:rFonts w:ascii="Arial" w:hAnsi="Arial" w:cs="Arial"/>
          <w:sz w:val="20"/>
        </w:rPr>
        <w:t xml:space="preserve"> de los grupos: </w:t>
      </w:r>
      <w:r w:rsidR="00456F70" w:rsidRPr="00456F70">
        <w:rPr>
          <w:rFonts w:ascii="Arial" w:hAnsi="Arial" w:cs="Arial"/>
          <w:sz w:val="20"/>
        </w:rPr>
        <w:t>material radiológico grupo 070 y material de laboratorio grupo 080</w:t>
      </w:r>
      <w:r w:rsidR="00456F70">
        <w:rPr>
          <w:rFonts w:ascii="Arial" w:hAnsi="Arial" w:cs="Arial"/>
          <w:sz w:val="20"/>
        </w:rPr>
        <w:t xml:space="preserve">, para la compra consolidada del ejercicio fiscal 2018 </w:t>
      </w:r>
      <w:r w:rsidRPr="00544CEB">
        <w:rPr>
          <w:rFonts w:ascii="Arial" w:hAnsi="Arial" w:cs="Arial"/>
          <w:sz w:val="20"/>
        </w:rPr>
        <w:t>descritos</w:t>
      </w:r>
      <w:r w:rsidR="00CA69AE" w:rsidRPr="00544CEB">
        <w:rPr>
          <w:rFonts w:ascii="Arial" w:hAnsi="Arial" w:cs="Arial"/>
          <w:sz w:val="20"/>
          <w:szCs w:val="20"/>
          <w:lang w:val="es-ES_tradnl"/>
        </w:rPr>
        <w:t xml:space="preserve"> en </w:t>
      </w:r>
      <w:r w:rsidR="00EA75FB" w:rsidRPr="00544CEB">
        <w:rPr>
          <w:rFonts w:ascii="Arial" w:hAnsi="Arial" w:cs="Arial"/>
          <w:sz w:val="20"/>
          <w:szCs w:val="20"/>
          <w:lang w:val="es-ES_tradnl"/>
        </w:rPr>
        <w:t>el</w:t>
      </w:r>
      <w:r w:rsidR="00CA69AE" w:rsidRPr="00544CEB">
        <w:rPr>
          <w:rFonts w:ascii="Arial" w:hAnsi="Arial" w:cs="Arial"/>
          <w:b/>
          <w:sz w:val="20"/>
          <w:szCs w:val="20"/>
          <w:lang w:val="es-ES_tradnl"/>
        </w:rPr>
        <w:t xml:space="preserve"> </w:t>
      </w:r>
      <w:r w:rsidR="00493AB8" w:rsidRPr="00544CEB">
        <w:rPr>
          <w:rFonts w:ascii="Arial" w:hAnsi="Arial" w:cs="Arial"/>
          <w:b/>
          <w:i/>
          <w:sz w:val="20"/>
          <w:szCs w:val="20"/>
          <w:lang w:val="es-ES_tradnl"/>
        </w:rPr>
        <w:t>ANEXO “REQUERIMIENTO 2018</w:t>
      </w:r>
      <w:r w:rsidR="00CA69AE" w:rsidRPr="00544CEB">
        <w:rPr>
          <w:rFonts w:ascii="Arial" w:hAnsi="Arial" w:cs="Arial"/>
          <w:b/>
          <w:i/>
          <w:sz w:val="20"/>
          <w:szCs w:val="20"/>
          <w:lang w:val="es-ES_tradnl"/>
        </w:rPr>
        <w:t>”</w:t>
      </w:r>
      <w:r w:rsidR="00EA75FB" w:rsidRPr="00544CEB">
        <w:rPr>
          <w:rFonts w:ascii="Arial" w:hAnsi="Arial" w:cs="Arial"/>
          <w:b/>
          <w:i/>
          <w:sz w:val="20"/>
          <w:szCs w:val="20"/>
          <w:lang w:val="es-ES_tradnl"/>
        </w:rPr>
        <w:t xml:space="preserve"> y </w:t>
      </w:r>
      <w:r w:rsidR="00493AB8" w:rsidRPr="00544CEB">
        <w:rPr>
          <w:rFonts w:ascii="Arial" w:hAnsi="Arial" w:cs="Arial"/>
          <w:b/>
          <w:i/>
          <w:sz w:val="20"/>
          <w:szCs w:val="20"/>
          <w:lang w:val="es-ES_tradnl"/>
        </w:rPr>
        <w:t>ANEXO 3 “LICITACIÓN PÚBLICA NACIONAL</w:t>
      </w:r>
      <w:r w:rsidR="00CD4879" w:rsidRPr="00544CEB">
        <w:rPr>
          <w:rFonts w:ascii="Arial" w:hAnsi="Arial" w:cs="Arial"/>
          <w:b/>
          <w:i/>
          <w:sz w:val="20"/>
          <w:szCs w:val="20"/>
          <w:lang w:val="es-ES_tradnl"/>
        </w:rPr>
        <w:t>.pdf</w:t>
      </w:r>
      <w:r w:rsidR="00493AB8" w:rsidRPr="00544CEB">
        <w:rPr>
          <w:rFonts w:ascii="Arial" w:hAnsi="Arial" w:cs="Arial"/>
          <w:b/>
          <w:i/>
          <w:sz w:val="20"/>
          <w:szCs w:val="20"/>
          <w:lang w:val="es-ES_tradnl"/>
        </w:rPr>
        <w:t>”.</w:t>
      </w:r>
      <w:r w:rsidR="00CA69AE" w:rsidRPr="00544CEB">
        <w:rPr>
          <w:rFonts w:ascii="Arial" w:hAnsi="Arial" w:cs="Arial"/>
          <w:sz w:val="20"/>
          <w:szCs w:val="20"/>
          <w:lang w:val="es-ES_tradnl"/>
        </w:rPr>
        <w:t>.</w:t>
      </w:r>
    </w:p>
    <w:p w:rsidR="00AD0795" w:rsidRPr="00544CEB" w:rsidRDefault="00AD0795" w:rsidP="00244908">
      <w:pPr>
        <w:suppressAutoHyphens/>
        <w:ind w:right="49"/>
        <w:jc w:val="both"/>
        <w:rPr>
          <w:rFonts w:ascii="Arial" w:hAnsi="Arial" w:cs="Arial"/>
          <w:sz w:val="20"/>
          <w:szCs w:val="20"/>
          <w:lang w:val="es-ES_tradnl"/>
        </w:rPr>
      </w:pPr>
    </w:p>
    <w:p w:rsidR="000C5DA3" w:rsidRPr="00544CEB" w:rsidRDefault="00CE3738" w:rsidP="00244908">
      <w:pPr>
        <w:pStyle w:val="Ttulo1"/>
        <w:numPr>
          <w:ilvl w:val="0"/>
          <w:numId w:val="28"/>
        </w:numPr>
        <w:spacing w:before="0" w:after="0"/>
        <w:ind w:right="49"/>
        <w:jc w:val="both"/>
        <w:rPr>
          <w:rFonts w:cs="Arial"/>
          <w:sz w:val="20"/>
          <w:szCs w:val="20"/>
          <w:lang w:val="es-ES_tradnl"/>
        </w:rPr>
      </w:pPr>
      <w:bookmarkStart w:id="2" w:name="_Toc367205732"/>
      <w:bookmarkStart w:id="3" w:name="_Toc490124657"/>
      <w:r w:rsidRPr="00544CEB">
        <w:rPr>
          <w:rFonts w:cs="Arial"/>
          <w:sz w:val="20"/>
          <w:szCs w:val="20"/>
          <w:lang w:val="es-ES_tradnl"/>
        </w:rPr>
        <w:t xml:space="preserve">IDENTIFICACIÓN DE LA </w:t>
      </w:r>
      <w:r w:rsidR="00725458" w:rsidRPr="00544CEB">
        <w:rPr>
          <w:rFonts w:cs="Arial"/>
          <w:sz w:val="20"/>
          <w:szCs w:val="20"/>
          <w:lang w:val="es-ES_tradnl"/>
        </w:rPr>
        <w:t>LICITACIÓN PÚBLICA</w:t>
      </w:r>
      <w:r w:rsidRPr="00544CEB">
        <w:rPr>
          <w:rFonts w:cs="Arial"/>
          <w:sz w:val="20"/>
          <w:szCs w:val="20"/>
          <w:lang w:val="es-ES_tradnl"/>
        </w:rPr>
        <w:t>.</w:t>
      </w:r>
      <w:bookmarkEnd w:id="2"/>
      <w:bookmarkEnd w:id="3"/>
    </w:p>
    <w:p w:rsidR="00786A02" w:rsidRPr="00544CEB" w:rsidRDefault="00786A02" w:rsidP="00244908">
      <w:pPr>
        <w:ind w:right="49"/>
        <w:jc w:val="both"/>
        <w:rPr>
          <w:sz w:val="20"/>
          <w:szCs w:val="20"/>
          <w:lang w:val="es-ES_tradnl" w:eastAsia="ar-SA"/>
        </w:rPr>
      </w:pPr>
    </w:p>
    <w:p w:rsidR="009E616B" w:rsidRPr="00544CEB" w:rsidRDefault="009E616B" w:rsidP="00244908">
      <w:pPr>
        <w:pStyle w:val="Ttulo2"/>
        <w:numPr>
          <w:ilvl w:val="1"/>
          <w:numId w:val="28"/>
        </w:numPr>
        <w:tabs>
          <w:tab w:val="num" w:pos="0"/>
        </w:tabs>
        <w:spacing w:before="0" w:after="0"/>
        <w:ind w:left="0" w:right="49" w:firstLine="0"/>
        <w:jc w:val="both"/>
        <w:rPr>
          <w:rFonts w:cs="Arial"/>
          <w:i w:val="0"/>
          <w:sz w:val="20"/>
          <w:lang w:val="es-ES_tradnl"/>
        </w:rPr>
      </w:pPr>
      <w:bookmarkStart w:id="4" w:name="_Toc490124658"/>
      <w:bookmarkStart w:id="5" w:name="_Toc367205733"/>
      <w:r w:rsidRPr="00544CEB">
        <w:rPr>
          <w:rFonts w:cs="Arial"/>
          <w:i w:val="0"/>
          <w:sz w:val="20"/>
          <w:lang w:val="es-ES_tradnl"/>
        </w:rPr>
        <w:t>Datos de identificación.</w:t>
      </w:r>
      <w:bookmarkEnd w:id="4"/>
    </w:p>
    <w:p w:rsidR="00786A02" w:rsidRPr="00544CEB" w:rsidRDefault="00786A02" w:rsidP="00244908">
      <w:pPr>
        <w:ind w:right="49"/>
        <w:jc w:val="both"/>
        <w:rPr>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544CEB" w:rsidTr="001E0589">
        <w:trPr>
          <w:trHeight w:val="482"/>
          <w:jc w:val="center"/>
        </w:trPr>
        <w:tc>
          <w:tcPr>
            <w:tcW w:w="1425" w:type="pct"/>
          </w:tcPr>
          <w:bookmarkEnd w:id="5"/>
          <w:p w:rsidR="009E616B" w:rsidRPr="00544CEB" w:rsidRDefault="009E616B" w:rsidP="00244908">
            <w:pPr>
              <w:ind w:right="49"/>
              <w:jc w:val="both"/>
              <w:rPr>
                <w:rFonts w:ascii="Arial" w:hAnsi="Arial" w:cs="Arial"/>
                <w:b/>
              </w:rPr>
            </w:pPr>
            <w:r w:rsidRPr="00544CEB">
              <w:rPr>
                <w:rFonts w:ascii="Arial" w:hAnsi="Arial" w:cs="Arial"/>
                <w:b/>
              </w:rPr>
              <w:t>Entidad contratante:</w:t>
            </w:r>
          </w:p>
        </w:tc>
        <w:tc>
          <w:tcPr>
            <w:tcW w:w="3575" w:type="pct"/>
          </w:tcPr>
          <w:p w:rsidR="001B3D08" w:rsidRPr="00544CEB" w:rsidRDefault="001B3D08" w:rsidP="00244908">
            <w:pPr>
              <w:ind w:right="49"/>
              <w:jc w:val="both"/>
              <w:rPr>
                <w:rFonts w:ascii="Arial" w:eastAsiaTheme="minorHAnsi" w:hAnsi="Arial" w:cs="Arial"/>
              </w:rPr>
            </w:pPr>
            <w:r w:rsidRPr="00544CEB">
              <w:rPr>
                <w:rFonts w:ascii="Arial" w:eastAsiaTheme="minorHAnsi" w:hAnsi="Arial" w:cs="Arial"/>
              </w:rPr>
              <w:t>Instituto Mexicano del Seguro Social.</w:t>
            </w:r>
          </w:p>
          <w:p w:rsidR="009E616B" w:rsidRPr="00544CEB" w:rsidRDefault="009E616B" w:rsidP="00244908">
            <w:pPr>
              <w:ind w:right="49"/>
              <w:jc w:val="both"/>
              <w:rPr>
                <w:rFonts w:ascii="Arial" w:eastAsiaTheme="minorHAnsi" w:hAnsi="Arial" w:cs="Arial"/>
              </w:rPr>
            </w:pPr>
          </w:p>
        </w:tc>
      </w:tr>
      <w:tr w:rsidR="00996480" w:rsidRPr="00544CEB" w:rsidTr="001E0589">
        <w:trPr>
          <w:trHeight w:val="952"/>
          <w:jc w:val="center"/>
        </w:trPr>
        <w:tc>
          <w:tcPr>
            <w:tcW w:w="1425" w:type="pct"/>
          </w:tcPr>
          <w:p w:rsidR="00996480" w:rsidRPr="00544CEB" w:rsidRDefault="00996480" w:rsidP="00244908">
            <w:pPr>
              <w:ind w:right="49"/>
              <w:jc w:val="both"/>
              <w:rPr>
                <w:rFonts w:ascii="Arial" w:hAnsi="Arial" w:cs="Arial"/>
                <w:b/>
              </w:rPr>
            </w:pPr>
            <w:bookmarkStart w:id="6" w:name="_Toc428352174"/>
            <w:bookmarkStart w:id="7" w:name="_Toc428352788"/>
            <w:bookmarkStart w:id="8" w:name="_Toc428355179"/>
            <w:bookmarkStart w:id="9" w:name="_Toc428360164"/>
            <w:bookmarkStart w:id="10" w:name="_Toc428378483"/>
            <w:r w:rsidRPr="00544CEB">
              <w:rPr>
                <w:rFonts w:ascii="Arial" w:hAnsi="Arial" w:cs="Arial"/>
                <w:b/>
              </w:rPr>
              <w:t xml:space="preserve">Área </w:t>
            </w:r>
            <w:bookmarkEnd w:id="6"/>
            <w:bookmarkEnd w:id="7"/>
            <w:bookmarkEnd w:id="8"/>
            <w:bookmarkEnd w:id="9"/>
            <w:bookmarkEnd w:id="10"/>
            <w:r w:rsidR="002D12C4" w:rsidRPr="00544CEB">
              <w:rPr>
                <w:rFonts w:ascii="Arial" w:hAnsi="Arial" w:cs="Arial"/>
                <w:b/>
              </w:rPr>
              <w:t>contratante:</w:t>
            </w:r>
          </w:p>
        </w:tc>
        <w:tc>
          <w:tcPr>
            <w:tcW w:w="3575" w:type="pct"/>
          </w:tcPr>
          <w:p w:rsidR="001B3D08" w:rsidRPr="00544CEB" w:rsidRDefault="001B3D08" w:rsidP="00244908">
            <w:pPr>
              <w:ind w:right="49"/>
              <w:jc w:val="both"/>
              <w:rPr>
                <w:rFonts w:ascii="Arial" w:eastAsiaTheme="minorHAnsi" w:hAnsi="Arial" w:cs="Arial"/>
              </w:rPr>
            </w:pPr>
            <w:bookmarkStart w:id="11" w:name="_Toc428352175"/>
            <w:bookmarkStart w:id="12" w:name="_Toc428352789"/>
            <w:bookmarkStart w:id="13" w:name="_Toc428355180"/>
            <w:bookmarkStart w:id="14" w:name="_Toc428360165"/>
            <w:bookmarkStart w:id="15" w:name="_Toc428378484"/>
            <w:r w:rsidRPr="00544CEB">
              <w:rPr>
                <w:rFonts w:ascii="Arial" w:eastAsiaTheme="minorHAnsi" w:hAnsi="Arial" w:cs="Arial"/>
              </w:rPr>
              <w:t>Coordinación de Adquisición de Bienes y Contratación de Servicios.</w:t>
            </w:r>
            <w:bookmarkEnd w:id="11"/>
            <w:bookmarkEnd w:id="12"/>
            <w:bookmarkEnd w:id="13"/>
            <w:bookmarkEnd w:id="14"/>
            <w:bookmarkEnd w:id="15"/>
          </w:p>
          <w:p w:rsidR="001B3D08" w:rsidRPr="00544CEB" w:rsidRDefault="001B3D08" w:rsidP="00244908">
            <w:pPr>
              <w:ind w:right="49"/>
              <w:jc w:val="both"/>
              <w:rPr>
                <w:rFonts w:ascii="Arial" w:eastAsiaTheme="minorHAnsi" w:hAnsi="Arial" w:cs="Arial"/>
              </w:rPr>
            </w:pPr>
            <w:r w:rsidRPr="00544CEB">
              <w:rPr>
                <w:rFonts w:ascii="Arial" w:eastAsiaTheme="minorHAnsi" w:hAnsi="Arial" w:cs="Arial"/>
              </w:rPr>
              <w:t>Coordinación Técnica de Bienes y Servicios.</w:t>
            </w:r>
          </w:p>
          <w:p w:rsidR="001B3D08" w:rsidRPr="00544CEB" w:rsidRDefault="001B3D08" w:rsidP="00244908">
            <w:pPr>
              <w:ind w:right="49"/>
              <w:jc w:val="both"/>
              <w:rPr>
                <w:rFonts w:ascii="Arial" w:eastAsiaTheme="minorHAnsi" w:hAnsi="Arial" w:cs="Arial"/>
              </w:rPr>
            </w:pPr>
            <w:r w:rsidRPr="00544CEB">
              <w:rPr>
                <w:rFonts w:ascii="Arial" w:eastAsiaTheme="minorHAnsi" w:hAnsi="Arial" w:cs="Arial"/>
              </w:rPr>
              <w:t>División de Bienes Terapéuticos.</w:t>
            </w:r>
          </w:p>
          <w:p w:rsidR="008059E7" w:rsidRPr="00544CEB" w:rsidRDefault="008059E7" w:rsidP="00244908">
            <w:pPr>
              <w:ind w:right="49"/>
              <w:jc w:val="both"/>
              <w:rPr>
                <w:rFonts w:ascii="Arial" w:eastAsiaTheme="minorHAnsi" w:hAnsi="Arial" w:cs="Arial"/>
              </w:rPr>
            </w:pPr>
          </w:p>
        </w:tc>
      </w:tr>
      <w:tr w:rsidR="001B3D08" w:rsidRPr="00544CEB" w:rsidTr="001E0589">
        <w:trPr>
          <w:trHeight w:val="482"/>
          <w:jc w:val="center"/>
        </w:trPr>
        <w:tc>
          <w:tcPr>
            <w:tcW w:w="1425" w:type="pct"/>
          </w:tcPr>
          <w:p w:rsidR="001B3D08" w:rsidRPr="00544CEB" w:rsidRDefault="001B3D08" w:rsidP="00244908">
            <w:pPr>
              <w:ind w:right="49"/>
              <w:jc w:val="both"/>
              <w:rPr>
                <w:rFonts w:ascii="Arial" w:hAnsi="Arial" w:cs="Arial"/>
                <w:b/>
              </w:rPr>
            </w:pPr>
            <w:bookmarkStart w:id="16" w:name="_Toc428352176"/>
            <w:bookmarkStart w:id="17" w:name="_Toc428352790"/>
            <w:bookmarkStart w:id="18" w:name="_Toc428355181"/>
            <w:bookmarkStart w:id="19" w:name="_Toc428360166"/>
            <w:bookmarkStart w:id="20" w:name="_Toc428378485"/>
            <w:r w:rsidRPr="00544CEB">
              <w:rPr>
                <w:rFonts w:ascii="Arial" w:hAnsi="Arial" w:cs="Arial"/>
                <w:b/>
              </w:rPr>
              <w:t>Domicilio:</w:t>
            </w:r>
            <w:bookmarkEnd w:id="16"/>
            <w:bookmarkEnd w:id="17"/>
            <w:bookmarkEnd w:id="18"/>
            <w:bookmarkEnd w:id="19"/>
            <w:bookmarkEnd w:id="20"/>
          </w:p>
        </w:tc>
        <w:tc>
          <w:tcPr>
            <w:tcW w:w="3575" w:type="pct"/>
          </w:tcPr>
          <w:p w:rsidR="001B3D08" w:rsidRPr="00544CEB" w:rsidRDefault="001B3D08" w:rsidP="00244908">
            <w:pPr>
              <w:ind w:right="49"/>
              <w:jc w:val="both"/>
              <w:rPr>
                <w:rFonts w:ascii="Arial" w:eastAsiaTheme="minorHAnsi" w:hAnsi="Arial" w:cs="Arial"/>
              </w:rPr>
            </w:pPr>
            <w:bookmarkStart w:id="21" w:name="_Toc428352177"/>
            <w:bookmarkStart w:id="22" w:name="_Toc428352791"/>
            <w:bookmarkStart w:id="23" w:name="_Toc428355182"/>
            <w:bookmarkStart w:id="24" w:name="_Toc428360167"/>
            <w:bookmarkStart w:id="25" w:name="_Toc428378486"/>
            <w:r w:rsidRPr="00544CEB">
              <w:rPr>
                <w:rFonts w:ascii="Arial" w:eastAsiaTheme="minorHAnsi" w:hAnsi="Arial" w:cs="Arial"/>
              </w:rPr>
              <w:t>Avenida Durango Núm. 291, piso 4, Colonia Roma Norte, Código Postal 06700, Delegación Cuauhtémoc, Ciudad de México.</w:t>
            </w:r>
            <w:bookmarkEnd w:id="21"/>
            <w:bookmarkEnd w:id="22"/>
            <w:bookmarkEnd w:id="23"/>
            <w:bookmarkEnd w:id="24"/>
            <w:bookmarkEnd w:id="25"/>
          </w:p>
        </w:tc>
      </w:tr>
      <w:tr w:rsidR="00EA75FB" w:rsidRPr="00544CEB" w:rsidTr="001E0589">
        <w:trPr>
          <w:trHeight w:val="482"/>
          <w:jc w:val="center"/>
        </w:trPr>
        <w:tc>
          <w:tcPr>
            <w:tcW w:w="1425" w:type="pct"/>
          </w:tcPr>
          <w:p w:rsidR="00EA75FB" w:rsidRPr="00544CEB" w:rsidRDefault="00EA75FB" w:rsidP="00244908">
            <w:pPr>
              <w:ind w:right="49"/>
              <w:jc w:val="both"/>
              <w:rPr>
                <w:rFonts w:ascii="Arial" w:hAnsi="Arial" w:cs="Arial"/>
                <w:b/>
              </w:rPr>
            </w:pPr>
          </w:p>
        </w:tc>
        <w:tc>
          <w:tcPr>
            <w:tcW w:w="3575" w:type="pct"/>
          </w:tcPr>
          <w:p w:rsidR="00EA75FB" w:rsidRPr="00544CEB" w:rsidRDefault="00EA75FB" w:rsidP="00244908">
            <w:pPr>
              <w:ind w:right="49"/>
              <w:jc w:val="both"/>
              <w:rPr>
                <w:rFonts w:ascii="Arial" w:hAnsi="Arial" w:cs="Arial"/>
              </w:rPr>
            </w:pPr>
          </w:p>
        </w:tc>
      </w:tr>
      <w:tr w:rsidR="00EA75FB" w:rsidRPr="00544CEB" w:rsidTr="001E0589">
        <w:trPr>
          <w:trHeight w:val="482"/>
          <w:jc w:val="center"/>
        </w:trPr>
        <w:tc>
          <w:tcPr>
            <w:tcW w:w="1425" w:type="pct"/>
          </w:tcPr>
          <w:p w:rsidR="00EA75FB" w:rsidRPr="00544CEB" w:rsidRDefault="00EA75FB" w:rsidP="00244908">
            <w:pPr>
              <w:ind w:right="49"/>
              <w:jc w:val="both"/>
              <w:rPr>
                <w:rFonts w:ascii="Arial" w:hAnsi="Arial" w:cs="Arial"/>
                <w:b/>
              </w:rPr>
            </w:pPr>
            <w:r w:rsidRPr="00544CEB">
              <w:rPr>
                <w:rFonts w:ascii="Arial" w:hAnsi="Arial" w:cs="Arial"/>
                <w:b/>
              </w:rPr>
              <w:t>Área Requirente:</w:t>
            </w:r>
          </w:p>
        </w:tc>
        <w:tc>
          <w:tcPr>
            <w:tcW w:w="3575" w:type="pct"/>
          </w:tcPr>
          <w:p w:rsidR="00EA75FB" w:rsidRPr="00544CEB" w:rsidRDefault="00EA75FB" w:rsidP="00244908">
            <w:pPr>
              <w:ind w:right="49"/>
              <w:jc w:val="both"/>
              <w:rPr>
                <w:rFonts w:ascii="Arial" w:hAnsi="Arial" w:cs="Arial"/>
              </w:rPr>
            </w:pPr>
            <w:r w:rsidRPr="00544CEB">
              <w:rPr>
                <w:rFonts w:ascii="Arial" w:hAnsi="Arial" w:cs="Arial"/>
              </w:rPr>
              <w:t>Coordinación de Control de Abasto</w:t>
            </w:r>
          </w:p>
        </w:tc>
      </w:tr>
    </w:tbl>
    <w:p w:rsidR="00A432D5" w:rsidRPr="00544CEB" w:rsidRDefault="00A432D5" w:rsidP="00244908">
      <w:pPr>
        <w:ind w:right="49"/>
        <w:jc w:val="both"/>
        <w:rPr>
          <w:rFonts w:ascii="Arial" w:hAnsi="Arial" w:cs="Arial"/>
          <w:sz w:val="20"/>
          <w:szCs w:val="20"/>
          <w:lang w:val="es-ES_tradnl"/>
        </w:rPr>
      </w:pPr>
      <w:bookmarkStart w:id="26" w:name="_Toc367205734"/>
    </w:p>
    <w:p w:rsidR="001B3D08" w:rsidRDefault="001B3D08" w:rsidP="00244908">
      <w:pPr>
        <w:ind w:right="49"/>
        <w:jc w:val="both"/>
        <w:rPr>
          <w:rFonts w:ascii="Arial" w:hAnsi="Arial" w:cs="Arial"/>
          <w:sz w:val="20"/>
          <w:szCs w:val="20"/>
          <w:lang w:val="es-ES_tradnl"/>
        </w:rPr>
      </w:pPr>
      <w:r w:rsidRPr="00544CEB">
        <w:rPr>
          <w:rFonts w:ascii="Arial" w:hAnsi="Arial" w:cs="Arial"/>
          <w:b/>
          <w:sz w:val="20"/>
          <w:szCs w:val="20"/>
        </w:rPr>
        <w:t xml:space="preserve">Dependencias/Entidades </w:t>
      </w:r>
      <w:r w:rsidR="002D12C4" w:rsidRPr="00544CEB">
        <w:rPr>
          <w:rFonts w:ascii="Arial" w:hAnsi="Arial" w:cs="Arial"/>
          <w:b/>
          <w:sz w:val="20"/>
          <w:szCs w:val="20"/>
        </w:rPr>
        <w:t>consolidadas</w:t>
      </w:r>
      <w:r w:rsidR="00352112" w:rsidRPr="00544CEB">
        <w:rPr>
          <w:rFonts w:ascii="Arial" w:hAnsi="Arial" w:cs="Arial"/>
          <w:b/>
          <w:sz w:val="20"/>
          <w:szCs w:val="20"/>
        </w:rPr>
        <w:t xml:space="preserve">, de acuerdo con </w:t>
      </w:r>
      <w:r w:rsidR="001939D1" w:rsidRPr="00544CEB">
        <w:rPr>
          <w:rFonts w:ascii="Arial" w:hAnsi="Arial" w:cs="Arial"/>
          <w:b/>
          <w:i/>
          <w:sz w:val="20"/>
          <w:szCs w:val="20"/>
          <w:lang w:val="es-ES_tradnl"/>
        </w:rPr>
        <w:t>ANEXO 3 “LICITACIÓN PÚBLICA NACIONAL.pdf”.</w:t>
      </w:r>
      <w:r w:rsidR="001939D1">
        <w:rPr>
          <w:rFonts w:ascii="Arial" w:hAnsi="Arial" w:cs="Arial"/>
          <w:sz w:val="20"/>
          <w:szCs w:val="20"/>
          <w:lang w:val="es-ES_tradnl"/>
        </w:rPr>
        <w:t>.</w:t>
      </w:r>
    </w:p>
    <w:p w:rsidR="001939D1" w:rsidRPr="00544CEB" w:rsidRDefault="001939D1" w:rsidP="00244908">
      <w:pPr>
        <w:ind w:right="49"/>
        <w:jc w:val="both"/>
        <w:rPr>
          <w:rFonts w:ascii="Arial" w:hAnsi="Arial" w:cs="Arial"/>
          <w:b/>
          <w:sz w:val="20"/>
          <w:szCs w:val="20"/>
        </w:rPr>
      </w:pPr>
    </w:p>
    <w:p w:rsidR="000C5DA3" w:rsidRPr="00544CEB" w:rsidRDefault="000C5DA3" w:rsidP="00244908">
      <w:pPr>
        <w:pStyle w:val="Ttulo2"/>
        <w:numPr>
          <w:ilvl w:val="1"/>
          <w:numId w:val="28"/>
        </w:numPr>
        <w:tabs>
          <w:tab w:val="num" w:pos="0"/>
        </w:tabs>
        <w:spacing w:before="0" w:after="0"/>
        <w:ind w:left="0" w:right="49" w:firstLine="0"/>
        <w:jc w:val="both"/>
        <w:rPr>
          <w:rFonts w:cs="Arial"/>
          <w:i w:val="0"/>
          <w:sz w:val="20"/>
          <w:lang w:val="es-ES_tradnl"/>
        </w:rPr>
      </w:pPr>
      <w:bookmarkStart w:id="27" w:name="_Toc490124659"/>
      <w:r w:rsidRPr="00544CEB">
        <w:rPr>
          <w:rFonts w:cs="Arial"/>
          <w:i w:val="0"/>
          <w:sz w:val="20"/>
          <w:lang w:val="es-ES_tradnl"/>
        </w:rPr>
        <w:t xml:space="preserve">Medio y carácter de </w:t>
      </w:r>
      <w:r w:rsidR="00466187" w:rsidRPr="00544CEB">
        <w:rPr>
          <w:rFonts w:cs="Arial"/>
          <w:i w:val="0"/>
          <w:sz w:val="20"/>
          <w:lang w:val="es-ES_tradnl"/>
        </w:rPr>
        <w:t xml:space="preserve">la </w:t>
      </w:r>
      <w:r w:rsidRPr="00544CEB">
        <w:rPr>
          <w:rFonts w:cs="Arial"/>
          <w:i w:val="0"/>
          <w:sz w:val="20"/>
          <w:lang w:val="es-ES_tradnl"/>
        </w:rPr>
        <w:t>licitación</w:t>
      </w:r>
      <w:bookmarkEnd w:id="26"/>
      <w:r w:rsidR="00B24860" w:rsidRPr="00544CEB">
        <w:rPr>
          <w:rFonts w:cs="Arial"/>
          <w:i w:val="0"/>
          <w:sz w:val="20"/>
          <w:lang w:val="es-ES_tradnl"/>
        </w:rPr>
        <w:t>:</w:t>
      </w:r>
      <w:bookmarkEnd w:id="27"/>
    </w:p>
    <w:p w:rsidR="00786A02" w:rsidRPr="00544CEB" w:rsidRDefault="00786A02" w:rsidP="00244908">
      <w:pPr>
        <w:ind w:right="49"/>
        <w:jc w:val="both"/>
        <w:rPr>
          <w:sz w:val="20"/>
          <w:szCs w:val="20"/>
          <w:lang w:val="es-ES_tradnl" w:eastAsia="ar-SA"/>
        </w:rPr>
      </w:pPr>
    </w:p>
    <w:p w:rsidR="00D35229" w:rsidRPr="00544CEB" w:rsidRDefault="00D35229" w:rsidP="00244908">
      <w:pPr>
        <w:ind w:right="49"/>
        <w:jc w:val="both"/>
        <w:rPr>
          <w:rFonts w:ascii="Arial" w:eastAsia="Times New Roman" w:hAnsi="Arial" w:cs="Arial"/>
          <w:color w:val="000000"/>
          <w:sz w:val="20"/>
          <w:szCs w:val="20"/>
          <w:lang w:val="es-ES" w:eastAsia="ar-SA"/>
        </w:rPr>
      </w:pPr>
      <w:bookmarkStart w:id="28" w:name="_Toc367205737"/>
      <w:r w:rsidRPr="00544CEB">
        <w:rPr>
          <w:rFonts w:ascii="Arial" w:eastAsia="Times New Roman" w:hAnsi="Arial" w:cs="Arial"/>
          <w:color w:val="000000"/>
          <w:sz w:val="20"/>
          <w:szCs w:val="20"/>
          <w:lang w:val="es-ES" w:eastAsia="ar-SA"/>
        </w:rPr>
        <w:t xml:space="preserve">La licitación pública conforme al medio utilizado es </w:t>
      </w:r>
      <w:r w:rsidRPr="00544CEB">
        <w:rPr>
          <w:rFonts w:ascii="Arial" w:eastAsia="Times New Roman" w:hAnsi="Arial" w:cs="Arial"/>
          <w:b/>
          <w:color w:val="000000"/>
          <w:sz w:val="20"/>
          <w:szCs w:val="20"/>
          <w:lang w:val="es-ES" w:eastAsia="ar-SA"/>
        </w:rPr>
        <w:t>“Electrónica”;</w:t>
      </w:r>
      <w:r w:rsidRPr="00544CEB">
        <w:rPr>
          <w:rFonts w:ascii="Arial" w:eastAsia="Times New Roman" w:hAnsi="Arial" w:cs="Arial"/>
          <w:color w:val="000000"/>
          <w:sz w:val="20"/>
          <w:szCs w:val="20"/>
          <w:lang w:val="es-ES" w:eastAsia="ar-SA"/>
        </w:rPr>
        <w:t xml:space="preserve"> por lo cual los licitantes deberán enviar su proposición a través de medios remoto</w:t>
      </w:r>
      <w:r w:rsidR="002D12C4" w:rsidRPr="00544CEB">
        <w:rPr>
          <w:rFonts w:ascii="Arial" w:eastAsia="Times New Roman" w:hAnsi="Arial" w:cs="Arial"/>
          <w:color w:val="000000"/>
          <w:sz w:val="20"/>
          <w:szCs w:val="20"/>
          <w:lang w:val="es-ES" w:eastAsia="ar-SA"/>
        </w:rPr>
        <w:t xml:space="preserve">s de comunicación electrónica </w:t>
      </w:r>
      <w:r w:rsidRPr="00544CEB">
        <w:rPr>
          <w:rFonts w:ascii="Arial" w:eastAsia="Times New Roman" w:hAnsi="Arial" w:cs="Arial"/>
          <w:color w:val="000000"/>
          <w:sz w:val="20"/>
          <w:szCs w:val="20"/>
          <w:lang w:val="es-ES" w:eastAsia="ar-SA"/>
        </w:rPr>
        <w:t xml:space="preserve">CompraNet, de conformidad con lo dispuesto en </w:t>
      </w:r>
      <w:r w:rsidR="00023BB5" w:rsidRPr="00544CEB">
        <w:rPr>
          <w:rFonts w:ascii="Arial" w:eastAsia="Times New Roman" w:hAnsi="Arial" w:cs="Arial"/>
          <w:color w:val="000000"/>
          <w:sz w:val="20"/>
          <w:szCs w:val="20"/>
          <w:lang w:val="es-ES" w:eastAsia="ar-SA"/>
        </w:rPr>
        <w:t>el</w:t>
      </w:r>
      <w:r w:rsidRPr="00544CEB">
        <w:rPr>
          <w:rFonts w:ascii="Arial" w:eastAsia="Times New Roman" w:hAnsi="Arial" w:cs="Arial"/>
          <w:color w:val="000000"/>
          <w:sz w:val="20"/>
          <w:szCs w:val="20"/>
          <w:lang w:val="es-ES" w:eastAsia="ar-SA"/>
        </w:rPr>
        <w:t xml:space="preserve"> artículo 26 Bis fracción II de la LAASSP, y en el “Acuerdo por el que se establecen las disposiciones que deberán observar para la utilización del Sistema Electrónico de Información Pública Gubernamental, denominado CompraNet”, publicado en DOF el 28 de junio de 2011.</w:t>
      </w:r>
    </w:p>
    <w:p w:rsidR="00D35229" w:rsidRPr="00544CEB" w:rsidRDefault="00D35229" w:rsidP="00244908">
      <w:pPr>
        <w:ind w:right="49"/>
        <w:jc w:val="both"/>
        <w:rPr>
          <w:rFonts w:ascii="Arial" w:eastAsia="Times New Roman" w:hAnsi="Arial" w:cs="Arial"/>
          <w:color w:val="000000"/>
          <w:sz w:val="20"/>
          <w:szCs w:val="20"/>
          <w:lang w:val="es-ES" w:eastAsia="ar-SA"/>
        </w:rPr>
      </w:pPr>
    </w:p>
    <w:p w:rsidR="00F4750D" w:rsidRPr="00544CEB" w:rsidRDefault="00F4750D" w:rsidP="00244908">
      <w:pPr>
        <w:jc w:val="both"/>
        <w:rPr>
          <w:rFonts w:ascii="Arial" w:hAnsi="Arial" w:cs="Arial"/>
          <w:sz w:val="20"/>
        </w:rPr>
      </w:pPr>
      <w:r w:rsidRPr="00544CEB">
        <w:rPr>
          <w:rFonts w:ascii="Arial" w:hAnsi="Arial" w:cs="Arial"/>
          <w:sz w:val="20"/>
        </w:rPr>
        <w:t xml:space="preserve">Por lo anterior, aquellos interesados en participar en esta licitación que requieran asesoría o presenten situaciones particulares sobre el manejo del sistema CompraNet, deberán dirigirse con el personal de dicho sistema perteneciente a la Secretaría de la Función Pública; los datos de contacto podrá localizarlos en la pagína web </w:t>
      </w:r>
      <w:hyperlink r:id="rId11" w:history="1">
        <w:r w:rsidRPr="00544CEB">
          <w:rPr>
            <w:rStyle w:val="Hipervnculo"/>
            <w:rFonts w:ascii="Arial" w:hAnsi="Arial" w:cs="Arial"/>
            <w:sz w:val="20"/>
          </w:rPr>
          <w:t>https://compranet.funcionpublica.gob.mx</w:t>
        </w:r>
      </w:hyperlink>
      <w:r w:rsidRPr="00544CEB">
        <w:rPr>
          <w:rFonts w:ascii="Arial" w:hAnsi="Arial" w:cs="Arial"/>
          <w:sz w:val="20"/>
        </w:rPr>
        <w:t xml:space="preserve"> </w:t>
      </w:r>
    </w:p>
    <w:p w:rsidR="00F4750D" w:rsidRPr="00544CEB" w:rsidRDefault="00F4750D" w:rsidP="00244908">
      <w:pPr>
        <w:jc w:val="both"/>
        <w:rPr>
          <w:rFonts w:ascii="Arial" w:hAnsi="Arial" w:cs="Arial"/>
          <w:sz w:val="20"/>
        </w:rPr>
      </w:pPr>
    </w:p>
    <w:p w:rsidR="00F4750D" w:rsidRPr="00544CEB" w:rsidRDefault="00F4750D" w:rsidP="00244908">
      <w:pPr>
        <w:jc w:val="both"/>
        <w:rPr>
          <w:rFonts w:ascii="Arial" w:hAnsi="Arial" w:cs="Arial"/>
          <w:b/>
          <w:color w:val="000000"/>
          <w:sz w:val="20"/>
          <w:lang w:val="es-ES"/>
        </w:rPr>
      </w:pPr>
      <w:r w:rsidRPr="00544CEB">
        <w:rPr>
          <w:rFonts w:ascii="Arial" w:hAnsi="Arial" w:cs="Arial"/>
          <w:color w:val="000000"/>
          <w:sz w:val="20"/>
          <w:lang w:val="es-ES"/>
        </w:rPr>
        <w:t xml:space="preserve">El carácter de este procedimiento de contratación es </w:t>
      </w:r>
      <w:r w:rsidR="00D94B6E" w:rsidRPr="00544CEB">
        <w:rPr>
          <w:rFonts w:ascii="Arial" w:hAnsi="Arial" w:cs="Arial"/>
          <w:b/>
          <w:color w:val="000000"/>
          <w:sz w:val="20"/>
          <w:lang w:val="es-ES"/>
        </w:rPr>
        <w:t>Nacional.</w:t>
      </w:r>
      <w:r w:rsidRPr="00544CEB">
        <w:rPr>
          <w:rFonts w:ascii="Arial" w:hAnsi="Arial" w:cs="Arial"/>
          <w:b/>
          <w:color w:val="000000"/>
          <w:sz w:val="20"/>
          <w:lang w:val="es-ES"/>
        </w:rPr>
        <w:t xml:space="preserve"> </w:t>
      </w:r>
    </w:p>
    <w:p w:rsidR="00D35229" w:rsidRPr="00544CEB" w:rsidRDefault="00D35229" w:rsidP="00244908">
      <w:pPr>
        <w:ind w:right="49"/>
        <w:jc w:val="both"/>
        <w:rPr>
          <w:rFonts w:ascii="Arial" w:eastAsia="Times New Roman" w:hAnsi="Arial" w:cs="Arial"/>
          <w:color w:val="000000"/>
          <w:sz w:val="20"/>
          <w:szCs w:val="20"/>
          <w:lang w:val="es-ES" w:eastAsia="ar-SA"/>
        </w:rPr>
      </w:pPr>
    </w:p>
    <w:p w:rsidR="006B29D8" w:rsidRPr="00544CEB" w:rsidRDefault="006B29D8" w:rsidP="00244908">
      <w:pPr>
        <w:pStyle w:val="Ttulo2"/>
        <w:numPr>
          <w:ilvl w:val="1"/>
          <w:numId w:val="28"/>
        </w:numPr>
        <w:tabs>
          <w:tab w:val="num" w:pos="0"/>
        </w:tabs>
        <w:spacing w:before="0" w:after="0"/>
        <w:ind w:left="0" w:right="49" w:firstLine="0"/>
        <w:jc w:val="both"/>
        <w:rPr>
          <w:rFonts w:cs="Arial"/>
          <w:i w:val="0"/>
          <w:sz w:val="20"/>
          <w:lang w:val="es-ES_tradnl"/>
        </w:rPr>
      </w:pPr>
      <w:bookmarkStart w:id="29" w:name="_Toc490124660"/>
      <w:r w:rsidRPr="00544CEB">
        <w:rPr>
          <w:rFonts w:cs="Arial"/>
          <w:i w:val="0"/>
          <w:sz w:val="20"/>
          <w:lang w:val="es-ES_tradnl"/>
        </w:rPr>
        <w:t xml:space="preserve">Número de identificación de la </w:t>
      </w:r>
      <w:r w:rsidR="00725458" w:rsidRPr="00544CEB">
        <w:rPr>
          <w:rFonts w:cs="Arial"/>
          <w:i w:val="0"/>
          <w:sz w:val="20"/>
          <w:lang w:val="es-ES_tradnl"/>
        </w:rPr>
        <w:t>licitación pública</w:t>
      </w:r>
      <w:r w:rsidRPr="00544CEB">
        <w:rPr>
          <w:rFonts w:cs="Arial"/>
          <w:i w:val="0"/>
          <w:sz w:val="20"/>
          <w:lang w:val="es-ES_tradnl"/>
        </w:rPr>
        <w:t xml:space="preserve"> asignado por CompraNet.</w:t>
      </w:r>
      <w:bookmarkEnd w:id="29"/>
      <w:r w:rsidRPr="00544CEB">
        <w:rPr>
          <w:rFonts w:cs="Arial"/>
          <w:i w:val="0"/>
          <w:sz w:val="20"/>
          <w:lang w:val="es-ES_tradnl"/>
        </w:rPr>
        <w:t xml:space="preserve"> </w:t>
      </w:r>
    </w:p>
    <w:p w:rsidR="00786A02" w:rsidRPr="00544CEB" w:rsidRDefault="00786A02" w:rsidP="00244908">
      <w:pPr>
        <w:ind w:right="49"/>
        <w:jc w:val="both"/>
        <w:rPr>
          <w:rFonts w:ascii="Arial" w:hAnsi="Arial" w:cs="Arial"/>
          <w:sz w:val="20"/>
          <w:szCs w:val="20"/>
          <w:lang w:val="es-ES_tradnl"/>
        </w:rPr>
      </w:pPr>
    </w:p>
    <w:p w:rsidR="00070859" w:rsidRPr="00544CEB" w:rsidRDefault="00E64771" w:rsidP="00244908">
      <w:pPr>
        <w:ind w:right="49"/>
        <w:jc w:val="both"/>
        <w:rPr>
          <w:rFonts w:ascii="Arial" w:hAnsi="Arial" w:cs="Arial"/>
          <w:sz w:val="20"/>
          <w:szCs w:val="20"/>
          <w:lang w:val="es-ES_tradnl"/>
        </w:rPr>
      </w:pPr>
      <w:r w:rsidRPr="00544CEB">
        <w:rPr>
          <w:rFonts w:ascii="Arial" w:hAnsi="Arial" w:cs="Arial"/>
          <w:sz w:val="20"/>
          <w:szCs w:val="20"/>
          <w:lang w:val="es-ES_tradnl"/>
        </w:rPr>
        <w:t>LA</w:t>
      </w:r>
      <w:r w:rsidR="00C7634A" w:rsidRPr="00544CEB">
        <w:rPr>
          <w:rFonts w:ascii="Arial" w:hAnsi="Arial" w:cs="Arial"/>
          <w:sz w:val="20"/>
          <w:szCs w:val="20"/>
          <w:lang w:val="es-ES_tradnl"/>
        </w:rPr>
        <w:t>-019GYR047-</w:t>
      </w:r>
      <w:r w:rsidR="00594F7D" w:rsidRPr="00544CEB">
        <w:rPr>
          <w:rFonts w:ascii="Arial" w:hAnsi="Arial" w:cs="Arial"/>
          <w:sz w:val="20"/>
          <w:szCs w:val="20"/>
          <w:lang w:val="es-ES_tradnl"/>
        </w:rPr>
        <w:t>E</w:t>
      </w:r>
      <w:r w:rsidR="00493AB8" w:rsidRPr="00544CEB">
        <w:rPr>
          <w:rFonts w:ascii="Arial" w:hAnsi="Arial" w:cs="Arial"/>
          <w:sz w:val="20"/>
          <w:szCs w:val="20"/>
          <w:lang w:val="es-ES_tradnl"/>
        </w:rPr>
        <w:t>38</w:t>
      </w:r>
      <w:r w:rsidR="00C7634A" w:rsidRPr="00544CEB">
        <w:rPr>
          <w:rFonts w:ascii="Arial" w:hAnsi="Arial" w:cs="Arial"/>
          <w:sz w:val="20"/>
          <w:szCs w:val="20"/>
          <w:lang w:val="es-ES_tradnl"/>
        </w:rPr>
        <w:t>-2017</w:t>
      </w:r>
    </w:p>
    <w:p w:rsidR="001930AA" w:rsidRPr="00544CEB" w:rsidRDefault="001930AA" w:rsidP="00244908">
      <w:pPr>
        <w:suppressAutoHyphens/>
        <w:ind w:right="49"/>
        <w:jc w:val="both"/>
        <w:rPr>
          <w:rFonts w:ascii="Arial" w:hAnsi="Arial" w:cs="Arial"/>
          <w:sz w:val="20"/>
          <w:szCs w:val="20"/>
          <w:lang w:val="es-ES"/>
        </w:rPr>
      </w:pPr>
    </w:p>
    <w:p w:rsidR="002E34A4" w:rsidRPr="00544CEB" w:rsidRDefault="0019394D" w:rsidP="00244908">
      <w:pPr>
        <w:pStyle w:val="Ttulo2"/>
        <w:numPr>
          <w:ilvl w:val="1"/>
          <w:numId w:val="28"/>
        </w:numPr>
        <w:tabs>
          <w:tab w:val="num" w:pos="0"/>
        </w:tabs>
        <w:spacing w:before="0" w:after="0"/>
        <w:ind w:left="0" w:right="49" w:firstLine="0"/>
        <w:jc w:val="both"/>
        <w:rPr>
          <w:rFonts w:cs="Arial"/>
          <w:i w:val="0"/>
          <w:sz w:val="20"/>
          <w:lang w:val="es-ES_tradnl"/>
        </w:rPr>
      </w:pPr>
      <w:bookmarkStart w:id="30" w:name="_Toc490124661"/>
      <w:r w:rsidRPr="00544CEB">
        <w:rPr>
          <w:rFonts w:cs="Arial"/>
          <w:i w:val="0"/>
          <w:sz w:val="20"/>
          <w:lang w:val="es-ES_tradnl"/>
        </w:rPr>
        <w:t xml:space="preserve">Indicación </w:t>
      </w:r>
      <w:r w:rsidR="00861D34" w:rsidRPr="00544CEB">
        <w:rPr>
          <w:rFonts w:cs="Arial"/>
          <w:i w:val="0"/>
          <w:sz w:val="20"/>
          <w:lang w:val="es-ES_tradnl"/>
        </w:rPr>
        <w:t>de los e</w:t>
      </w:r>
      <w:r w:rsidR="00E26D83" w:rsidRPr="00544CEB">
        <w:rPr>
          <w:rFonts w:cs="Arial"/>
          <w:i w:val="0"/>
          <w:sz w:val="20"/>
          <w:lang w:val="es-ES_tradnl"/>
        </w:rPr>
        <w:t xml:space="preserve">jercicios </w:t>
      </w:r>
      <w:r w:rsidR="00861D34" w:rsidRPr="00544CEB">
        <w:rPr>
          <w:rFonts w:cs="Arial"/>
          <w:i w:val="0"/>
          <w:sz w:val="20"/>
          <w:lang w:val="es-ES_tradnl"/>
        </w:rPr>
        <w:t>f</w:t>
      </w:r>
      <w:r w:rsidR="00E26D83" w:rsidRPr="00544CEB">
        <w:rPr>
          <w:rFonts w:cs="Arial"/>
          <w:i w:val="0"/>
          <w:sz w:val="20"/>
          <w:lang w:val="es-ES_tradnl"/>
        </w:rPr>
        <w:t xml:space="preserve">iscales para la </w:t>
      </w:r>
      <w:r w:rsidR="00861D34" w:rsidRPr="00544CEB">
        <w:rPr>
          <w:rFonts w:cs="Arial"/>
          <w:i w:val="0"/>
          <w:sz w:val="20"/>
          <w:lang w:val="es-ES_tradnl"/>
        </w:rPr>
        <w:t>c</w:t>
      </w:r>
      <w:r w:rsidRPr="00544CEB">
        <w:rPr>
          <w:rFonts w:cs="Arial"/>
          <w:i w:val="0"/>
          <w:sz w:val="20"/>
          <w:lang w:val="es-ES_tradnl"/>
        </w:rPr>
        <w:t>ontratación</w:t>
      </w:r>
      <w:r w:rsidR="001E29B9" w:rsidRPr="00544CEB">
        <w:rPr>
          <w:rFonts w:cs="Arial"/>
          <w:i w:val="0"/>
          <w:sz w:val="20"/>
          <w:lang w:val="es-ES_tradnl"/>
        </w:rPr>
        <w:t>.</w:t>
      </w:r>
      <w:bookmarkEnd w:id="30"/>
    </w:p>
    <w:p w:rsidR="001930AA" w:rsidRPr="00544CEB" w:rsidRDefault="001930AA" w:rsidP="00244908">
      <w:pPr>
        <w:suppressAutoHyphens/>
        <w:ind w:right="49"/>
        <w:jc w:val="both"/>
        <w:rPr>
          <w:rFonts w:ascii="Arial" w:hAnsi="Arial" w:cs="Arial"/>
          <w:sz w:val="20"/>
          <w:szCs w:val="20"/>
          <w:lang w:val="es-ES_tradnl"/>
        </w:rPr>
      </w:pPr>
    </w:p>
    <w:p w:rsidR="00511605" w:rsidRPr="00544CEB" w:rsidRDefault="00A34194" w:rsidP="00244908">
      <w:pPr>
        <w:ind w:right="49"/>
        <w:jc w:val="both"/>
        <w:rPr>
          <w:rFonts w:ascii="Arial" w:hAnsi="Arial" w:cs="Arial"/>
          <w:sz w:val="20"/>
          <w:szCs w:val="20"/>
          <w:lang w:val="es-ES_tradnl"/>
        </w:rPr>
      </w:pPr>
      <w:r w:rsidRPr="00544CEB">
        <w:rPr>
          <w:rFonts w:ascii="Arial" w:hAnsi="Arial" w:cs="Arial"/>
          <w:sz w:val="20"/>
          <w:szCs w:val="20"/>
          <w:lang w:val="es-ES_tradnl"/>
        </w:rPr>
        <w:t>Esta contratación implica</w:t>
      </w:r>
      <w:r w:rsidR="00511605" w:rsidRPr="00544CEB">
        <w:rPr>
          <w:rFonts w:ascii="Arial" w:hAnsi="Arial" w:cs="Arial"/>
          <w:sz w:val="20"/>
          <w:szCs w:val="20"/>
          <w:lang w:val="es-ES_tradnl"/>
        </w:rPr>
        <w:t xml:space="preserve"> el ejercicio fiscal 201</w:t>
      </w:r>
      <w:r w:rsidR="00E64771" w:rsidRPr="00544CEB">
        <w:rPr>
          <w:rFonts w:ascii="Arial" w:hAnsi="Arial" w:cs="Arial"/>
          <w:sz w:val="20"/>
          <w:szCs w:val="20"/>
          <w:lang w:val="es-ES_tradnl"/>
        </w:rPr>
        <w:t>8</w:t>
      </w:r>
      <w:r w:rsidR="00511605" w:rsidRPr="00544CEB">
        <w:rPr>
          <w:rFonts w:ascii="Arial" w:hAnsi="Arial" w:cs="Arial"/>
          <w:sz w:val="20"/>
          <w:szCs w:val="20"/>
          <w:lang w:val="es-ES_tradnl"/>
        </w:rPr>
        <w:t xml:space="preserve">. </w:t>
      </w:r>
    </w:p>
    <w:bookmarkEnd w:id="28"/>
    <w:p w:rsidR="00511605" w:rsidRPr="00544CEB" w:rsidRDefault="00511605" w:rsidP="00244908">
      <w:pPr>
        <w:suppressAutoHyphens/>
        <w:ind w:right="49"/>
        <w:jc w:val="both"/>
        <w:rPr>
          <w:rFonts w:ascii="Arial" w:hAnsi="Arial" w:cs="Arial"/>
          <w:sz w:val="20"/>
          <w:szCs w:val="20"/>
          <w:lang w:val="es-ES_tradnl"/>
        </w:rPr>
      </w:pPr>
    </w:p>
    <w:p w:rsidR="0088021C" w:rsidRPr="00544CEB" w:rsidRDefault="0088021C" w:rsidP="00244908">
      <w:pPr>
        <w:suppressAutoHyphens/>
        <w:ind w:right="49"/>
        <w:jc w:val="both"/>
        <w:rPr>
          <w:rFonts w:ascii="Arial" w:hAnsi="Arial" w:cs="Arial"/>
          <w:sz w:val="20"/>
          <w:szCs w:val="20"/>
          <w:lang w:val="es-ES_tradnl"/>
        </w:rPr>
      </w:pPr>
      <w:r w:rsidRPr="00544CEB">
        <w:rPr>
          <w:rFonts w:ascii="Arial" w:hAnsi="Arial" w:cs="Arial"/>
          <w:sz w:val="20"/>
          <w:szCs w:val="20"/>
          <w:lang w:val="es-ES_tradnl"/>
        </w:rPr>
        <w:t>La vigencia de los contratos ser</w:t>
      </w:r>
      <w:r w:rsidR="00023BB5" w:rsidRPr="00544CEB">
        <w:rPr>
          <w:rFonts w:ascii="Arial" w:hAnsi="Arial" w:cs="Arial"/>
          <w:sz w:val="20"/>
          <w:szCs w:val="20"/>
          <w:lang w:val="es-ES_tradnl"/>
        </w:rPr>
        <w:t>á</w:t>
      </w:r>
      <w:r w:rsidRPr="00544CEB">
        <w:rPr>
          <w:rFonts w:ascii="Arial" w:hAnsi="Arial" w:cs="Arial"/>
          <w:sz w:val="20"/>
          <w:szCs w:val="20"/>
          <w:lang w:val="es-ES_tradnl"/>
        </w:rPr>
        <w:t xml:space="preserve"> </w:t>
      </w:r>
      <w:r w:rsidR="00347DEF" w:rsidRPr="00544CEB">
        <w:rPr>
          <w:rFonts w:ascii="Arial" w:hAnsi="Arial" w:cs="Arial"/>
          <w:sz w:val="20"/>
          <w:szCs w:val="20"/>
          <w:lang w:val="es-ES_tradnl"/>
        </w:rPr>
        <w:t>del</w:t>
      </w:r>
      <w:r w:rsidR="00E64771" w:rsidRPr="00544CEB">
        <w:rPr>
          <w:rFonts w:ascii="Arial" w:hAnsi="Arial" w:cs="Arial"/>
          <w:sz w:val="20"/>
          <w:szCs w:val="20"/>
          <w:lang w:val="es-ES_tradnl"/>
        </w:rPr>
        <w:t xml:space="preserve"> 1 de enero</w:t>
      </w:r>
      <w:r w:rsidR="00023BB5" w:rsidRPr="00544CEB">
        <w:rPr>
          <w:rFonts w:ascii="Arial" w:hAnsi="Arial" w:cs="Arial"/>
          <w:sz w:val="20"/>
          <w:szCs w:val="20"/>
          <w:lang w:val="es-ES_tradnl"/>
        </w:rPr>
        <w:t xml:space="preserve"> de 2018</w:t>
      </w:r>
      <w:r w:rsidR="00637EAD" w:rsidRPr="00544CEB">
        <w:rPr>
          <w:rFonts w:ascii="Arial" w:hAnsi="Arial" w:cs="Arial"/>
          <w:sz w:val="20"/>
          <w:szCs w:val="20"/>
          <w:lang w:val="es-ES_tradnl"/>
        </w:rPr>
        <w:t xml:space="preserve"> </w:t>
      </w:r>
      <w:r w:rsidR="00023BB5" w:rsidRPr="00544CEB">
        <w:rPr>
          <w:rFonts w:ascii="Arial" w:hAnsi="Arial" w:cs="Arial"/>
          <w:sz w:val="20"/>
          <w:szCs w:val="20"/>
          <w:lang w:val="es-ES_tradnl"/>
        </w:rPr>
        <w:t xml:space="preserve">y hasta el </w:t>
      </w:r>
      <w:r w:rsidR="00347DEF" w:rsidRPr="00544CEB">
        <w:rPr>
          <w:rFonts w:ascii="Arial" w:hAnsi="Arial" w:cs="Arial"/>
          <w:sz w:val="20"/>
          <w:szCs w:val="20"/>
          <w:lang w:val="es-ES_tradnl"/>
        </w:rPr>
        <w:t>31 de diciembre de 201</w:t>
      </w:r>
      <w:r w:rsidR="00E64771" w:rsidRPr="00544CEB">
        <w:rPr>
          <w:rFonts w:ascii="Arial" w:hAnsi="Arial" w:cs="Arial"/>
          <w:sz w:val="20"/>
          <w:szCs w:val="20"/>
          <w:lang w:val="es-ES_tradnl"/>
        </w:rPr>
        <w:t>8</w:t>
      </w:r>
      <w:r w:rsidRPr="00544CEB">
        <w:rPr>
          <w:rFonts w:ascii="Arial" w:hAnsi="Arial" w:cs="Arial"/>
          <w:sz w:val="20"/>
          <w:szCs w:val="20"/>
          <w:lang w:val="es-ES_tradnl"/>
        </w:rPr>
        <w:t>.</w:t>
      </w:r>
    </w:p>
    <w:p w:rsidR="00831B61" w:rsidRPr="00544CEB" w:rsidRDefault="00831B61" w:rsidP="00244908">
      <w:pPr>
        <w:suppressAutoHyphens/>
        <w:ind w:right="49"/>
        <w:jc w:val="both"/>
        <w:rPr>
          <w:rFonts w:ascii="Arial" w:hAnsi="Arial" w:cs="Arial"/>
          <w:sz w:val="20"/>
          <w:szCs w:val="20"/>
          <w:lang w:val="es-ES_tradnl"/>
        </w:rPr>
      </w:pPr>
    </w:p>
    <w:p w:rsidR="00511605" w:rsidRPr="00544CEB" w:rsidRDefault="00511605" w:rsidP="00244908">
      <w:pPr>
        <w:pStyle w:val="Ttulo2"/>
        <w:numPr>
          <w:ilvl w:val="1"/>
          <w:numId w:val="28"/>
        </w:numPr>
        <w:tabs>
          <w:tab w:val="num" w:pos="0"/>
        </w:tabs>
        <w:spacing w:before="0" w:after="0"/>
        <w:ind w:left="0" w:right="49" w:firstLine="0"/>
        <w:jc w:val="both"/>
        <w:rPr>
          <w:rFonts w:cs="Arial"/>
          <w:i w:val="0"/>
          <w:sz w:val="20"/>
          <w:lang w:val="es-ES_tradnl"/>
        </w:rPr>
      </w:pPr>
      <w:bookmarkStart w:id="31" w:name="_Toc445203813"/>
      <w:bookmarkStart w:id="32" w:name="_Toc490124662"/>
      <w:r w:rsidRPr="00544CEB">
        <w:rPr>
          <w:rFonts w:cs="Arial"/>
          <w:i w:val="0"/>
          <w:sz w:val="20"/>
          <w:lang w:val="es-ES_tradnl"/>
        </w:rPr>
        <w:t>Idioma.</w:t>
      </w:r>
      <w:bookmarkEnd w:id="31"/>
      <w:bookmarkEnd w:id="32"/>
    </w:p>
    <w:p w:rsidR="00511605" w:rsidRPr="00544CEB" w:rsidRDefault="00511605" w:rsidP="00244908">
      <w:pPr>
        <w:ind w:right="49"/>
        <w:jc w:val="both"/>
        <w:rPr>
          <w:rFonts w:ascii="Arial" w:hAnsi="Arial" w:cs="Arial"/>
          <w:sz w:val="20"/>
          <w:szCs w:val="20"/>
          <w:lang w:val="es-ES_tradnl"/>
        </w:rPr>
      </w:pPr>
    </w:p>
    <w:p w:rsidR="00511605" w:rsidRPr="00544CEB" w:rsidRDefault="00511605" w:rsidP="00244908">
      <w:pPr>
        <w:ind w:right="49"/>
        <w:jc w:val="both"/>
        <w:rPr>
          <w:rFonts w:ascii="Arial" w:hAnsi="Arial" w:cs="Arial"/>
          <w:sz w:val="20"/>
          <w:szCs w:val="20"/>
          <w:lang w:val="es-ES_tradnl"/>
        </w:rPr>
      </w:pPr>
      <w:r w:rsidRPr="00544CEB">
        <w:rPr>
          <w:rFonts w:ascii="Arial" w:hAnsi="Arial" w:cs="Arial"/>
          <w:sz w:val="20"/>
          <w:szCs w:val="20"/>
          <w:lang w:val="es-ES_tradnl"/>
        </w:rPr>
        <w:t xml:space="preserve">Las proposiciones deberán presentarse </w:t>
      </w:r>
      <w:r w:rsidR="00811C00" w:rsidRPr="00544CEB">
        <w:rPr>
          <w:rFonts w:ascii="Arial" w:hAnsi="Arial" w:cs="Arial"/>
          <w:sz w:val="20"/>
          <w:szCs w:val="20"/>
          <w:lang w:val="es-ES_tradnl"/>
        </w:rPr>
        <w:t xml:space="preserve">únicamente </w:t>
      </w:r>
      <w:r w:rsidRPr="00544CEB">
        <w:rPr>
          <w:rFonts w:ascii="Arial" w:hAnsi="Arial" w:cs="Arial"/>
          <w:sz w:val="20"/>
          <w:szCs w:val="20"/>
          <w:lang w:val="es-ES_tradnl"/>
        </w:rPr>
        <w:t>en idioma español</w:t>
      </w:r>
      <w:r w:rsidR="00021756" w:rsidRPr="00544CEB">
        <w:rPr>
          <w:rFonts w:ascii="Arial" w:hAnsi="Arial" w:cs="Arial"/>
          <w:sz w:val="20"/>
          <w:szCs w:val="20"/>
          <w:lang w:val="es-ES_tradnl"/>
        </w:rPr>
        <w:t>, en caso de que se anexen m</w:t>
      </w:r>
      <w:r w:rsidR="00C53B2D" w:rsidRPr="00544CEB">
        <w:rPr>
          <w:rFonts w:ascii="Arial" w:hAnsi="Arial" w:cs="Arial"/>
          <w:sz w:val="20"/>
          <w:szCs w:val="20"/>
          <w:lang w:val="es-ES_tradnl"/>
        </w:rPr>
        <w:t xml:space="preserve">anuales </w:t>
      </w:r>
      <w:r w:rsidR="00D13847" w:rsidRPr="00544CEB">
        <w:rPr>
          <w:rFonts w:ascii="Arial" w:hAnsi="Arial" w:cs="Arial"/>
          <w:sz w:val="20"/>
          <w:szCs w:val="20"/>
          <w:lang w:val="es-ES_tradnl"/>
        </w:rPr>
        <w:t xml:space="preserve">o </w:t>
      </w:r>
      <w:r w:rsidR="00C53B2D" w:rsidRPr="00544CEB">
        <w:rPr>
          <w:rFonts w:ascii="Arial" w:hAnsi="Arial" w:cs="Arial"/>
          <w:sz w:val="20"/>
          <w:szCs w:val="20"/>
          <w:lang w:val="es-ES_tradnl"/>
        </w:rPr>
        <w:t>folletos en i</w:t>
      </w:r>
      <w:r w:rsidR="00D13847" w:rsidRPr="00544CEB">
        <w:rPr>
          <w:rFonts w:ascii="Arial" w:hAnsi="Arial" w:cs="Arial"/>
          <w:sz w:val="20"/>
          <w:szCs w:val="20"/>
          <w:lang w:val="es-ES_tradnl"/>
        </w:rPr>
        <w:t>dioma diverso al español, deberá</w:t>
      </w:r>
      <w:r w:rsidR="00C53B2D" w:rsidRPr="00544CEB">
        <w:rPr>
          <w:rFonts w:ascii="Arial" w:hAnsi="Arial" w:cs="Arial"/>
          <w:sz w:val="20"/>
          <w:szCs w:val="20"/>
          <w:lang w:val="es-ES_tradnl"/>
        </w:rPr>
        <w:t>n anexar traducción al español.</w:t>
      </w:r>
    </w:p>
    <w:p w:rsidR="001B7D4E" w:rsidRPr="00544CEB" w:rsidRDefault="001B7D4E" w:rsidP="00244908">
      <w:pPr>
        <w:ind w:right="49"/>
        <w:jc w:val="both"/>
        <w:rPr>
          <w:rFonts w:ascii="Arial" w:hAnsi="Arial" w:cs="Arial"/>
          <w:sz w:val="20"/>
          <w:szCs w:val="20"/>
          <w:lang w:val="es-ES_tradnl"/>
        </w:rPr>
      </w:pPr>
    </w:p>
    <w:p w:rsidR="006C4924" w:rsidRPr="00544CEB" w:rsidRDefault="000C5DA3" w:rsidP="00244908">
      <w:pPr>
        <w:pStyle w:val="Ttulo2"/>
        <w:numPr>
          <w:ilvl w:val="1"/>
          <w:numId w:val="28"/>
        </w:numPr>
        <w:tabs>
          <w:tab w:val="num" w:pos="0"/>
        </w:tabs>
        <w:spacing w:before="0" w:after="0"/>
        <w:ind w:left="0" w:right="49" w:firstLine="0"/>
        <w:jc w:val="both"/>
        <w:rPr>
          <w:rFonts w:cs="Arial"/>
          <w:i w:val="0"/>
          <w:sz w:val="20"/>
          <w:lang w:val="es-ES_tradnl"/>
        </w:rPr>
      </w:pPr>
      <w:bookmarkStart w:id="33" w:name="_Toc367205738"/>
      <w:bookmarkStart w:id="34" w:name="_Toc490124663"/>
      <w:r w:rsidRPr="00544CEB">
        <w:rPr>
          <w:rFonts w:cs="Arial"/>
          <w:i w:val="0"/>
          <w:sz w:val="20"/>
          <w:lang w:val="es-ES_tradnl"/>
        </w:rPr>
        <w:t>Disponibilidad presupuestaria</w:t>
      </w:r>
      <w:r w:rsidR="008A3591" w:rsidRPr="00544CEB">
        <w:rPr>
          <w:rFonts w:cs="Arial"/>
          <w:i w:val="0"/>
          <w:sz w:val="20"/>
          <w:lang w:val="es-ES_tradnl"/>
        </w:rPr>
        <w:t>.</w:t>
      </w:r>
      <w:bookmarkEnd w:id="33"/>
      <w:bookmarkEnd w:id="34"/>
    </w:p>
    <w:p w:rsidR="001930AA" w:rsidRPr="00544CEB" w:rsidRDefault="001930AA" w:rsidP="00244908">
      <w:pPr>
        <w:ind w:right="49"/>
        <w:jc w:val="both"/>
        <w:rPr>
          <w:rFonts w:ascii="Arial" w:hAnsi="Arial" w:cs="Arial"/>
          <w:sz w:val="20"/>
          <w:szCs w:val="20"/>
          <w:lang w:val="es-ES_tradnl"/>
        </w:rPr>
      </w:pPr>
    </w:p>
    <w:p w:rsidR="00F5022A" w:rsidRPr="00544CEB" w:rsidRDefault="00F5022A" w:rsidP="00352112">
      <w:pPr>
        <w:jc w:val="both"/>
        <w:rPr>
          <w:rFonts w:ascii="Arial" w:hAnsi="Arial" w:cs="Arial"/>
          <w:sz w:val="20"/>
        </w:rPr>
      </w:pPr>
      <w:r w:rsidRPr="00544CEB">
        <w:rPr>
          <w:rFonts w:ascii="Arial" w:hAnsi="Arial" w:cs="Arial"/>
          <w:sz w:val="20"/>
        </w:rPr>
        <w:t xml:space="preserve">Se cuenta con </w:t>
      </w:r>
      <w:r w:rsidR="00352112" w:rsidRPr="00544CEB">
        <w:rPr>
          <w:rFonts w:ascii="Arial" w:hAnsi="Arial" w:cs="Arial"/>
          <w:sz w:val="20"/>
        </w:rPr>
        <w:t>las autorizaciones correspondientes para comprometer recursos para el ejercicio 2018.</w:t>
      </w:r>
    </w:p>
    <w:p w:rsidR="00B74530" w:rsidRPr="00544CEB" w:rsidRDefault="00B74530" w:rsidP="00244908">
      <w:pPr>
        <w:ind w:right="49"/>
        <w:jc w:val="both"/>
        <w:rPr>
          <w:rFonts w:ascii="Arial" w:hAnsi="Arial" w:cs="Arial"/>
          <w:sz w:val="20"/>
          <w:szCs w:val="20"/>
          <w:lang w:val="es-ES_tradnl"/>
        </w:rPr>
      </w:pPr>
    </w:p>
    <w:p w:rsidR="00F42FCA" w:rsidRPr="00544CEB" w:rsidRDefault="00F42FCA" w:rsidP="00244908">
      <w:pPr>
        <w:pStyle w:val="Ttulo2"/>
        <w:numPr>
          <w:ilvl w:val="1"/>
          <w:numId w:val="28"/>
        </w:numPr>
        <w:tabs>
          <w:tab w:val="num" w:pos="0"/>
        </w:tabs>
        <w:spacing w:before="0" w:after="0"/>
        <w:ind w:left="0" w:right="49" w:firstLine="0"/>
        <w:jc w:val="both"/>
        <w:rPr>
          <w:rFonts w:cs="Arial"/>
          <w:i w:val="0"/>
          <w:sz w:val="20"/>
          <w:lang w:val="es-ES_tradnl"/>
        </w:rPr>
      </w:pPr>
      <w:bookmarkStart w:id="35" w:name="_Toc428197437"/>
      <w:bookmarkStart w:id="36" w:name="_Toc428448776"/>
      <w:bookmarkStart w:id="37" w:name="_Toc428785807"/>
      <w:bookmarkStart w:id="38" w:name="_Toc428807177"/>
      <w:bookmarkStart w:id="39" w:name="_Toc463606829"/>
      <w:bookmarkStart w:id="40" w:name="_Toc479597527"/>
      <w:bookmarkStart w:id="41" w:name="_Toc490124664"/>
      <w:r w:rsidRPr="00544CEB">
        <w:rPr>
          <w:rFonts w:cs="Arial"/>
          <w:i w:val="0"/>
          <w:sz w:val="20"/>
          <w:lang w:val="es-ES_tradnl"/>
        </w:rPr>
        <w:t>Testigo social</w:t>
      </w:r>
      <w:bookmarkEnd w:id="35"/>
      <w:bookmarkEnd w:id="36"/>
      <w:r w:rsidRPr="00544CEB">
        <w:rPr>
          <w:rFonts w:cs="Arial"/>
          <w:i w:val="0"/>
          <w:sz w:val="20"/>
          <w:lang w:val="es-ES_tradnl"/>
        </w:rPr>
        <w:t>.</w:t>
      </w:r>
      <w:bookmarkEnd w:id="37"/>
      <w:bookmarkEnd w:id="38"/>
      <w:bookmarkEnd w:id="39"/>
      <w:bookmarkEnd w:id="40"/>
      <w:bookmarkEnd w:id="41"/>
    </w:p>
    <w:p w:rsidR="00F42FCA" w:rsidRPr="00544CEB" w:rsidRDefault="00F42FCA" w:rsidP="00244908">
      <w:pPr>
        <w:jc w:val="both"/>
        <w:rPr>
          <w:rFonts w:ascii="Arial" w:hAnsi="Arial" w:cs="Arial"/>
          <w:sz w:val="20"/>
        </w:rPr>
      </w:pPr>
    </w:p>
    <w:p w:rsidR="00F42FCA" w:rsidRPr="00544CEB" w:rsidRDefault="001E0589" w:rsidP="00DB2EA6">
      <w:pPr>
        <w:ind w:right="49"/>
        <w:jc w:val="both"/>
        <w:rPr>
          <w:rFonts w:ascii="Arial" w:hAnsi="Arial" w:cs="Arial"/>
          <w:sz w:val="20"/>
          <w:szCs w:val="20"/>
        </w:rPr>
      </w:pPr>
      <w:r w:rsidRPr="00544CEB">
        <w:rPr>
          <w:rFonts w:ascii="Arial" w:hAnsi="Arial" w:cs="Arial"/>
          <w:sz w:val="20"/>
        </w:rPr>
        <w:t xml:space="preserve">Se hace del conocimiento de los interesados en participar en esta licitación, que de conformidad con el artículo 26 Ter </w:t>
      </w:r>
      <w:r w:rsidRPr="00544CEB">
        <w:rPr>
          <w:rFonts w:ascii="Arial" w:hAnsi="Arial" w:cs="Arial"/>
          <w:sz w:val="20"/>
          <w:szCs w:val="20"/>
        </w:rPr>
        <w:t xml:space="preserve">de la LAASSP y el “Acuerdo por el que se establecen los lineamientos que regulan la participación de los Testigos Sociales en las contrataciones que realicen las dependencias y entidades de la Administración Pública Federal”, que el presente procedimiento de contratación cuenta con la participación de Testigo Social </w:t>
      </w:r>
      <w:r w:rsidR="00255F33" w:rsidRPr="00544CEB">
        <w:rPr>
          <w:rFonts w:ascii="Arial" w:hAnsi="Arial" w:cs="Arial"/>
          <w:b/>
          <w:sz w:val="20"/>
          <w:szCs w:val="20"/>
        </w:rPr>
        <w:t>Alternativa, Tu Futuro Posible, A.C.</w:t>
      </w:r>
      <w:r w:rsidR="00DB2EA6" w:rsidRPr="00544CEB">
        <w:rPr>
          <w:rFonts w:ascii="Arial" w:hAnsi="Arial" w:cs="Arial"/>
          <w:sz w:val="20"/>
          <w:szCs w:val="20"/>
        </w:rPr>
        <w:t xml:space="preserve">, </w:t>
      </w:r>
      <w:r w:rsidRPr="00544CEB">
        <w:rPr>
          <w:rFonts w:ascii="Arial" w:hAnsi="Arial" w:cs="Arial"/>
          <w:sz w:val="20"/>
          <w:szCs w:val="20"/>
        </w:rPr>
        <w:t>designado por la SFP</w:t>
      </w:r>
      <w:r w:rsidR="00352112" w:rsidRPr="00544CEB">
        <w:rPr>
          <w:rFonts w:ascii="Arial" w:hAnsi="Arial" w:cs="Arial"/>
          <w:sz w:val="20"/>
          <w:szCs w:val="20"/>
        </w:rPr>
        <w:t xml:space="preserve"> </w:t>
      </w:r>
      <w:r w:rsidRPr="00544CEB">
        <w:rPr>
          <w:rFonts w:ascii="Arial" w:hAnsi="Arial" w:cs="Arial"/>
          <w:sz w:val="20"/>
          <w:szCs w:val="20"/>
        </w:rPr>
        <w:t xml:space="preserve">mediante oficio </w:t>
      </w:r>
      <w:r w:rsidR="00255F33" w:rsidRPr="00544CEB">
        <w:rPr>
          <w:rFonts w:ascii="Arial" w:hAnsi="Arial" w:cs="Arial"/>
          <w:sz w:val="20"/>
          <w:szCs w:val="20"/>
        </w:rPr>
        <w:t>UNCP/309/TU/435</w:t>
      </w:r>
      <w:r w:rsidR="00F21642" w:rsidRPr="00544CEB">
        <w:rPr>
          <w:rFonts w:ascii="Arial" w:hAnsi="Arial" w:cs="Arial"/>
          <w:sz w:val="20"/>
          <w:szCs w:val="20"/>
        </w:rPr>
        <w:t>/2017</w:t>
      </w:r>
      <w:r w:rsidRPr="00544CEB">
        <w:rPr>
          <w:rFonts w:ascii="Arial" w:hAnsi="Arial" w:cs="Arial"/>
          <w:sz w:val="20"/>
          <w:szCs w:val="20"/>
        </w:rPr>
        <w:t xml:space="preserve"> para el presente procedimiento.</w:t>
      </w:r>
    </w:p>
    <w:p w:rsidR="001E0589" w:rsidRPr="00544CEB" w:rsidRDefault="001E0589" w:rsidP="00DB2EA6">
      <w:pPr>
        <w:ind w:right="49"/>
        <w:jc w:val="both"/>
        <w:rPr>
          <w:rFonts w:ascii="Arial" w:hAnsi="Arial" w:cs="Arial"/>
          <w:sz w:val="20"/>
          <w:szCs w:val="20"/>
          <w:lang w:val="es-ES_tradnl"/>
        </w:rPr>
      </w:pPr>
    </w:p>
    <w:p w:rsidR="004958E4" w:rsidRPr="00544CEB" w:rsidRDefault="007B315E" w:rsidP="00244908">
      <w:pPr>
        <w:pStyle w:val="Ttulo1"/>
        <w:numPr>
          <w:ilvl w:val="0"/>
          <w:numId w:val="28"/>
        </w:numPr>
        <w:spacing w:before="0" w:after="0"/>
        <w:ind w:right="49"/>
        <w:jc w:val="both"/>
        <w:rPr>
          <w:rFonts w:cs="Arial"/>
          <w:sz w:val="20"/>
          <w:szCs w:val="20"/>
          <w:lang w:val="es-ES_tradnl"/>
        </w:rPr>
      </w:pPr>
      <w:bookmarkStart w:id="42" w:name="_Toc367205740"/>
      <w:bookmarkStart w:id="43" w:name="_Toc490124665"/>
      <w:r w:rsidRPr="00544CEB">
        <w:rPr>
          <w:rFonts w:cs="Arial"/>
          <w:sz w:val="20"/>
          <w:szCs w:val="20"/>
          <w:lang w:val="es-ES_tradnl"/>
        </w:rPr>
        <w:t xml:space="preserve">OBJETO Y ALCANCE DE LA </w:t>
      </w:r>
      <w:bookmarkEnd w:id="42"/>
      <w:r w:rsidR="00725458" w:rsidRPr="00544CEB">
        <w:rPr>
          <w:rFonts w:cs="Arial"/>
          <w:sz w:val="20"/>
          <w:szCs w:val="20"/>
          <w:lang w:val="es-ES_tradnl"/>
        </w:rPr>
        <w:t>LICITACIÓN PÚBLICA</w:t>
      </w:r>
      <w:r w:rsidR="00EB3462" w:rsidRPr="00544CEB">
        <w:rPr>
          <w:rFonts w:cs="Arial"/>
          <w:sz w:val="20"/>
          <w:szCs w:val="20"/>
          <w:lang w:val="es-ES_tradnl"/>
        </w:rPr>
        <w:t>.</w:t>
      </w:r>
      <w:bookmarkEnd w:id="43"/>
    </w:p>
    <w:p w:rsidR="00D35229" w:rsidRPr="00544CEB" w:rsidRDefault="00D35229" w:rsidP="00244908">
      <w:pPr>
        <w:ind w:right="49"/>
        <w:jc w:val="both"/>
        <w:rPr>
          <w:rFonts w:ascii="Arial" w:hAnsi="Arial" w:cs="Arial"/>
          <w:sz w:val="20"/>
          <w:szCs w:val="20"/>
          <w:lang w:val="es-ES_tradnl"/>
        </w:rPr>
      </w:pPr>
    </w:p>
    <w:p w:rsidR="00B1427D" w:rsidRPr="00544CEB" w:rsidRDefault="002F295B" w:rsidP="00244908">
      <w:pPr>
        <w:pStyle w:val="Ttulo2"/>
        <w:numPr>
          <w:ilvl w:val="1"/>
          <w:numId w:val="28"/>
        </w:numPr>
        <w:tabs>
          <w:tab w:val="num" w:pos="0"/>
        </w:tabs>
        <w:spacing w:before="0" w:after="0"/>
        <w:ind w:left="0" w:right="49" w:firstLine="0"/>
        <w:jc w:val="both"/>
        <w:rPr>
          <w:rFonts w:cs="Arial"/>
          <w:i w:val="0"/>
          <w:sz w:val="20"/>
          <w:lang w:val="es-ES_tradnl"/>
        </w:rPr>
      </w:pPr>
      <w:bookmarkStart w:id="44" w:name="_Toc490124666"/>
      <w:r w:rsidRPr="00544CEB">
        <w:rPr>
          <w:rFonts w:cs="Arial"/>
          <w:i w:val="0"/>
          <w:sz w:val="20"/>
          <w:lang w:val="es-ES_tradnl"/>
        </w:rPr>
        <w:t>Objeto de la c</w:t>
      </w:r>
      <w:r w:rsidR="002A352C" w:rsidRPr="00544CEB">
        <w:rPr>
          <w:rFonts w:cs="Arial"/>
          <w:i w:val="0"/>
          <w:sz w:val="20"/>
          <w:lang w:val="es-ES_tradnl"/>
        </w:rPr>
        <w:t>ontratación</w:t>
      </w:r>
      <w:r w:rsidR="00B1427D" w:rsidRPr="00544CEB">
        <w:rPr>
          <w:rFonts w:cs="Arial"/>
          <w:i w:val="0"/>
          <w:sz w:val="20"/>
          <w:lang w:val="es-ES_tradnl"/>
        </w:rPr>
        <w:t>.</w:t>
      </w:r>
      <w:bookmarkEnd w:id="44"/>
    </w:p>
    <w:p w:rsidR="00ED6DDB" w:rsidRPr="00544CEB" w:rsidRDefault="00ED6DDB" w:rsidP="00244908">
      <w:pPr>
        <w:ind w:right="51"/>
        <w:jc w:val="both"/>
        <w:rPr>
          <w:rFonts w:ascii="Arial" w:hAnsi="Arial" w:cs="Arial"/>
          <w:color w:val="000000" w:themeColor="text1"/>
          <w:sz w:val="20"/>
          <w:szCs w:val="20"/>
          <w:lang w:val="es-ES_tradnl"/>
        </w:rPr>
      </w:pPr>
    </w:p>
    <w:p w:rsidR="005F23DE" w:rsidRPr="00544CEB" w:rsidRDefault="00410BBB" w:rsidP="005F23DE">
      <w:pPr>
        <w:suppressAutoHyphens/>
        <w:ind w:right="49"/>
        <w:jc w:val="both"/>
        <w:rPr>
          <w:rFonts w:ascii="Arial" w:hAnsi="Arial" w:cs="Arial"/>
          <w:sz w:val="20"/>
          <w:szCs w:val="20"/>
          <w:lang w:val="es-ES_tradnl"/>
        </w:rPr>
      </w:pPr>
      <w:r w:rsidRPr="00544CEB">
        <w:rPr>
          <w:rFonts w:ascii="Arial" w:hAnsi="Arial" w:cs="Arial"/>
          <w:color w:val="000000" w:themeColor="text1"/>
          <w:sz w:val="20"/>
          <w:szCs w:val="20"/>
        </w:rPr>
        <w:t xml:space="preserve">Conforme a la descripción del archivo adjunto a la convocatoria denominado: </w:t>
      </w:r>
      <w:r w:rsidR="005F23DE" w:rsidRPr="00544CEB">
        <w:rPr>
          <w:rFonts w:ascii="Arial" w:hAnsi="Arial" w:cs="Arial"/>
          <w:b/>
          <w:i/>
          <w:sz w:val="20"/>
          <w:szCs w:val="20"/>
          <w:lang w:val="es-ES_tradnl"/>
        </w:rPr>
        <w:t>“ANEXO “REQUERIMIENTO 2018.pdf” y ANEXO 3 “LICITACIÓN PÚBLICA NACIONAL.pdf”.</w:t>
      </w:r>
    </w:p>
    <w:p w:rsidR="00352112" w:rsidRPr="00544CEB" w:rsidRDefault="00352112" w:rsidP="00352112">
      <w:pPr>
        <w:ind w:right="51"/>
        <w:jc w:val="both"/>
        <w:rPr>
          <w:rFonts w:ascii="Arial" w:hAnsi="Arial" w:cs="Arial"/>
          <w:color w:val="000000" w:themeColor="text1"/>
          <w:sz w:val="20"/>
          <w:szCs w:val="20"/>
          <w:lang w:val="es-ES_tradnl"/>
        </w:rPr>
      </w:pPr>
    </w:p>
    <w:p w:rsidR="00AF3C15" w:rsidRPr="00544CEB" w:rsidRDefault="00B1427D"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5" w:name="_Toc490124667"/>
      <w:r w:rsidRPr="00544CEB">
        <w:rPr>
          <w:rFonts w:cs="Arial"/>
          <w:i w:val="0"/>
          <w:color w:val="000000" w:themeColor="text1"/>
          <w:sz w:val="20"/>
          <w:lang w:val="es-ES_tradnl"/>
        </w:rPr>
        <w:t>Agrupación de Claves.</w:t>
      </w:r>
      <w:bookmarkEnd w:id="45"/>
    </w:p>
    <w:p w:rsidR="001B7D4E" w:rsidRPr="00544CEB" w:rsidRDefault="001B7D4E" w:rsidP="00244908">
      <w:pPr>
        <w:ind w:right="49"/>
        <w:jc w:val="both"/>
        <w:rPr>
          <w:color w:val="000000" w:themeColor="text1"/>
          <w:sz w:val="20"/>
          <w:szCs w:val="20"/>
          <w:lang w:val="es-ES_tradnl" w:eastAsia="ar-SA"/>
        </w:rPr>
      </w:pPr>
      <w:bookmarkStart w:id="46" w:name="_Toc367205742"/>
    </w:p>
    <w:p w:rsidR="00BF2968" w:rsidRPr="00544CEB" w:rsidRDefault="003846A8" w:rsidP="00244908">
      <w:pPr>
        <w:ind w:right="49"/>
        <w:jc w:val="both"/>
        <w:rPr>
          <w:rFonts w:ascii="Arial" w:hAnsi="Arial" w:cs="Arial"/>
          <w:sz w:val="20"/>
          <w:szCs w:val="20"/>
          <w:lang w:val="es-ES_tradnl"/>
        </w:rPr>
      </w:pPr>
      <w:r w:rsidRPr="00544CEB">
        <w:rPr>
          <w:rFonts w:ascii="Arial" w:hAnsi="Arial" w:cs="Arial"/>
          <w:sz w:val="20"/>
          <w:szCs w:val="20"/>
          <w:lang w:val="es-ES_tradnl"/>
        </w:rPr>
        <w:t xml:space="preserve">Para el presente procedimiento </w:t>
      </w:r>
      <w:r w:rsidR="00BF2968" w:rsidRPr="00544CEB">
        <w:rPr>
          <w:rFonts w:ascii="Arial" w:hAnsi="Arial" w:cs="Arial"/>
          <w:sz w:val="20"/>
          <w:szCs w:val="20"/>
          <w:lang w:val="es-ES_tradnl"/>
        </w:rPr>
        <w:t xml:space="preserve">no </w:t>
      </w:r>
      <w:r w:rsidRPr="00544CEB">
        <w:rPr>
          <w:rFonts w:ascii="Arial" w:hAnsi="Arial" w:cs="Arial"/>
          <w:sz w:val="20"/>
          <w:szCs w:val="20"/>
          <w:lang w:val="es-ES_tradnl"/>
        </w:rPr>
        <w:t xml:space="preserve">se </w:t>
      </w:r>
      <w:r w:rsidR="00BF2968" w:rsidRPr="00544CEB">
        <w:rPr>
          <w:rFonts w:ascii="Arial" w:hAnsi="Arial" w:cs="Arial"/>
          <w:sz w:val="20"/>
          <w:szCs w:val="20"/>
          <w:lang w:val="es-ES_tradnl"/>
        </w:rPr>
        <w:t xml:space="preserve">considera el </w:t>
      </w:r>
      <w:r w:rsidRPr="00544CEB">
        <w:rPr>
          <w:rFonts w:ascii="Arial" w:hAnsi="Arial" w:cs="Arial"/>
          <w:sz w:val="20"/>
          <w:szCs w:val="20"/>
          <w:lang w:val="es-ES_tradnl"/>
        </w:rPr>
        <w:t xml:space="preserve"> agrupa</w:t>
      </w:r>
      <w:r w:rsidR="00BF2968" w:rsidRPr="00544CEB">
        <w:rPr>
          <w:rFonts w:ascii="Arial" w:hAnsi="Arial" w:cs="Arial"/>
          <w:sz w:val="20"/>
          <w:szCs w:val="20"/>
          <w:lang w:val="es-ES_tradnl"/>
        </w:rPr>
        <w:t xml:space="preserve">miento de </w:t>
      </w:r>
      <w:r w:rsidRPr="00544CEB">
        <w:rPr>
          <w:rFonts w:ascii="Arial" w:hAnsi="Arial" w:cs="Arial"/>
          <w:sz w:val="20"/>
          <w:szCs w:val="20"/>
          <w:lang w:val="es-ES_tradnl"/>
        </w:rPr>
        <w:t>claves</w:t>
      </w:r>
      <w:r w:rsidR="00BF2968" w:rsidRPr="00544CEB">
        <w:rPr>
          <w:rFonts w:ascii="Arial" w:hAnsi="Arial" w:cs="Arial"/>
          <w:sz w:val="20"/>
          <w:szCs w:val="20"/>
          <w:lang w:val="es-ES_tradnl"/>
        </w:rPr>
        <w:t>.</w:t>
      </w:r>
    </w:p>
    <w:p w:rsidR="00352112" w:rsidRPr="00544CEB" w:rsidRDefault="00352112" w:rsidP="00244908">
      <w:pPr>
        <w:ind w:right="49"/>
        <w:jc w:val="both"/>
        <w:rPr>
          <w:rFonts w:ascii="Arial" w:hAnsi="Arial" w:cs="Arial"/>
          <w:b/>
          <w:bCs/>
          <w:sz w:val="20"/>
          <w:szCs w:val="20"/>
        </w:rPr>
      </w:pPr>
    </w:p>
    <w:p w:rsidR="001C2E4C" w:rsidRPr="00544CEB" w:rsidRDefault="001C2E4C"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7" w:name="_Toc490124668"/>
      <w:bookmarkStart w:id="48" w:name="_Toc424735321"/>
      <w:r w:rsidRPr="00544CEB">
        <w:rPr>
          <w:rFonts w:cs="Arial"/>
          <w:i w:val="0"/>
          <w:color w:val="000000" w:themeColor="text1"/>
          <w:sz w:val="20"/>
          <w:lang w:val="es-ES_tradnl"/>
        </w:rPr>
        <w:t>Precio máximo de referencia</w:t>
      </w:r>
      <w:bookmarkEnd w:id="47"/>
    </w:p>
    <w:p w:rsidR="003846A8" w:rsidRPr="00544CEB" w:rsidRDefault="003846A8" w:rsidP="00244908">
      <w:pPr>
        <w:ind w:right="49"/>
        <w:jc w:val="both"/>
        <w:rPr>
          <w:rFonts w:ascii="Arial" w:hAnsi="Arial" w:cs="Arial"/>
          <w:sz w:val="20"/>
          <w:szCs w:val="20"/>
          <w:lang w:val="es-ES_tradnl" w:eastAsia="ar-SA"/>
        </w:rPr>
      </w:pPr>
    </w:p>
    <w:p w:rsidR="00790941" w:rsidRPr="00544CEB" w:rsidRDefault="00790941" w:rsidP="00244908">
      <w:pPr>
        <w:ind w:right="49"/>
        <w:jc w:val="both"/>
        <w:rPr>
          <w:rFonts w:ascii="Arial" w:hAnsi="Arial" w:cs="Arial"/>
          <w:sz w:val="20"/>
          <w:szCs w:val="20"/>
          <w:lang w:val="es-ES_tradnl"/>
        </w:rPr>
      </w:pPr>
      <w:r w:rsidRPr="00544CEB">
        <w:rPr>
          <w:rFonts w:ascii="Arial" w:hAnsi="Arial" w:cs="Arial"/>
          <w:sz w:val="20"/>
          <w:szCs w:val="20"/>
          <w:lang w:val="es-ES_tradnl"/>
        </w:rPr>
        <w:t xml:space="preserve">La presente licitación se realizará con PMR, el cual se señala en la partida del requerimiento </w:t>
      </w:r>
      <w:r w:rsidRPr="00544CEB">
        <w:rPr>
          <w:rFonts w:ascii="Arial" w:hAnsi="Arial" w:cs="Arial"/>
          <w:b/>
          <w:sz w:val="20"/>
          <w:szCs w:val="20"/>
          <w:lang w:val="es-ES_tradnl"/>
        </w:rPr>
        <w:t>Anexo 1</w:t>
      </w:r>
      <w:r w:rsidRPr="00544CEB">
        <w:rPr>
          <w:rFonts w:ascii="Arial" w:hAnsi="Arial" w:cs="Arial"/>
          <w:sz w:val="20"/>
          <w:szCs w:val="20"/>
          <w:lang w:val="es-ES_tradnl"/>
        </w:rPr>
        <w:t xml:space="preserve"> de la presente convocatoria.</w:t>
      </w:r>
    </w:p>
    <w:p w:rsidR="00790941" w:rsidRPr="00544CEB" w:rsidRDefault="00790941" w:rsidP="00244908">
      <w:pPr>
        <w:ind w:right="49"/>
        <w:jc w:val="both"/>
        <w:rPr>
          <w:rFonts w:ascii="Arial" w:hAnsi="Arial" w:cs="Arial"/>
          <w:sz w:val="20"/>
          <w:szCs w:val="20"/>
          <w:lang w:val="es-ES_tradnl"/>
        </w:rPr>
      </w:pPr>
    </w:p>
    <w:p w:rsidR="00503250" w:rsidRPr="00544CEB" w:rsidRDefault="00E637EC"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9" w:name="_Toc490124669"/>
      <w:r w:rsidRPr="00544CEB">
        <w:rPr>
          <w:rFonts w:cs="Arial"/>
          <w:i w:val="0"/>
          <w:color w:val="000000" w:themeColor="text1"/>
          <w:sz w:val="20"/>
          <w:lang w:val="es-ES_tradnl"/>
        </w:rPr>
        <w:t>Normas Oficiales Mexicanas, Normas Mexicanas, Internacionales, Referencia o Especificaciones.</w:t>
      </w:r>
      <w:bookmarkEnd w:id="48"/>
      <w:bookmarkEnd w:id="49"/>
      <w:r w:rsidR="00E1087B" w:rsidRPr="00544CEB">
        <w:rPr>
          <w:rFonts w:cs="Arial"/>
          <w:i w:val="0"/>
          <w:color w:val="000000" w:themeColor="text1"/>
          <w:sz w:val="20"/>
          <w:lang w:val="es-ES_tradnl"/>
        </w:rPr>
        <w:t xml:space="preserve"> </w:t>
      </w:r>
    </w:p>
    <w:p w:rsidR="008A199D" w:rsidRPr="00544CEB" w:rsidRDefault="008A199D" w:rsidP="00244908">
      <w:pPr>
        <w:ind w:right="49"/>
        <w:jc w:val="both"/>
        <w:rPr>
          <w:rFonts w:ascii="Arial" w:hAnsi="Arial" w:cs="Arial"/>
          <w:color w:val="000000" w:themeColor="text1"/>
          <w:sz w:val="20"/>
          <w:szCs w:val="20"/>
          <w:lang w:val="es-ES"/>
        </w:rPr>
      </w:pPr>
    </w:p>
    <w:p w:rsidR="00790941" w:rsidRPr="00544CEB" w:rsidRDefault="008B498F" w:rsidP="00244908">
      <w:pPr>
        <w:ind w:right="49"/>
        <w:jc w:val="both"/>
        <w:rPr>
          <w:rFonts w:ascii="Arial" w:hAnsi="Arial" w:cs="Arial"/>
          <w:color w:val="000000" w:themeColor="text1"/>
          <w:sz w:val="20"/>
          <w:szCs w:val="20"/>
          <w:lang w:val="es-ES"/>
        </w:rPr>
      </w:pPr>
      <w:r w:rsidRPr="00544CEB">
        <w:rPr>
          <w:rFonts w:ascii="Arial" w:hAnsi="Arial" w:cs="Arial"/>
          <w:color w:val="000000" w:themeColor="text1"/>
          <w:sz w:val="20"/>
          <w:szCs w:val="20"/>
          <w:lang w:val="es-ES"/>
        </w:rPr>
        <w:t>Conforme se indica</w:t>
      </w:r>
      <w:r w:rsidR="00790941" w:rsidRPr="00544CEB">
        <w:rPr>
          <w:rFonts w:ascii="Arial" w:hAnsi="Arial" w:cs="Arial"/>
          <w:color w:val="000000" w:themeColor="text1"/>
          <w:sz w:val="20"/>
          <w:szCs w:val="20"/>
          <w:lang w:val="es-ES"/>
        </w:rPr>
        <w:t xml:space="preserve"> en el archivo adjunto a la convocatoria denominado: </w:t>
      </w:r>
      <w:r w:rsidR="005F23DE" w:rsidRPr="00544CEB">
        <w:rPr>
          <w:rFonts w:ascii="Arial" w:hAnsi="Arial" w:cs="Arial"/>
          <w:b/>
          <w:i/>
          <w:sz w:val="20"/>
          <w:szCs w:val="20"/>
          <w:lang w:val="es-ES_tradnl"/>
        </w:rPr>
        <w:t>ANEXO 3 “LICITACIÓN PÚBLICA NACIONAL.pdf”</w:t>
      </w:r>
      <w:r w:rsidR="00790941" w:rsidRPr="00544CEB">
        <w:rPr>
          <w:rFonts w:ascii="Arial" w:hAnsi="Arial" w:cs="Arial"/>
          <w:b/>
          <w:i/>
          <w:color w:val="000000" w:themeColor="text1"/>
          <w:sz w:val="20"/>
          <w:szCs w:val="20"/>
          <w:lang w:val="es-ES"/>
        </w:rPr>
        <w:t>,</w:t>
      </w:r>
      <w:r w:rsidR="00790941" w:rsidRPr="00544CEB">
        <w:rPr>
          <w:rFonts w:ascii="Arial" w:hAnsi="Arial" w:cs="Arial"/>
          <w:i/>
          <w:color w:val="000000" w:themeColor="text1"/>
          <w:sz w:val="20"/>
          <w:szCs w:val="20"/>
          <w:lang w:val="es-ES"/>
        </w:rPr>
        <w:t xml:space="preserve">  </w:t>
      </w:r>
      <w:r w:rsidRPr="00544CEB">
        <w:rPr>
          <w:rFonts w:ascii="Arial" w:hAnsi="Arial" w:cs="Arial"/>
          <w:b/>
          <w:i/>
          <w:color w:val="000000" w:themeColor="text1"/>
          <w:sz w:val="20"/>
          <w:szCs w:val="20"/>
        </w:rPr>
        <w:t>Numeral 5</w:t>
      </w:r>
      <w:r w:rsidR="00790941" w:rsidRPr="00544CEB">
        <w:rPr>
          <w:rFonts w:ascii="Arial" w:hAnsi="Arial" w:cs="Arial"/>
          <w:b/>
          <w:i/>
          <w:color w:val="000000" w:themeColor="text1"/>
          <w:sz w:val="20"/>
          <w:szCs w:val="20"/>
        </w:rPr>
        <w:t>.</w:t>
      </w:r>
      <w:r w:rsidR="00790941" w:rsidRPr="00544CEB">
        <w:rPr>
          <w:rFonts w:ascii="Arial" w:hAnsi="Arial" w:cs="Arial"/>
          <w:i/>
          <w:color w:val="000000" w:themeColor="text1"/>
          <w:sz w:val="20"/>
          <w:szCs w:val="20"/>
        </w:rPr>
        <w:t xml:space="preserve"> </w:t>
      </w:r>
      <w:r w:rsidR="00790941" w:rsidRPr="00544CEB">
        <w:rPr>
          <w:rFonts w:ascii="Arial" w:hAnsi="Arial" w:cs="Arial"/>
          <w:b/>
          <w:i/>
          <w:color w:val="000000" w:themeColor="text1"/>
          <w:sz w:val="20"/>
          <w:szCs w:val="20"/>
        </w:rPr>
        <w:t xml:space="preserve">Norma o Especificación Técnica </w:t>
      </w:r>
      <w:r w:rsidR="008D724A" w:rsidRPr="00544CEB">
        <w:rPr>
          <w:rFonts w:ascii="Arial" w:hAnsi="Arial" w:cs="Arial"/>
          <w:b/>
          <w:i/>
          <w:color w:val="000000" w:themeColor="text1"/>
          <w:sz w:val="20"/>
          <w:szCs w:val="20"/>
        </w:rPr>
        <w:t>que deben de cumplir los bienes y 5.1 Cumplimiento de normas.</w:t>
      </w:r>
    </w:p>
    <w:p w:rsidR="009920CA" w:rsidRPr="00544CEB" w:rsidRDefault="009920CA" w:rsidP="00244908">
      <w:pPr>
        <w:ind w:right="49"/>
        <w:jc w:val="both"/>
        <w:rPr>
          <w:rFonts w:ascii="Arial" w:hAnsi="Arial" w:cs="Arial"/>
          <w:color w:val="000000" w:themeColor="text1"/>
          <w:sz w:val="20"/>
          <w:szCs w:val="20"/>
          <w:lang w:val="es-ES"/>
        </w:rPr>
      </w:pPr>
    </w:p>
    <w:p w:rsidR="008D724A" w:rsidRPr="00544CEB" w:rsidRDefault="008D724A" w:rsidP="00244908">
      <w:pPr>
        <w:ind w:right="49"/>
        <w:jc w:val="both"/>
        <w:rPr>
          <w:rFonts w:ascii="Arial" w:hAnsi="Arial" w:cs="Arial"/>
          <w:color w:val="000000" w:themeColor="text1"/>
          <w:sz w:val="20"/>
          <w:szCs w:val="20"/>
          <w:lang w:val="es-ES"/>
        </w:rPr>
      </w:pPr>
    </w:p>
    <w:p w:rsidR="008D724A" w:rsidRPr="00544CEB" w:rsidRDefault="008D724A" w:rsidP="00244908">
      <w:pPr>
        <w:ind w:right="49"/>
        <w:jc w:val="both"/>
        <w:rPr>
          <w:rFonts w:ascii="Arial" w:hAnsi="Arial" w:cs="Arial"/>
          <w:color w:val="000000" w:themeColor="text1"/>
          <w:sz w:val="20"/>
          <w:szCs w:val="20"/>
          <w:lang w:val="es-ES"/>
        </w:rPr>
      </w:pPr>
    </w:p>
    <w:p w:rsidR="00E637EC" w:rsidRPr="00544CEB" w:rsidRDefault="00A43EF4"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50" w:name="_Toc424735322"/>
      <w:bookmarkStart w:id="51" w:name="_Toc490124670"/>
      <w:r w:rsidRPr="00544CEB">
        <w:rPr>
          <w:rFonts w:cs="Arial"/>
          <w:i w:val="0"/>
          <w:color w:val="000000" w:themeColor="text1"/>
          <w:sz w:val="20"/>
          <w:lang w:val="es-ES_tradnl"/>
        </w:rPr>
        <w:lastRenderedPageBreak/>
        <w:t>Método de prueba</w:t>
      </w:r>
      <w:r w:rsidR="00E637EC" w:rsidRPr="00544CEB">
        <w:rPr>
          <w:rFonts w:cs="Arial"/>
          <w:i w:val="0"/>
          <w:color w:val="000000" w:themeColor="text1"/>
          <w:sz w:val="20"/>
          <w:lang w:val="es-ES_tradnl"/>
        </w:rPr>
        <w:t xml:space="preserve"> e institución pública o privada que lo realizará.</w:t>
      </w:r>
      <w:bookmarkEnd w:id="50"/>
      <w:bookmarkEnd w:id="51"/>
    </w:p>
    <w:p w:rsidR="008A199D" w:rsidRPr="00544CEB" w:rsidRDefault="008A199D" w:rsidP="00244908">
      <w:pPr>
        <w:ind w:right="49"/>
        <w:jc w:val="both"/>
        <w:rPr>
          <w:rFonts w:ascii="Arial" w:hAnsi="Arial" w:cs="Arial"/>
          <w:color w:val="000000" w:themeColor="text1"/>
          <w:sz w:val="20"/>
          <w:szCs w:val="20"/>
          <w:lang w:val="es-ES_tradnl" w:eastAsia="ar-SA"/>
        </w:rPr>
      </w:pPr>
    </w:p>
    <w:p w:rsidR="008B498F" w:rsidRPr="00544CEB" w:rsidRDefault="008B498F" w:rsidP="008B498F">
      <w:pPr>
        <w:ind w:right="49"/>
        <w:jc w:val="both"/>
        <w:rPr>
          <w:rFonts w:ascii="Arial" w:hAnsi="Arial" w:cs="Arial"/>
          <w:color w:val="000000" w:themeColor="text1"/>
          <w:sz w:val="20"/>
          <w:szCs w:val="20"/>
          <w:lang w:val="es-ES"/>
        </w:rPr>
      </w:pPr>
      <w:r w:rsidRPr="00544CEB">
        <w:rPr>
          <w:rFonts w:ascii="Arial" w:hAnsi="Arial" w:cs="Arial"/>
          <w:color w:val="000000" w:themeColor="text1"/>
          <w:sz w:val="20"/>
          <w:szCs w:val="20"/>
          <w:lang w:val="es-ES"/>
        </w:rPr>
        <w:t xml:space="preserve">Conforme se indica en el archivo adjunto a la convocatoria denominado: </w:t>
      </w:r>
      <w:r w:rsidR="005F23DE" w:rsidRPr="00544CEB">
        <w:rPr>
          <w:rFonts w:ascii="Arial" w:hAnsi="Arial" w:cs="Arial"/>
          <w:b/>
          <w:i/>
          <w:sz w:val="20"/>
          <w:szCs w:val="20"/>
          <w:lang w:val="es-ES_tradnl"/>
        </w:rPr>
        <w:t>ANEXO 3 “LICITACIÓN PÚBLICA NACIONAL.pdf”</w:t>
      </w:r>
      <w:r w:rsidRPr="00544CEB">
        <w:rPr>
          <w:rFonts w:ascii="Arial" w:hAnsi="Arial" w:cs="Arial"/>
          <w:b/>
          <w:i/>
          <w:color w:val="000000" w:themeColor="text1"/>
          <w:sz w:val="20"/>
          <w:szCs w:val="20"/>
          <w:lang w:val="es-ES"/>
        </w:rPr>
        <w:t>,</w:t>
      </w:r>
      <w:r w:rsidRPr="00544CEB">
        <w:rPr>
          <w:rFonts w:ascii="Arial" w:hAnsi="Arial" w:cs="Arial"/>
          <w:i/>
          <w:color w:val="000000" w:themeColor="text1"/>
          <w:sz w:val="20"/>
          <w:szCs w:val="20"/>
          <w:lang w:val="es-ES"/>
        </w:rPr>
        <w:t xml:space="preserve">  </w:t>
      </w:r>
      <w:r w:rsidRPr="00544CEB">
        <w:rPr>
          <w:rFonts w:ascii="Arial" w:hAnsi="Arial" w:cs="Arial"/>
          <w:b/>
          <w:i/>
          <w:color w:val="000000" w:themeColor="text1"/>
          <w:sz w:val="20"/>
          <w:szCs w:val="20"/>
        </w:rPr>
        <w:t>Numeral 3.</w:t>
      </w:r>
      <w:r w:rsidRPr="00544CEB">
        <w:rPr>
          <w:rFonts w:ascii="Arial" w:hAnsi="Arial" w:cs="Arial"/>
          <w:i/>
          <w:color w:val="000000" w:themeColor="text1"/>
          <w:sz w:val="20"/>
          <w:szCs w:val="20"/>
        </w:rPr>
        <w:t xml:space="preserve"> </w:t>
      </w:r>
      <w:r w:rsidR="005F23DE" w:rsidRPr="00544CEB">
        <w:rPr>
          <w:rFonts w:ascii="Arial" w:hAnsi="Arial" w:cs="Arial"/>
          <w:b/>
          <w:i/>
          <w:color w:val="000000" w:themeColor="text1"/>
          <w:sz w:val="20"/>
          <w:szCs w:val="20"/>
        </w:rPr>
        <w:t>Pruebas, método de evaluación y resultado mínimo a obtenerse.</w:t>
      </w:r>
    </w:p>
    <w:p w:rsidR="004C1C42" w:rsidRPr="00544CEB" w:rsidRDefault="004C1C42" w:rsidP="00244908">
      <w:pPr>
        <w:ind w:right="49"/>
        <w:jc w:val="both"/>
        <w:rPr>
          <w:rFonts w:ascii="Arial" w:hAnsi="Arial" w:cs="Arial"/>
          <w:color w:val="000000" w:themeColor="text1"/>
          <w:sz w:val="20"/>
          <w:szCs w:val="20"/>
          <w:lang w:val="es-ES"/>
        </w:rPr>
      </w:pPr>
    </w:p>
    <w:p w:rsidR="00461642" w:rsidRPr="00544CEB" w:rsidRDefault="00C25E84" w:rsidP="00244908">
      <w:pPr>
        <w:pStyle w:val="Ttulo2"/>
        <w:numPr>
          <w:ilvl w:val="1"/>
          <w:numId w:val="28"/>
        </w:numPr>
        <w:tabs>
          <w:tab w:val="num" w:pos="0"/>
        </w:tabs>
        <w:spacing w:before="0" w:after="0"/>
        <w:ind w:left="0" w:right="49" w:firstLine="0"/>
        <w:jc w:val="both"/>
        <w:rPr>
          <w:rFonts w:cs="Arial"/>
          <w:i w:val="0"/>
          <w:sz w:val="20"/>
          <w:lang w:val="es-ES_tradnl"/>
        </w:rPr>
      </w:pPr>
      <w:bookmarkStart w:id="52" w:name="_Toc490124671"/>
      <w:r w:rsidRPr="00544CEB">
        <w:rPr>
          <w:rFonts w:cs="Arial"/>
          <w:i w:val="0"/>
          <w:sz w:val="20"/>
          <w:lang w:val="es-ES_tradnl"/>
        </w:rPr>
        <w:t>Tipo</w:t>
      </w:r>
      <w:r w:rsidR="00461642" w:rsidRPr="00544CEB">
        <w:rPr>
          <w:rFonts w:cs="Arial"/>
          <w:i w:val="0"/>
          <w:sz w:val="20"/>
          <w:lang w:val="es-ES_tradnl"/>
        </w:rPr>
        <w:t xml:space="preserve"> de </w:t>
      </w:r>
      <w:r w:rsidRPr="00544CEB">
        <w:rPr>
          <w:rFonts w:cs="Arial"/>
          <w:i w:val="0"/>
          <w:sz w:val="20"/>
          <w:lang w:val="es-ES_tradnl"/>
        </w:rPr>
        <w:t>contratación</w:t>
      </w:r>
      <w:r w:rsidR="00461642" w:rsidRPr="00544CEB">
        <w:rPr>
          <w:rFonts w:cs="Arial"/>
          <w:i w:val="0"/>
          <w:sz w:val="20"/>
          <w:lang w:val="es-ES_tradnl"/>
        </w:rPr>
        <w:t>.</w:t>
      </w:r>
      <w:bookmarkEnd w:id="52"/>
    </w:p>
    <w:p w:rsidR="00461642" w:rsidRPr="00544CEB" w:rsidRDefault="00461642" w:rsidP="00244908">
      <w:pPr>
        <w:ind w:right="49"/>
        <w:jc w:val="both"/>
        <w:rPr>
          <w:rFonts w:cs="Arial"/>
          <w:sz w:val="20"/>
          <w:szCs w:val="20"/>
          <w:lang w:val="es-ES_tradnl"/>
        </w:rPr>
      </w:pPr>
    </w:p>
    <w:p w:rsidR="00461642" w:rsidRPr="00544CEB" w:rsidRDefault="001E0589" w:rsidP="00244908">
      <w:pPr>
        <w:ind w:right="49"/>
        <w:jc w:val="both"/>
        <w:rPr>
          <w:rFonts w:ascii="Arial" w:hAnsi="Arial" w:cs="Arial"/>
          <w:color w:val="000000" w:themeColor="text1"/>
          <w:sz w:val="20"/>
          <w:szCs w:val="20"/>
          <w:lang w:val="es-ES"/>
        </w:rPr>
      </w:pPr>
      <w:r w:rsidRPr="00544CEB">
        <w:rPr>
          <w:rFonts w:ascii="Arial" w:hAnsi="Arial" w:cs="Arial"/>
          <w:color w:val="000000" w:themeColor="text1"/>
          <w:sz w:val="20"/>
          <w:szCs w:val="20"/>
          <w:lang w:val="es-ES"/>
        </w:rPr>
        <w:t>Contrato abierto de conformidad con el</w:t>
      </w:r>
      <w:r w:rsidR="00C25E84" w:rsidRPr="00544CEB">
        <w:rPr>
          <w:rFonts w:ascii="Arial" w:hAnsi="Arial" w:cs="Arial"/>
          <w:color w:val="000000" w:themeColor="text1"/>
          <w:sz w:val="20"/>
          <w:szCs w:val="20"/>
          <w:lang w:val="es-ES"/>
        </w:rPr>
        <w:t xml:space="preserve"> artículo 47 y en las cantidades que se estipulan en el </w:t>
      </w:r>
      <w:r w:rsidRPr="00544CEB">
        <w:rPr>
          <w:rFonts w:ascii="Arial" w:hAnsi="Arial" w:cs="Arial"/>
          <w:color w:val="000000" w:themeColor="text1"/>
          <w:sz w:val="20"/>
          <w:szCs w:val="20"/>
          <w:lang w:val="es-ES"/>
        </w:rPr>
        <w:t xml:space="preserve"> </w:t>
      </w:r>
      <w:r w:rsidR="005F23DE" w:rsidRPr="00544CEB">
        <w:rPr>
          <w:rFonts w:ascii="Arial" w:hAnsi="Arial" w:cs="Arial"/>
          <w:b/>
          <w:i/>
          <w:sz w:val="20"/>
          <w:szCs w:val="20"/>
          <w:lang w:val="es-ES_tradnl"/>
        </w:rPr>
        <w:t>“ANEXO “REQUERIMIENTO 2018.pdf”.</w:t>
      </w:r>
    </w:p>
    <w:p w:rsidR="001E0589" w:rsidRPr="00544CEB" w:rsidRDefault="001E0589" w:rsidP="00244908">
      <w:pPr>
        <w:ind w:right="49"/>
        <w:jc w:val="both"/>
        <w:rPr>
          <w:rFonts w:cs="Arial"/>
          <w:sz w:val="20"/>
          <w:szCs w:val="20"/>
          <w:lang w:val="es-ES_tradnl"/>
        </w:rPr>
      </w:pPr>
    </w:p>
    <w:p w:rsidR="00075B40" w:rsidRPr="00544CEB" w:rsidRDefault="00237B53" w:rsidP="00244908">
      <w:pPr>
        <w:pStyle w:val="Ttulo2"/>
        <w:numPr>
          <w:ilvl w:val="1"/>
          <w:numId w:val="28"/>
        </w:numPr>
        <w:tabs>
          <w:tab w:val="num" w:pos="0"/>
        </w:tabs>
        <w:spacing w:before="0" w:after="0"/>
        <w:ind w:left="0" w:right="49" w:firstLine="0"/>
        <w:jc w:val="both"/>
        <w:rPr>
          <w:rFonts w:cs="Arial"/>
          <w:i w:val="0"/>
          <w:sz w:val="20"/>
          <w:lang w:val="es-ES_tradnl"/>
        </w:rPr>
      </w:pPr>
      <w:bookmarkStart w:id="53" w:name="_Toc490124672"/>
      <w:r w:rsidRPr="00544CEB">
        <w:rPr>
          <w:rFonts w:cs="Arial"/>
          <w:i w:val="0"/>
          <w:sz w:val="20"/>
          <w:lang w:val="es-ES_tradnl"/>
        </w:rPr>
        <w:t>Modalidad de contratación</w:t>
      </w:r>
      <w:r w:rsidR="00330B35" w:rsidRPr="00544CEB">
        <w:rPr>
          <w:rFonts w:cs="Arial"/>
          <w:i w:val="0"/>
          <w:sz w:val="20"/>
          <w:lang w:val="es-ES_tradnl"/>
        </w:rPr>
        <w:t>.</w:t>
      </w:r>
      <w:bookmarkEnd w:id="53"/>
      <w:r w:rsidR="00E10B42" w:rsidRPr="00544CEB">
        <w:rPr>
          <w:rFonts w:cs="Arial"/>
          <w:i w:val="0"/>
          <w:sz w:val="20"/>
          <w:lang w:val="es-ES_tradnl"/>
        </w:rPr>
        <w:t xml:space="preserve"> </w:t>
      </w:r>
    </w:p>
    <w:p w:rsidR="00237B53" w:rsidRPr="00544CEB" w:rsidRDefault="00237B53" w:rsidP="00244908">
      <w:pPr>
        <w:ind w:right="49"/>
        <w:jc w:val="both"/>
        <w:rPr>
          <w:sz w:val="20"/>
          <w:szCs w:val="20"/>
          <w:lang w:val="es-ES_tradnl" w:eastAsia="ar-SA"/>
        </w:rPr>
      </w:pPr>
    </w:p>
    <w:p w:rsidR="00F94F65" w:rsidRPr="00544CEB" w:rsidRDefault="00C25E84" w:rsidP="00244908">
      <w:pPr>
        <w:tabs>
          <w:tab w:val="num" w:pos="0"/>
        </w:tabs>
        <w:ind w:right="49"/>
        <w:jc w:val="both"/>
        <w:rPr>
          <w:rFonts w:ascii="Arial" w:eastAsia="Calibri" w:hAnsi="Arial" w:cs="Arial"/>
          <w:sz w:val="20"/>
          <w:szCs w:val="20"/>
        </w:rPr>
      </w:pPr>
      <w:r w:rsidRPr="00544CEB">
        <w:rPr>
          <w:rFonts w:ascii="Arial" w:eastAsia="Calibri" w:hAnsi="Arial" w:cs="Arial"/>
          <w:sz w:val="20"/>
          <w:szCs w:val="20"/>
        </w:rPr>
        <w:t>La presente licitación es consolidada con</w:t>
      </w:r>
      <w:r w:rsidR="00D8073F">
        <w:rPr>
          <w:rFonts w:ascii="Arial" w:eastAsia="Calibri" w:hAnsi="Arial" w:cs="Arial"/>
          <w:sz w:val="20"/>
          <w:szCs w:val="20"/>
        </w:rPr>
        <w:t xml:space="preserve">siderando </w:t>
      </w:r>
      <w:r w:rsidRPr="00544CEB">
        <w:rPr>
          <w:rFonts w:ascii="Arial" w:eastAsia="Calibri" w:hAnsi="Arial" w:cs="Arial"/>
          <w:sz w:val="20"/>
          <w:szCs w:val="20"/>
        </w:rPr>
        <w:t xml:space="preserve">PMR y </w:t>
      </w:r>
      <w:r w:rsidR="0087209C" w:rsidRPr="00544CEB">
        <w:rPr>
          <w:rFonts w:ascii="Arial" w:eastAsia="Calibri" w:hAnsi="Arial" w:cs="Arial"/>
          <w:sz w:val="20"/>
          <w:szCs w:val="20"/>
        </w:rPr>
        <w:t>contrato abierto</w:t>
      </w:r>
      <w:r w:rsidR="00892A7F" w:rsidRPr="00544CEB">
        <w:rPr>
          <w:rFonts w:ascii="Arial" w:eastAsia="Calibri" w:hAnsi="Arial" w:cs="Arial"/>
          <w:sz w:val="20"/>
          <w:szCs w:val="20"/>
        </w:rPr>
        <w:t>.</w:t>
      </w:r>
    </w:p>
    <w:p w:rsidR="00F94F65" w:rsidRPr="00544CEB" w:rsidRDefault="00F94F65" w:rsidP="00244908">
      <w:pPr>
        <w:ind w:right="49"/>
        <w:jc w:val="both"/>
        <w:rPr>
          <w:rFonts w:ascii="Arial" w:hAnsi="Arial" w:cs="Arial"/>
          <w:sz w:val="20"/>
          <w:szCs w:val="20"/>
        </w:rPr>
      </w:pPr>
    </w:p>
    <w:p w:rsidR="001A7C14" w:rsidRPr="00544CEB" w:rsidRDefault="001B76B2" w:rsidP="00244908">
      <w:pPr>
        <w:pStyle w:val="Ttulo2"/>
        <w:numPr>
          <w:ilvl w:val="1"/>
          <w:numId w:val="28"/>
        </w:numPr>
        <w:tabs>
          <w:tab w:val="num" w:pos="0"/>
        </w:tabs>
        <w:spacing w:before="0" w:after="0"/>
        <w:ind w:left="0" w:right="49" w:firstLine="0"/>
        <w:jc w:val="both"/>
        <w:rPr>
          <w:rFonts w:cs="Arial"/>
          <w:i w:val="0"/>
          <w:sz w:val="20"/>
          <w:lang w:val="es-ES_tradnl"/>
        </w:rPr>
      </w:pPr>
      <w:bookmarkStart w:id="54" w:name="_Toc490124673"/>
      <w:r w:rsidRPr="00544CEB">
        <w:rPr>
          <w:rFonts w:cs="Arial"/>
          <w:i w:val="0"/>
          <w:sz w:val="20"/>
          <w:lang w:val="es-ES_tradnl"/>
        </w:rPr>
        <w:t>Forma de adjudicación</w:t>
      </w:r>
      <w:r w:rsidR="001A7C14" w:rsidRPr="00544CEB">
        <w:rPr>
          <w:rFonts w:cs="Arial"/>
          <w:i w:val="0"/>
          <w:sz w:val="20"/>
          <w:lang w:val="es-ES_tradnl"/>
        </w:rPr>
        <w:t>.</w:t>
      </w:r>
      <w:bookmarkEnd w:id="54"/>
    </w:p>
    <w:p w:rsidR="008A199D" w:rsidRPr="00544CEB" w:rsidRDefault="008A199D" w:rsidP="00244908">
      <w:pPr>
        <w:ind w:right="49"/>
        <w:jc w:val="both"/>
        <w:rPr>
          <w:rFonts w:ascii="Arial" w:hAnsi="Arial" w:cs="Arial"/>
          <w:color w:val="000000" w:themeColor="text1"/>
          <w:sz w:val="16"/>
          <w:szCs w:val="20"/>
          <w:lang w:val="es-ES"/>
        </w:rPr>
      </w:pPr>
    </w:p>
    <w:p w:rsidR="00C25E84" w:rsidRPr="00544CEB" w:rsidRDefault="00790941" w:rsidP="00244908">
      <w:pPr>
        <w:ind w:right="49"/>
        <w:jc w:val="both"/>
        <w:rPr>
          <w:rFonts w:ascii="Arial" w:hAnsi="Arial" w:cs="Arial"/>
          <w:b/>
          <w:color w:val="000000" w:themeColor="text1"/>
          <w:sz w:val="20"/>
          <w:szCs w:val="20"/>
          <w:lang w:val="es-ES"/>
        </w:rPr>
      </w:pPr>
      <w:r w:rsidRPr="00544CEB">
        <w:rPr>
          <w:rFonts w:ascii="Arial" w:hAnsi="Arial" w:cs="Arial"/>
          <w:color w:val="000000" w:themeColor="text1"/>
          <w:sz w:val="20"/>
          <w:szCs w:val="20"/>
          <w:lang w:val="es-ES"/>
        </w:rPr>
        <w:t xml:space="preserve">La adjudicación </w:t>
      </w:r>
      <w:r w:rsidR="00C25E84" w:rsidRPr="00544CEB">
        <w:rPr>
          <w:rFonts w:ascii="Arial" w:hAnsi="Arial" w:cs="Arial"/>
          <w:color w:val="000000" w:themeColor="text1"/>
          <w:sz w:val="20"/>
          <w:szCs w:val="20"/>
          <w:lang w:val="es-ES"/>
        </w:rPr>
        <w:t xml:space="preserve">se hará de conformidad con el </w:t>
      </w:r>
      <w:r w:rsidR="005F23DE" w:rsidRPr="00544CEB">
        <w:rPr>
          <w:rFonts w:ascii="Arial" w:hAnsi="Arial" w:cs="Arial"/>
          <w:b/>
          <w:i/>
          <w:sz w:val="20"/>
          <w:szCs w:val="20"/>
          <w:lang w:val="es-ES_tradnl"/>
        </w:rPr>
        <w:t xml:space="preserve">ANEXO “REQUERIMIENTO 2018.pdf” </w:t>
      </w:r>
      <w:r w:rsidR="006437F1" w:rsidRPr="00544CEB">
        <w:rPr>
          <w:rFonts w:ascii="Arial" w:hAnsi="Arial" w:cs="Arial"/>
          <w:b/>
          <w:color w:val="000000" w:themeColor="text1"/>
          <w:sz w:val="20"/>
          <w:szCs w:val="20"/>
          <w:lang w:val="es-ES"/>
        </w:rPr>
        <w:t xml:space="preserve">y </w:t>
      </w:r>
      <w:r w:rsidR="005F23DE" w:rsidRPr="00544CEB">
        <w:rPr>
          <w:rFonts w:ascii="Arial" w:hAnsi="Arial" w:cs="Arial"/>
          <w:color w:val="000000" w:themeColor="text1"/>
          <w:sz w:val="20"/>
          <w:szCs w:val="20"/>
          <w:lang w:val="es-ES"/>
        </w:rPr>
        <w:t xml:space="preserve">: </w:t>
      </w:r>
      <w:r w:rsidR="005F23DE" w:rsidRPr="00544CEB">
        <w:rPr>
          <w:rFonts w:ascii="Arial" w:hAnsi="Arial" w:cs="Arial"/>
          <w:b/>
          <w:i/>
          <w:sz w:val="20"/>
          <w:szCs w:val="20"/>
          <w:lang w:val="es-ES_tradnl"/>
        </w:rPr>
        <w:t>ANEXO 3 “LICITACIÓN PÚBLICA NACIONAL.pdf”</w:t>
      </w:r>
      <w:r w:rsidR="008922A6">
        <w:rPr>
          <w:rFonts w:ascii="Arial" w:hAnsi="Arial" w:cs="Arial"/>
          <w:b/>
          <w:i/>
          <w:sz w:val="20"/>
          <w:szCs w:val="20"/>
          <w:lang w:val="es-ES_tradnl"/>
        </w:rPr>
        <w:t xml:space="preserve"> numeral 10 Abastecimiento simultaneo. </w:t>
      </w:r>
    </w:p>
    <w:p w:rsidR="00F9610A" w:rsidRPr="00544CEB" w:rsidRDefault="00F9610A" w:rsidP="00790941">
      <w:pPr>
        <w:ind w:right="49"/>
        <w:rPr>
          <w:rFonts w:ascii="Arial" w:eastAsia="Times New Roman" w:hAnsi="Arial" w:cs="Arial"/>
          <w:sz w:val="20"/>
          <w:szCs w:val="20"/>
          <w:lang w:eastAsia="ar-SA"/>
        </w:rPr>
      </w:pPr>
    </w:p>
    <w:p w:rsidR="00BF0AB3" w:rsidRPr="00544CEB" w:rsidRDefault="00BF0AB3" w:rsidP="00790941">
      <w:pPr>
        <w:pStyle w:val="Ttulo2"/>
        <w:numPr>
          <w:ilvl w:val="1"/>
          <w:numId w:val="28"/>
        </w:numPr>
        <w:tabs>
          <w:tab w:val="num" w:pos="0"/>
        </w:tabs>
        <w:spacing w:before="0" w:after="0"/>
        <w:ind w:left="0" w:right="49" w:firstLine="0"/>
        <w:rPr>
          <w:rFonts w:cs="Arial"/>
          <w:i w:val="0"/>
          <w:sz w:val="20"/>
          <w:lang w:val="es-ES_tradnl"/>
        </w:rPr>
      </w:pPr>
      <w:bookmarkStart w:id="55" w:name="_Toc490124674"/>
      <w:r w:rsidRPr="00544CEB">
        <w:rPr>
          <w:rFonts w:cs="Arial"/>
          <w:i w:val="0"/>
          <w:sz w:val="20"/>
          <w:lang w:val="es-ES_tradnl"/>
        </w:rPr>
        <w:t>Modelo</w:t>
      </w:r>
      <w:r w:rsidR="004742ED" w:rsidRPr="00544CEB">
        <w:rPr>
          <w:rFonts w:cs="Arial"/>
          <w:i w:val="0"/>
          <w:sz w:val="20"/>
          <w:lang w:val="es-ES_tradnl"/>
        </w:rPr>
        <w:t>s</w:t>
      </w:r>
      <w:r w:rsidR="00EA371E" w:rsidRPr="00544CEB">
        <w:rPr>
          <w:rFonts w:cs="Arial"/>
          <w:i w:val="0"/>
          <w:sz w:val="20"/>
          <w:lang w:val="es-ES_tradnl"/>
        </w:rPr>
        <w:t xml:space="preserve"> </w:t>
      </w:r>
      <w:r w:rsidRPr="00544CEB">
        <w:rPr>
          <w:rFonts w:cs="Arial"/>
          <w:i w:val="0"/>
          <w:sz w:val="20"/>
          <w:lang w:val="es-ES_tradnl"/>
        </w:rPr>
        <w:t xml:space="preserve">de </w:t>
      </w:r>
      <w:r w:rsidR="00405605" w:rsidRPr="00544CEB">
        <w:rPr>
          <w:rFonts w:cs="Arial"/>
          <w:i w:val="0"/>
          <w:sz w:val="20"/>
          <w:lang w:val="es-ES_tradnl"/>
        </w:rPr>
        <w:t>contrato</w:t>
      </w:r>
      <w:r w:rsidRPr="00544CEB">
        <w:rPr>
          <w:rFonts w:cs="Arial"/>
          <w:i w:val="0"/>
          <w:sz w:val="20"/>
          <w:lang w:val="es-ES_tradnl"/>
        </w:rPr>
        <w:t>.</w:t>
      </w:r>
      <w:bookmarkEnd w:id="55"/>
    </w:p>
    <w:p w:rsidR="001930AA" w:rsidRPr="00544CEB" w:rsidRDefault="001930AA" w:rsidP="00790941">
      <w:pPr>
        <w:ind w:right="49"/>
        <w:rPr>
          <w:sz w:val="20"/>
          <w:szCs w:val="20"/>
          <w:lang w:val="es-ES_tradnl" w:eastAsia="ar-SA"/>
        </w:rPr>
      </w:pPr>
    </w:p>
    <w:p w:rsidR="008A199D" w:rsidRPr="00544CEB" w:rsidRDefault="008A199D" w:rsidP="00790941">
      <w:pPr>
        <w:suppressAutoHyphens/>
        <w:ind w:right="49"/>
        <w:jc w:val="both"/>
        <w:rPr>
          <w:rFonts w:ascii="Arial" w:hAnsi="Arial" w:cs="Arial"/>
          <w:sz w:val="20"/>
          <w:szCs w:val="20"/>
          <w:lang w:val="es-ES_tradnl" w:eastAsia="ar-SA"/>
        </w:rPr>
      </w:pPr>
      <w:r w:rsidRPr="00544CEB">
        <w:rPr>
          <w:rFonts w:ascii="Arial" w:hAnsi="Arial" w:cs="Arial"/>
          <w:sz w:val="20"/>
          <w:szCs w:val="20"/>
          <w:lang w:val="es-ES_tradnl" w:eastAsia="ar-SA"/>
        </w:rPr>
        <w:t xml:space="preserve">Con fundamento en lo dispuesto en los artículos 29 fracción XVI de la LAASSP y 39 fracción II inciso i) de su Reglamento, se </w:t>
      </w:r>
      <w:r w:rsidR="005F23DE" w:rsidRPr="00544CEB">
        <w:rPr>
          <w:rFonts w:ascii="Arial" w:hAnsi="Arial" w:cs="Arial"/>
          <w:sz w:val="20"/>
          <w:szCs w:val="20"/>
          <w:lang w:val="es-ES_tradnl" w:eastAsia="ar-SA"/>
        </w:rPr>
        <w:t>adjunta</w:t>
      </w:r>
      <w:r w:rsidR="00082BA0" w:rsidRPr="00544CEB">
        <w:rPr>
          <w:rFonts w:ascii="Arial" w:hAnsi="Arial" w:cs="Arial"/>
          <w:sz w:val="20"/>
          <w:szCs w:val="20"/>
          <w:lang w:val="es-ES_tradnl" w:eastAsia="ar-SA"/>
        </w:rPr>
        <w:t xml:space="preserve"> </w:t>
      </w:r>
      <w:r w:rsidR="00DB61BC" w:rsidRPr="00544CEB">
        <w:rPr>
          <w:rFonts w:ascii="Arial" w:hAnsi="Arial" w:cs="Arial"/>
          <w:sz w:val="20"/>
          <w:szCs w:val="20"/>
          <w:lang w:val="es-ES_tradnl" w:eastAsia="ar-SA"/>
        </w:rPr>
        <w:t xml:space="preserve">en la presente convocatoria, </w:t>
      </w:r>
      <w:r w:rsidR="005F23DE" w:rsidRPr="00544CEB">
        <w:rPr>
          <w:rFonts w:ascii="Arial" w:hAnsi="Arial" w:cs="Arial"/>
          <w:sz w:val="20"/>
          <w:szCs w:val="20"/>
          <w:lang w:val="es-ES_tradnl" w:eastAsia="ar-SA"/>
        </w:rPr>
        <w:t>el modelo de contrato en el</w:t>
      </w:r>
      <w:r w:rsidR="00082BA0" w:rsidRPr="00544CEB">
        <w:rPr>
          <w:rFonts w:ascii="Arial" w:hAnsi="Arial" w:cs="Arial"/>
          <w:sz w:val="20"/>
          <w:szCs w:val="20"/>
          <w:lang w:val="es-ES_tradnl" w:eastAsia="ar-SA"/>
        </w:rPr>
        <w:t xml:space="preserve"> </w:t>
      </w:r>
      <w:r w:rsidR="005F23DE" w:rsidRPr="00544CEB">
        <w:rPr>
          <w:rFonts w:ascii="Arial" w:hAnsi="Arial" w:cs="Arial"/>
          <w:sz w:val="20"/>
          <w:szCs w:val="20"/>
          <w:lang w:val="es-ES_tradnl"/>
        </w:rPr>
        <w:t>archivo</w:t>
      </w:r>
      <w:r w:rsidR="00082BA0" w:rsidRPr="00544CEB">
        <w:rPr>
          <w:rFonts w:ascii="Arial" w:hAnsi="Arial" w:cs="Arial"/>
          <w:sz w:val="20"/>
          <w:szCs w:val="20"/>
          <w:lang w:val="es-ES_tradnl"/>
        </w:rPr>
        <w:t xml:space="preserve">: </w:t>
      </w:r>
      <w:r w:rsidR="005F23DE" w:rsidRPr="00544CEB">
        <w:rPr>
          <w:rFonts w:ascii="Arial" w:hAnsi="Arial" w:cs="Arial"/>
          <w:b/>
          <w:sz w:val="20"/>
          <w:szCs w:val="20"/>
          <w:lang w:val="es-ES_tradnl"/>
        </w:rPr>
        <w:t>MODELO</w:t>
      </w:r>
      <w:r w:rsidR="00082BA0" w:rsidRPr="00544CEB">
        <w:rPr>
          <w:rFonts w:ascii="Arial" w:hAnsi="Arial" w:cs="Arial"/>
          <w:b/>
          <w:sz w:val="20"/>
          <w:szCs w:val="20"/>
          <w:lang w:val="es-ES_tradnl"/>
        </w:rPr>
        <w:t xml:space="preserve"> DE CONTRATO</w:t>
      </w:r>
      <w:r w:rsidR="005F23DE" w:rsidRPr="00544CEB">
        <w:rPr>
          <w:rFonts w:ascii="Arial" w:hAnsi="Arial" w:cs="Arial"/>
          <w:b/>
          <w:sz w:val="20"/>
          <w:szCs w:val="20"/>
          <w:lang w:val="es-ES_tradnl"/>
        </w:rPr>
        <w:t xml:space="preserve"> Y FIANZA</w:t>
      </w:r>
      <w:r w:rsidR="00DB61BC" w:rsidRPr="00544CEB">
        <w:rPr>
          <w:rFonts w:ascii="Arial" w:hAnsi="Arial" w:cs="Arial"/>
          <w:b/>
          <w:sz w:val="20"/>
          <w:szCs w:val="20"/>
          <w:lang w:val="es-ES_tradnl"/>
        </w:rPr>
        <w:t>,</w:t>
      </w:r>
      <w:r w:rsidR="00082BA0" w:rsidRPr="00544CEB">
        <w:rPr>
          <w:rFonts w:ascii="Arial" w:hAnsi="Arial" w:cs="Arial"/>
          <w:sz w:val="20"/>
          <w:szCs w:val="20"/>
          <w:lang w:val="es-ES_tradnl"/>
        </w:rPr>
        <w:t xml:space="preserve"> </w:t>
      </w:r>
      <w:r w:rsidRPr="00544CEB">
        <w:rPr>
          <w:rFonts w:ascii="Arial" w:hAnsi="Arial" w:cs="Arial"/>
          <w:sz w:val="20"/>
          <w:szCs w:val="20"/>
          <w:lang w:val="es-ES_tradnl" w:eastAsia="ar-SA"/>
        </w:rPr>
        <w:t xml:space="preserve">para formalizar los derechos y obligaciones que se deriven de ésta licitación, al cual estarán obligados los licitantes que resulten adjudicados. </w:t>
      </w:r>
    </w:p>
    <w:p w:rsidR="00D61E34" w:rsidRPr="00544CEB" w:rsidRDefault="00D61E34" w:rsidP="00790941">
      <w:pPr>
        <w:suppressAutoHyphens/>
        <w:ind w:right="49"/>
        <w:jc w:val="both"/>
        <w:rPr>
          <w:rFonts w:ascii="Arial" w:hAnsi="Arial" w:cs="Arial"/>
          <w:sz w:val="20"/>
          <w:szCs w:val="20"/>
          <w:lang w:val="es-ES_tradnl" w:eastAsia="ar-SA"/>
        </w:rPr>
      </w:pPr>
    </w:p>
    <w:p w:rsidR="008A199D" w:rsidRPr="00544CEB" w:rsidRDefault="008A199D" w:rsidP="00790941">
      <w:pPr>
        <w:tabs>
          <w:tab w:val="left" w:pos="9498"/>
        </w:tabs>
        <w:ind w:right="49"/>
        <w:jc w:val="both"/>
        <w:rPr>
          <w:rFonts w:ascii="Arial" w:hAnsi="Arial" w:cs="Arial"/>
          <w:sz w:val="20"/>
          <w:szCs w:val="20"/>
          <w:lang w:val="es-ES_tradnl" w:eastAsia="ar-SA"/>
        </w:rPr>
      </w:pPr>
      <w:r w:rsidRPr="00544CEB">
        <w:rPr>
          <w:rFonts w:ascii="Arial" w:hAnsi="Arial" w:cs="Arial"/>
          <w:sz w:val="20"/>
          <w:szCs w:val="20"/>
          <w:lang w:val="es-ES_tradnl" w:eastAsia="ar-SA"/>
        </w:rPr>
        <w:t>En caso de discrepancia, en el contenido del contrato en relación con la Convocatoria, prevalecerá lo estipulado en esta última, así como el resultado de las Juntas de Aclaraciones.</w:t>
      </w:r>
    </w:p>
    <w:p w:rsidR="00082BA0" w:rsidRPr="00544CEB" w:rsidRDefault="00082BA0" w:rsidP="00790941">
      <w:pPr>
        <w:tabs>
          <w:tab w:val="left" w:pos="9498"/>
        </w:tabs>
        <w:ind w:right="49"/>
        <w:jc w:val="both"/>
        <w:rPr>
          <w:rFonts w:ascii="Arial" w:hAnsi="Arial" w:cs="Arial"/>
          <w:sz w:val="20"/>
          <w:szCs w:val="20"/>
          <w:lang w:val="es-ES_tradnl" w:eastAsia="ar-SA"/>
        </w:rPr>
      </w:pPr>
    </w:p>
    <w:p w:rsidR="00DB61BC" w:rsidRPr="00544CEB" w:rsidRDefault="00DB61BC" w:rsidP="00D61C16">
      <w:pPr>
        <w:pStyle w:val="Prrafodelista"/>
        <w:numPr>
          <w:ilvl w:val="0"/>
          <w:numId w:val="45"/>
        </w:numPr>
        <w:ind w:right="49"/>
        <w:jc w:val="both"/>
        <w:rPr>
          <w:rFonts w:ascii="Arial" w:hAnsi="Arial" w:cs="Arial"/>
          <w:b/>
          <w:sz w:val="20"/>
          <w:szCs w:val="20"/>
          <w:lang w:val="es-ES_tradnl" w:eastAsia="ar-SA"/>
        </w:rPr>
      </w:pPr>
      <w:bookmarkStart w:id="56" w:name="_Toc476913749"/>
      <w:r w:rsidRPr="00544CEB">
        <w:rPr>
          <w:rFonts w:ascii="Arial" w:hAnsi="Arial" w:cs="Arial"/>
          <w:b/>
          <w:sz w:val="20"/>
          <w:szCs w:val="20"/>
          <w:lang w:val="es-ES_tradnl" w:eastAsia="ar-SA"/>
        </w:rPr>
        <w:t>Garantía de cumplimiento de contrato.</w:t>
      </w:r>
      <w:bookmarkEnd w:id="56"/>
    </w:p>
    <w:p w:rsidR="00790941" w:rsidRPr="00544CEB" w:rsidRDefault="00DB61BC" w:rsidP="00DB61BC">
      <w:pPr>
        <w:tabs>
          <w:tab w:val="left" w:pos="1315"/>
        </w:tabs>
        <w:ind w:right="49"/>
        <w:jc w:val="both"/>
        <w:rPr>
          <w:rFonts w:ascii="Arial" w:hAnsi="Arial" w:cs="Arial"/>
          <w:sz w:val="20"/>
          <w:szCs w:val="20"/>
          <w:lang w:val="es-ES_tradnl" w:eastAsia="ar-SA"/>
        </w:rPr>
      </w:pPr>
      <w:r w:rsidRPr="00544CEB">
        <w:rPr>
          <w:rFonts w:ascii="Arial" w:hAnsi="Arial" w:cs="Arial"/>
          <w:sz w:val="20"/>
          <w:szCs w:val="20"/>
          <w:lang w:val="es-ES_tradnl" w:eastAsia="ar-SA"/>
        </w:rPr>
        <w:tab/>
      </w:r>
    </w:p>
    <w:p w:rsidR="00790941" w:rsidRPr="00544CEB" w:rsidRDefault="00790941" w:rsidP="00790941">
      <w:pPr>
        <w:ind w:right="49"/>
        <w:jc w:val="both"/>
        <w:rPr>
          <w:rFonts w:ascii="Arial" w:hAnsi="Arial" w:cs="Arial"/>
          <w:sz w:val="20"/>
          <w:szCs w:val="20"/>
          <w:lang w:val="es-ES_tradnl" w:eastAsia="ar-SA"/>
        </w:rPr>
      </w:pPr>
      <w:r w:rsidRPr="00544CEB">
        <w:rPr>
          <w:rFonts w:ascii="Arial" w:hAnsi="Arial" w:cs="Arial"/>
          <w:sz w:val="20"/>
          <w:szCs w:val="20"/>
          <w:lang w:val="es-ES_tradnl" w:eastAsia="ar-SA"/>
        </w:rPr>
        <w:t xml:space="preserve">El proveedor, para garantizar el cumplimiento de todas y cada una de las obligaciones estipuladas en el contrato, deberá presentar </w:t>
      </w:r>
      <w:r w:rsidR="00DB61BC" w:rsidRPr="00544CEB">
        <w:rPr>
          <w:rFonts w:ascii="Arial" w:hAnsi="Arial" w:cs="Arial"/>
          <w:sz w:val="20"/>
          <w:szCs w:val="20"/>
          <w:lang w:val="es-ES_tradnl" w:eastAsia="ar-SA"/>
        </w:rPr>
        <w:t>la garantía de cumplimiento la cual será a través de una fianza</w:t>
      </w:r>
      <w:r w:rsidRPr="00544CEB">
        <w:rPr>
          <w:rFonts w:ascii="Arial" w:hAnsi="Arial" w:cs="Arial"/>
          <w:sz w:val="20"/>
          <w:szCs w:val="20"/>
          <w:lang w:val="es-ES_tradnl" w:eastAsia="ar-SA"/>
        </w:rPr>
        <w:t xml:space="preserve"> expedida por afianzadora debidamente constituida en términos de la Ley de Instituciones y Fianzas, por un importe equivalente al 10% (diez por ciento) del monto total máximo del contrato, sin considerar el Impuesto al Valor Agregado, a favor del IMSS.</w:t>
      </w:r>
    </w:p>
    <w:p w:rsidR="00790941" w:rsidRPr="00544CEB" w:rsidRDefault="00790941" w:rsidP="00790941">
      <w:pPr>
        <w:ind w:right="49"/>
        <w:jc w:val="both"/>
        <w:rPr>
          <w:rFonts w:ascii="Arial" w:hAnsi="Arial" w:cs="Arial"/>
          <w:sz w:val="20"/>
          <w:szCs w:val="20"/>
          <w:lang w:val="es-ES_tradnl" w:eastAsia="ar-SA"/>
        </w:rPr>
      </w:pPr>
    </w:p>
    <w:p w:rsidR="00790941" w:rsidRPr="00544CEB" w:rsidRDefault="00790941" w:rsidP="00790941">
      <w:pPr>
        <w:ind w:right="49"/>
        <w:jc w:val="both"/>
        <w:rPr>
          <w:rFonts w:ascii="Arial" w:hAnsi="Arial" w:cs="Arial"/>
          <w:sz w:val="20"/>
          <w:szCs w:val="20"/>
          <w:lang w:val="es-ES_tradnl" w:eastAsia="ar-SA"/>
        </w:rPr>
      </w:pPr>
      <w:r w:rsidRPr="00544CEB">
        <w:rPr>
          <w:rFonts w:ascii="Arial" w:hAnsi="Arial" w:cs="Arial"/>
          <w:sz w:val="20"/>
          <w:szCs w:val="20"/>
          <w:lang w:val="es-ES_tradnl" w:eastAsia="ar-SA"/>
        </w:rPr>
        <w:t>La garantía de cumplimiento a las obligaciones del contrato se liberará mediante autorización por escrito po</w:t>
      </w:r>
      <w:r w:rsidR="00DB61BC" w:rsidRPr="00544CEB">
        <w:rPr>
          <w:rFonts w:ascii="Arial" w:hAnsi="Arial" w:cs="Arial"/>
          <w:sz w:val="20"/>
          <w:szCs w:val="20"/>
          <w:lang w:val="es-ES_tradnl" w:eastAsia="ar-SA"/>
        </w:rPr>
        <w:t>r parte del IMSS</w:t>
      </w:r>
      <w:r w:rsidRPr="00544CEB">
        <w:rPr>
          <w:rFonts w:ascii="Arial" w:hAnsi="Arial" w:cs="Arial"/>
          <w:sz w:val="20"/>
          <w:szCs w:val="20"/>
          <w:lang w:val="es-ES_tradnl" w:eastAsia="ar-SA"/>
        </w:rPr>
        <w:t>, siempre y cuando el proveedor haya cumplido a satisfacción con todas las obligaciones contractuales.</w:t>
      </w:r>
    </w:p>
    <w:p w:rsidR="00790941" w:rsidRPr="00544CEB" w:rsidRDefault="00790941" w:rsidP="00790941">
      <w:pPr>
        <w:ind w:right="49"/>
        <w:jc w:val="both"/>
        <w:rPr>
          <w:rFonts w:ascii="Arial" w:hAnsi="Arial" w:cs="Arial"/>
          <w:sz w:val="20"/>
          <w:szCs w:val="20"/>
          <w:lang w:val="es-ES_tradnl" w:eastAsia="ar-SA"/>
        </w:rPr>
      </w:pPr>
    </w:p>
    <w:p w:rsidR="00790941" w:rsidRPr="00544CEB" w:rsidRDefault="00790941" w:rsidP="00790941">
      <w:pPr>
        <w:ind w:right="49"/>
        <w:jc w:val="both"/>
        <w:rPr>
          <w:rFonts w:ascii="Arial" w:hAnsi="Arial" w:cs="Arial"/>
          <w:sz w:val="20"/>
          <w:szCs w:val="20"/>
          <w:lang w:val="es-ES_tradnl" w:eastAsia="ar-SA"/>
        </w:rPr>
      </w:pPr>
      <w:r w:rsidRPr="00544CEB">
        <w:rPr>
          <w:rFonts w:ascii="Arial" w:hAnsi="Arial" w:cs="Arial"/>
          <w:sz w:val="20"/>
          <w:szCs w:val="20"/>
          <w:lang w:val="es-ES_tradnl" w:eastAsia="ar-SA"/>
        </w:rPr>
        <w:t>El proveedor manifiesta expresamente:</w:t>
      </w:r>
    </w:p>
    <w:p w:rsidR="00790941" w:rsidRPr="00544CEB" w:rsidRDefault="00790941" w:rsidP="00790941">
      <w:pPr>
        <w:ind w:right="49"/>
        <w:jc w:val="both"/>
        <w:rPr>
          <w:rFonts w:ascii="Arial" w:hAnsi="Arial" w:cs="Arial"/>
          <w:sz w:val="18"/>
          <w:szCs w:val="20"/>
          <w:lang w:eastAsia="es-MX"/>
        </w:rPr>
      </w:pPr>
    </w:p>
    <w:p w:rsidR="00790941" w:rsidRPr="00544CEB" w:rsidRDefault="00790941" w:rsidP="007F42E6">
      <w:pPr>
        <w:numPr>
          <w:ilvl w:val="0"/>
          <w:numId w:val="32"/>
        </w:numPr>
        <w:ind w:right="49"/>
        <w:jc w:val="both"/>
        <w:rPr>
          <w:rFonts w:ascii="Arial" w:hAnsi="Arial" w:cs="Arial"/>
          <w:sz w:val="20"/>
          <w:szCs w:val="20"/>
          <w:lang w:eastAsia="es-MX"/>
        </w:rPr>
      </w:pPr>
      <w:r w:rsidRPr="00544CEB">
        <w:rPr>
          <w:rFonts w:ascii="Arial" w:hAnsi="Arial" w:cs="Arial"/>
          <w:sz w:val="20"/>
          <w:szCs w:val="20"/>
          <w:lang w:eastAsia="es-MX"/>
        </w:rPr>
        <w:t xml:space="preserve">Su voluntad en caso de que existan créditos a su favor contra el </w:t>
      </w:r>
      <w:r w:rsidRPr="00544CEB">
        <w:rPr>
          <w:rFonts w:ascii="Arial" w:hAnsi="Arial" w:cs="Arial"/>
          <w:sz w:val="20"/>
          <w:szCs w:val="20"/>
        </w:rPr>
        <w:t>IMSS</w:t>
      </w:r>
      <w:r w:rsidRPr="00544CEB">
        <w:rPr>
          <w:rFonts w:ascii="Arial" w:hAnsi="Arial" w:cs="Arial"/>
          <w:sz w:val="20"/>
          <w:szCs w:val="20"/>
          <w:lang w:eastAsia="es-MX"/>
        </w:rPr>
        <w:t xml:space="preserve">, de renunciar al derecho a compensar que le concede la legislación sustantiva civil aplicable, por lo que otorga su consentimiento expreso para que en el supuesto de incumplimiento de las obligaciones que deriven del contrato, se haga efectiva la garantía otorgada, así como cualquier otro saldo a favor del </w:t>
      </w:r>
      <w:r w:rsidRPr="00544CEB">
        <w:rPr>
          <w:rFonts w:ascii="Arial" w:hAnsi="Arial" w:cs="Arial"/>
          <w:sz w:val="20"/>
          <w:szCs w:val="20"/>
        </w:rPr>
        <w:t>IMSS</w:t>
      </w:r>
      <w:r w:rsidRPr="00544CEB">
        <w:rPr>
          <w:rFonts w:ascii="Arial" w:hAnsi="Arial" w:cs="Arial"/>
          <w:sz w:val="20"/>
          <w:szCs w:val="20"/>
          <w:lang w:eastAsia="es-MX"/>
        </w:rPr>
        <w:t>.</w:t>
      </w:r>
    </w:p>
    <w:p w:rsidR="00790941" w:rsidRPr="00544CEB" w:rsidRDefault="00790941" w:rsidP="007F42E6">
      <w:pPr>
        <w:numPr>
          <w:ilvl w:val="0"/>
          <w:numId w:val="32"/>
        </w:numPr>
        <w:ind w:right="49"/>
        <w:jc w:val="both"/>
        <w:rPr>
          <w:rFonts w:ascii="Arial" w:hAnsi="Arial" w:cs="Arial"/>
          <w:sz w:val="20"/>
          <w:szCs w:val="20"/>
          <w:lang w:eastAsia="es-MX"/>
        </w:rPr>
      </w:pPr>
      <w:r w:rsidRPr="00544CEB">
        <w:rPr>
          <w:rFonts w:ascii="Arial" w:hAnsi="Arial" w:cs="Arial"/>
          <w:sz w:val="20"/>
          <w:szCs w:val="20"/>
          <w:lang w:eastAsia="es-MX"/>
        </w:rPr>
        <w:t xml:space="preserve">Su conformidad para que la fianza que garantiza el cumplimiento del contrato, permanezca vigente durante la sustanciación de todos los procedimientos judiciales o </w:t>
      </w:r>
      <w:r w:rsidRPr="00544CEB">
        <w:rPr>
          <w:rFonts w:ascii="Arial" w:hAnsi="Arial" w:cs="Arial"/>
          <w:sz w:val="20"/>
          <w:szCs w:val="20"/>
          <w:lang w:eastAsia="es-MX"/>
        </w:rPr>
        <w:lastRenderedPageBreak/>
        <w:t>arbitrales y los recursos legales que se interpongan, con relación al contrato, hasta que sea dictada resolución definitiva que cause ejecutoria por parte de la autoridad o tribunal competente.</w:t>
      </w:r>
    </w:p>
    <w:p w:rsidR="00790941" w:rsidRPr="00544CEB" w:rsidRDefault="00790941" w:rsidP="007F42E6">
      <w:pPr>
        <w:numPr>
          <w:ilvl w:val="0"/>
          <w:numId w:val="32"/>
        </w:numPr>
        <w:ind w:right="49"/>
        <w:jc w:val="both"/>
        <w:rPr>
          <w:rFonts w:ascii="Arial" w:hAnsi="Arial" w:cs="Arial"/>
          <w:sz w:val="20"/>
          <w:szCs w:val="20"/>
          <w:lang w:eastAsia="es-MX"/>
        </w:rPr>
      </w:pPr>
      <w:r w:rsidRPr="00544CEB">
        <w:rPr>
          <w:rFonts w:ascii="Arial" w:hAnsi="Arial" w:cs="Arial"/>
          <w:sz w:val="20"/>
          <w:szCs w:val="20"/>
          <w:lang w:eastAsia="es-MX"/>
        </w:rPr>
        <w:t>Su conformidad para que la institución de fianzas entere el pago de la cantidad reclamada hasta por el mo</w:t>
      </w:r>
      <w:r w:rsidR="00DB61BC" w:rsidRPr="00544CEB">
        <w:rPr>
          <w:rFonts w:ascii="Arial" w:hAnsi="Arial" w:cs="Arial"/>
          <w:sz w:val="20"/>
          <w:szCs w:val="20"/>
          <w:lang w:eastAsia="es-MX"/>
        </w:rPr>
        <w:t>nto garantizado más, en su caso</w:t>
      </w:r>
      <w:r w:rsidRPr="00544CEB">
        <w:rPr>
          <w:rFonts w:ascii="Arial" w:hAnsi="Arial" w:cs="Arial"/>
          <w:sz w:val="20"/>
          <w:szCs w:val="20"/>
          <w:lang w:eastAsia="es-MX"/>
        </w:rPr>
        <w:t xml:space="preserve">, la indemnización por mora que derive del artículo 275 bis de la Ley de Instituciones y Fianzas, aun cuando la obligación se encuentre sub judice, </w:t>
      </w:r>
    </w:p>
    <w:p w:rsidR="00790941" w:rsidRPr="00544CEB" w:rsidRDefault="00790941" w:rsidP="007F42E6">
      <w:pPr>
        <w:numPr>
          <w:ilvl w:val="0"/>
          <w:numId w:val="32"/>
        </w:numPr>
        <w:ind w:right="49"/>
        <w:jc w:val="both"/>
        <w:rPr>
          <w:rFonts w:ascii="Arial" w:hAnsi="Arial" w:cs="Arial"/>
          <w:sz w:val="20"/>
          <w:szCs w:val="20"/>
          <w:lang w:eastAsia="es-MX"/>
        </w:rPr>
      </w:pPr>
      <w:r w:rsidRPr="00544CEB">
        <w:rPr>
          <w:rFonts w:ascii="Arial" w:hAnsi="Arial" w:cs="Arial"/>
          <w:sz w:val="20"/>
          <w:szCs w:val="20"/>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rsidR="00790941" w:rsidRPr="00544CEB" w:rsidRDefault="00790941" w:rsidP="007F42E6">
      <w:pPr>
        <w:pStyle w:val="Prrafodelista"/>
        <w:numPr>
          <w:ilvl w:val="0"/>
          <w:numId w:val="32"/>
        </w:numPr>
        <w:ind w:right="49"/>
        <w:contextualSpacing/>
        <w:jc w:val="both"/>
        <w:rPr>
          <w:rFonts w:ascii="Arial" w:hAnsi="Arial" w:cs="Arial"/>
          <w:sz w:val="20"/>
          <w:szCs w:val="20"/>
          <w:lang w:eastAsia="es-MX"/>
        </w:rPr>
      </w:pPr>
      <w:r w:rsidRPr="00544CEB">
        <w:rPr>
          <w:rFonts w:ascii="Arial" w:hAnsi="Arial" w:cs="Arial"/>
          <w:sz w:val="20"/>
          <w:szCs w:val="20"/>
          <w:lang w:eastAsia="es-MX"/>
        </w:rPr>
        <w:t>En caso de que el procedimiento administrativo, o ante autoridad judicial o tribunal arbitral resulte favorable a los intereses del fiado, y la institución de fianzas haya pagado la cantidad reclamada, el beneficio devolverá a la afianzadora la cantidad pagada en un plazo máximo de 90 (noventa) días hábiles contados a partir de que la resolución favorable al fiado haya causado ejecutoria.</w:t>
      </w:r>
    </w:p>
    <w:p w:rsidR="00790941" w:rsidRPr="00544CEB" w:rsidRDefault="00790941" w:rsidP="007F42E6">
      <w:pPr>
        <w:numPr>
          <w:ilvl w:val="0"/>
          <w:numId w:val="32"/>
        </w:numPr>
        <w:ind w:right="49"/>
        <w:jc w:val="both"/>
        <w:rPr>
          <w:rFonts w:ascii="Arial" w:hAnsi="Arial" w:cs="Arial"/>
          <w:sz w:val="20"/>
          <w:szCs w:val="20"/>
          <w:lang w:eastAsia="es-MX"/>
        </w:rPr>
      </w:pPr>
      <w:r w:rsidRPr="00544CEB">
        <w:rPr>
          <w:rFonts w:ascii="Arial" w:hAnsi="Arial" w:cs="Arial"/>
          <w:sz w:val="20"/>
          <w:szCs w:val="20"/>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el </w:t>
      </w:r>
      <w:r w:rsidRPr="00544CEB">
        <w:rPr>
          <w:rFonts w:ascii="Arial" w:hAnsi="Arial" w:cs="Arial"/>
          <w:sz w:val="20"/>
          <w:szCs w:val="20"/>
        </w:rPr>
        <w:t>IMSS</w:t>
      </w:r>
      <w:r w:rsidRPr="00544CEB">
        <w:rPr>
          <w:rFonts w:ascii="Arial" w:hAnsi="Arial" w:cs="Arial"/>
          <w:sz w:val="20"/>
          <w:szCs w:val="20"/>
          <w:lang w:eastAsia="es-MX"/>
        </w:rPr>
        <w:t>.</w:t>
      </w:r>
    </w:p>
    <w:p w:rsidR="00790941" w:rsidRPr="00544CEB" w:rsidRDefault="00790941" w:rsidP="007F42E6">
      <w:pPr>
        <w:numPr>
          <w:ilvl w:val="0"/>
          <w:numId w:val="32"/>
        </w:numPr>
        <w:ind w:right="49"/>
        <w:jc w:val="both"/>
        <w:rPr>
          <w:rFonts w:ascii="Arial" w:hAnsi="Arial" w:cs="Arial"/>
          <w:sz w:val="20"/>
          <w:szCs w:val="20"/>
          <w:lang w:eastAsia="es-MX"/>
        </w:rPr>
      </w:pPr>
      <w:r w:rsidRPr="00544CEB">
        <w:rPr>
          <w:rFonts w:ascii="Arial" w:hAnsi="Arial" w:cs="Arial"/>
          <w:sz w:val="20"/>
          <w:szCs w:val="20"/>
          <w:lang w:eastAsia="es-MX"/>
        </w:rPr>
        <w:t>Su conformidad en que la reclamación que se presente ante la afianzadora por incumplimiento de contrato, quedará integrada con la siguiente documentación:</w:t>
      </w:r>
    </w:p>
    <w:p w:rsidR="00790941" w:rsidRPr="00544CEB" w:rsidRDefault="00790941" w:rsidP="00790941">
      <w:pPr>
        <w:ind w:left="720" w:right="49"/>
        <w:jc w:val="both"/>
        <w:rPr>
          <w:rFonts w:ascii="Arial" w:hAnsi="Arial" w:cs="Arial"/>
          <w:sz w:val="18"/>
          <w:szCs w:val="20"/>
          <w:lang w:eastAsia="es-MX"/>
        </w:rPr>
      </w:pP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Reclamación por escrito a la Institución de Fianzas.</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Copia de la póliza de fianza en su caso, sus documentos modificatorios.</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Copia del contrato garantizado y en su caso sus convenios modificatorios.</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Copia del documento de notificación al fiado de su incumplimiento.</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En su caso, la rescisión del contrato y su notificación.</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En su caso, documento de terminación anticipada y su notificación.</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Copia del finiquito y en su caso, su notificación.</w:t>
      </w:r>
    </w:p>
    <w:p w:rsidR="00790941" w:rsidRPr="00544CEB" w:rsidRDefault="00790941" w:rsidP="007F42E6">
      <w:pPr>
        <w:numPr>
          <w:ilvl w:val="1"/>
          <w:numId w:val="32"/>
        </w:numPr>
        <w:ind w:right="49"/>
        <w:jc w:val="both"/>
        <w:rPr>
          <w:rFonts w:ascii="Arial" w:hAnsi="Arial" w:cs="Arial"/>
          <w:sz w:val="20"/>
          <w:szCs w:val="20"/>
          <w:lang w:eastAsia="es-MX"/>
        </w:rPr>
      </w:pPr>
      <w:r w:rsidRPr="00544CEB">
        <w:rPr>
          <w:rFonts w:ascii="Arial" w:hAnsi="Arial" w:cs="Arial"/>
          <w:sz w:val="20"/>
          <w:szCs w:val="20"/>
          <w:lang w:eastAsia="es-MX"/>
        </w:rPr>
        <w:t>Importe reclamado.</w:t>
      </w:r>
    </w:p>
    <w:p w:rsidR="00790941" w:rsidRPr="00544CEB" w:rsidRDefault="00790941" w:rsidP="00790941">
      <w:pPr>
        <w:ind w:left="1440" w:right="49"/>
        <w:jc w:val="both"/>
        <w:rPr>
          <w:rFonts w:ascii="Arial" w:hAnsi="Arial" w:cs="Arial"/>
          <w:sz w:val="18"/>
          <w:szCs w:val="20"/>
          <w:lang w:eastAsia="es-MX"/>
        </w:rPr>
      </w:pPr>
    </w:p>
    <w:p w:rsidR="00790941" w:rsidRPr="00544CEB" w:rsidRDefault="00790941" w:rsidP="00790941">
      <w:pPr>
        <w:ind w:right="49"/>
        <w:jc w:val="both"/>
        <w:rPr>
          <w:rFonts w:ascii="Arial" w:hAnsi="Arial" w:cs="Arial"/>
          <w:sz w:val="20"/>
          <w:szCs w:val="20"/>
          <w:lang w:eastAsia="es-MX"/>
        </w:rPr>
      </w:pPr>
      <w:r w:rsidRPr="00544CEB">
        <w:rPr>
          <w:rFonts w:ascii="Arial" w:hAnsi="Arial" w:cs="Arial"/>
          <w:sz w:val="20"/>
          <w:szCs w:val="20"/>
          <w:lang w:eastAsia="es-MX"/>
        </w:rPr>
        <w:t xml:space="preserve">No obstante lo anterior, en el supuesto de que el monto del contrato adjudicado sea igual o menor a 600 días de salario mínimo general vigente en el Distrito Federal, el licitante </w:t>
      </w:r>
      <w:r w:rsidR="00D61C16" w:rsidRPr="00544CEB">
        <w:rPr>
          <w:rFonts w:ascii="Arial" w:hAnsi="Arial" w:cs="Arial"/>
          <w:sz w:val="20"/>
          <w:szCs w:val="20"/>
          <w:lang w:eastAsia="es-MX"/>
        </w:rPr>
        <w:t>adjudicado</w:t>
      </w:r>
      <w:r w:rsidRPr="00544CEB">
        <w:rPr>
          <w:rFonts w:ascii="Arial" w:hAnsi="Arial" w:cs="Arial"/>
          <w:sz w:val="20"/>
          <w:szCs w:val="20"/>
          <w:lang w:eastAsia="es-MX"/>
        </w:rPr>
        <w:t xml:space="preserve"> podrá presentar la garantía de cumplimiento de las obligaciones estipuladas en el contrato, mediante cheque certificado, por un importe equivalente al 10% (diez por ciento), del monto máximo total del contrato, sin considerar el Impuesto al Valor Agregado, a favor del </w:t>
      </w:r>
      <w:r w:rsidRPr="00544CEB">
        <w:rPr>
          <w:rFonts w:ascii="Arial" w:hAnsi="Arial" w:cs="Arial"/>
          <w:sz w:val="20"/>
          <w:szCs w:val="20"/>
        </w:rPr>
        <w:t>IMSS</w:t>
      </w:r>
      <w:r w:rsidRPr="00544CEB">
        <w:rPr>
          <w:rFonts w:ascii="Arial" w:hAnsi="Arial" w:cs="Arial"/>
          <w:sz w:val="20"/>
          <w:szCs w:val="20"/>
          <w:lang w:eastAsia="es-MX"/>
        </w:rPr>
        <w:t>, de acuerdo con el procedimiento siguiente:</w:t>
      </w:r>
    </w:p>
    <w:p w:rsidR="00790941" w:rsidRPr="00544CEB" w:rsidRDefault="00790941" w:rsidP="00790941">
      <w:pPr>
        <w:ind w:right="49"/>
        <w:jc w:val="both"/>
        <w:rPr>
          <w:rFonts w:ascii="Arial" w:hAnsi="Arial" w:cs="Arial"/>
          <w:strike/>
          <w:sz w:val="18"/>
          <w:szCs w:val="20"/>
        </w:rPr>
      </w:pPr>
    </w:p>
    <w:p w:rsidR="00790941" w:rsidRPr="00544CEB" w:rsidRDefault="00790941" w:rsidP="007F42E6">
      <w:pPr>
        <w:numPr>
          <w:ilvl w:val="0"/>
          <w:numId w:val="33"/>
        </w:numPr>
        <w:ind w:right="49"/>
        <w:jc w:val="both"/>
        <w:rPr>
          <w:rFonts w:ascii="Arial" w:hAnsi="Arial" w:cs="Arial"/>
          <w:sz w:val="20"/>
          <w:szCs w:val="20"/>
          <w:lang w:eastAsia="es-MX"/>
        </w:rPr>
      </w:pPr>
      <w:r w:rsidRPr="00544CEB">
        <w:rPr>
          <w:rFonts w:ascii="Arial" w:hAnsi="Arial" w:cs="Arial"/>
          <w:sz w:val="20"/>
          <w:szCs w:val="20"/>
          <w:lang w:eastAsia="es-MX"/>
        </w:rPr>
        <w:t xml:space="preserve">El cheque debe expedirse a nombre del </w:t>
      </w:r>
      <w:r w:rsidRPr="00544CEB">
        <w:rPr>
          <w:rFonts w:ascii="Arial" w:hAnsi="Arial" w:cs="Arial"/>
          <w:sz w:val="20"/>
          <w:szCs w:val="20"/>
        </w:rPr>
        <w:t>IMSS.</w:t>
      </w:r>
      <w:r w:rsidRPr="00544CEB">
        <w:rPr>
          <w:rFonts w:ascii="Arial" w:hAnsi="Arial" w:cs="Arial"/>
          <w:sz w:val="20"/>
          <w:szCs w:val="20"/>
          <w:lang w:eastAsia="es-MX"/>
        </w:rPr>
        <w:t xml:space="preserve"> </w:t>
      </w:r>
    </w:p>
    <w:p w:rsidR="00790941" w:rsidRPr="00544CEB" w:rsidRDefault="00790941" w:rsidP="007F42E6">
      <w:pPr>
        <w:numPr>
          <w:ilvl w:val="0"/>
          <w:numId w:val="33"/>
        </w:numPr>
        <w:ind w:right="49"/>
        <w:jc w:val="both"/>
        <w:rPr>
          <w:rFonts w:ascii="Arial" w:hAnsi="Arial" w:cs="Arial"/>
          <w:sz w:val="20"/>
          <w:szCs w:val="20"/>
          <w:lang w:eastAsia="es-MX"/>
        </w:rPr>
      </w:pPr>
      <w:r w:rsidRPr="00544CEB">
        <w:rPr>
          <w:rFonts w:ascii="Arial" w:hAnsi="Arial" w:cs="Arial"/>
          <w:sz w:val="20"/>
          <w:szCs w:val="20"/>
          <w:lang w:eastAsia="es-MX"/>
        </w:rPr>
        <w:t xml:space="preserve">Dicho cheque deberá ser resguardado, a título de garantía, en el caso del IMSS en la División de Contratos. </w:t>
      </w:r>
    </w:p>
    <w:p w:rsidR="00790941" w:rsidRPr="00544CEB" w:rsidRDefault="00790941" w:rsidP="007F42E6">
      <w:pPr>
        <w:numPr>
          <w:ilvl w:val="0"/>
          <w:numId w:val="33"/>
        </w:numPr>
        <w:ind w:right="49"/>
        <w:jc w:val="both"/>
        <w:rPr>
          <w:rFonts w:ascii="Arial" w:hAnsi="Arial" w:cs="Arial"/>
          <w:sz w:val="20"/>
          <w:szCs w:val="20"/>
          <w:lang w:eastAsia="es-MX"/>
        </w:rPr>
      </w:pPr>
      <w:r w:rsidRPr="00544CEB">
        <w:rPr>
          <w:rFonts w:ascii="Arial" w:hAnsi="Arial" w:cs="Arial"/>
          <w:sz w:val="20"/>
          <w:szCs w:val="20"/>
          <w:lang w:eastAsia="es-MX"/>
        </w:rPr>
        <w:t xml:space="preserve">El cheque será devuelto a más tardar el segundo día hábil posterior a que el </w:t>
      </w:r>
      <w:r w:rsidRPr="00544CEB">
        <w:rPr>
          <w:rFonts w:ascii="Arial" w:hAnsi="Arial" w:cs="Arial"/>
          <w:sz w:val="20"/>
          <w:szCs w:val="20"/>
        </w:rPr>
        <w:t>IMSS</w:t>
      </w:r>
      <w:r w:rsidRPr="00544CEB">
        <w:rPr>
          <w:rFonts w:ascii="Arial" w:hAnsi="Arial" w:cs="Arial"/>
          <w:sz w:val="20"/>
          <w:szCs w:val="20"/>
          <w:lang w:eastAsia="es-MX"/>
        </w:rPr>
        <w:t xml:space="preserve"> constate el cumplimiento del contrato. En este caso, la verificación del cumplimiento del contrato por parte del IMSS deberá hacerse a más tardar el tercer día hábil posterior a aquél en que el proveedor de aviso de la entrega de los bienes correspondientes.</w:t>
      </w:r>
    </w:p>
    <w:p w:rsidR="00790941" w:rsidRPr="00544CEB" w:rsidRDefault="00790941" w:rsidP="00790941">
      <w:pPr>
        <w:ind w:right="49"/>
        <w:jc w:val="both"/>
        <w:rPr>
          <w:rFonts w:ascii="Arial" w:hAnsi="Arial" w:cs="Arial"/>
          <w:bCs/>
          <w:sz w:val="18"/>
          <w:szCs w:val="20"/>
        </w:rPr>
      </w:pPr>
    </w:p>
    <w:p w:rsidR="00790941" w:rsidRPr="00544CEB" w:rsidRDefault="00790941" w:rsidP="00790941">
      <w:pPr>
        <w:ind w:right="49"/>
        <w:jc w:val="both"/>
        <w:rPr>
          <w:rFonts w:ascii="Arial" w:hAnsi="Arial" w:cs="Arial"/>
          <w:sz w:val="20"/>
          <w:szCs w:val="20"/>
        </w:rPr>
      </w:pPr>
      <w:r w:rsidRPr="00544CEB">
        <w:rPr>
          <w:rFonts w:ascii="Arial" w:hAnsi="Arial" w:cs="Arial"/>
          <w:sz w:val="20"/>
          <w:szCs w:val="20"/>
        </w:rPr>
        <w:t>Ésta garantía deberá presentarse a más tardar, dentro de los diez días naturales siguientes a la fecha de firma del contrato, en términos del artículo 48 de la LAASSP.</w:t>
      </w:r>
    </w:p>
    <w:p w:rsidR="00790941" w:rsidRPr="00544CEB" w:rsidRDefault="00790941" w:rsidP="00790941">
      <w:pPr>
        <w:ind w:right="49"/>
        <w:jc w:val="both"/>
        <w:rPr>
          <w:rFonts w:ascii="Arial" w:hAnsi="Arial" w:cs="Arial"/>
          <w:sz w:val="20"/>
          <w:szCs w:val="20"/>
        </w:rPr>
      </w:pPr>
    </w:p>
    <w:p w:rsidR="00790941" w:rsidRPr="00544CEB" w:rsidRDefault="00790941" w:rsidP="00790941">
      <w:pPr>
        <w:suppressAutoHyphens/>
        <w:ind w:right="49"/>
        <w:jc w:val="both"/>
        <w:rPr>
          <w:rFonts w:ascii="Arial" w:hAnsi="Arial" w:cs="Arial"/>
          <w:b/>
          <w:sz w:val="20"/>
          <w:szCs w:val="20"/>
          <w:lang w:val="es-ES_tradnl"/>
        </w:rPr>
      </w:pPr>
      <w:r w:rsidRPr="00544CEB">
        <w:rPr>
          <w:rFonts w:ascii="Arial" w:hAnsi="Arial" w:cs="Arial"/>
          <w:sz w:val="20"/>
          <w:szCs w:val="20"/>
          <w:lang w:val="es-ES_tradnl" w:eastAsia="ar-SA"/>
        </w:rPr>
        <w:t>Se adjunta el modelo de fianza</w:t>
      </w:r>
      <w:r w:rsidR="00D61C16" w:rsidRPr="00544CEB">
        <w:rPr>
          <w:rFonts w:ascii="Arial" w:hAnsi="Arial" w:cs="Arial"/>
          <w:sz w:val="20"/>
          <w:szCs w:val="20"/>
          <w:lang w:val="es-ES_tradnl" w:eastAsia="ar-SA"/>
        </w:rPr>
        <w:t xml:space="preserve"> en el</w:t>
      </w:r>
      <w:r w:rsidRPr="00544CEB">
        <w:rPr>
          <w:rFonts w:ascii="Arial" w:hAnsi="Arial" w:cs="Arial"/>
          <w:sz w:val="20"/>
          <w:szCs w:val="20"/>
          <w:lang w:val="es-ES_tradnl"/>
        </w:rPr>
        <w:t xml:space="preserve"> anexo </w:t>
      </w:r>
      <w:r w:rsidR="00855234" w:rsidRPr="00544CEB">
        <w:rPr>
          <w:rFonts w:ascii="Arial" w:hAnsi="Arial" w:cs="Arial"/>
          <w:sz w:val="20"/>
          <w:szCs w:val="20"/>
          <w:lang w:val="es-ES_tradnl"/>
        </w:rPr>
        <w:t>denominado “</w:t>
      </w:r>
      <w:r w:rsidR="00855234" w:rsidRPr="00544CEB">
        <w:rPr>
          <w:rFonts w:ascii="Arial" w:hAnsi="Arial" w:cs="Arial"/>
          <w:b/>
          <w:sz w:val="20"/>
          <w:szCs w:val="20"/>
          <w:lang w:val="es-ES_tradnl"/>
        </w:rPr>
        <w:t>MODELO DE CONTRATO Y FIANZA</w:t>
      </w:r>
      <w:r w:rsidR="00D61C16" w:rsidRPr="00544CEB">
        <w:rPr>
          <w:rFonts w:ascii="Arial" w:hAnsi="Arial" w:cs="Arial"/>
          <w:sz w:val="20"/>
          <w:szCs w:val="20"/>
          <w:lang w:val="es-ES_tradnl"/>
        </w:rPr>
        <w:t>”</w:t>
      </w:r>
      <w:r w:rsidRPr="00544CEB">
        <w:rPr>
          <w:rFonts w:ascii="Arial" w:hAnsi="Arial" w:cs="Arial"/>
          <w:b/>
          <w:sz w:val="20"/>
          <w:szCs w:val="20"/>
          <w:lang w:val="es-ES_tradnl"/>
        </w:rPr>
        <w:t>.</w:t>
      </w:r>
    </w:p>
    <w:p w:rsidR="00790941" w:rsidRPr="00544CEB" w:rsidRDefault="00790941" w:rsidP="00790941">
      <w:pPr>
        <w:suppressAutoHyphens/>
        <w:ind w:right="49"/>
        <w:jc w:val="both"/>
        <w:rPr>
          <w:rFonts w:ascii="Arial" w:hAnsi="Arial" w:cs="Arial"/>
          <w:sz w:val="20"/>
          <w:szCs w:val="20"/>
          <w:lang w:val="es-ES_tradnl"/>
        </w:rPr>
      </w:pPr>
    </w:p>
    <w:p w:rsidR="00790941" w:rsidRPr="00544CEB" w:rsidRDefault="00790941" w:rsidP="00D61C16">
      <w:pPr>
        <w:pStyle w:val="Prrafodelista"/>
        <w:numPr>
          <w:ilvl w:val="0"/>
          <w:numId w:val="45"/>
        </w:numPr>
        <w:suppressAutoHyphens/>
        <w:ind w:right="49"/>
        <w:jc w:val="both"/>
        <w:rPr>
          <w:rFonts w:ascii="Arial" w:hAnsi="Arial" w:cs="Arial"/>
          <w:b/>
          <w:sz w:val="20"/>
          <w:szCs w:val="20"/>
          <w:lang w:val="es-ES_tradnl"/>
        </w:rPr>
      </w:pPr>
      <w:r w:rsidRPr="00544CEB">
        <w:rPr>
          <w:rFonts w:ascii="Arial" w:hAnsi="Arial" w:cs="Arial"/>
          <w:b/>
          <w:sz w:val="20"/>
          <w:szCs w:val="20"/>
          <w:lang w:val="es-ES_tradnl"/>
        </w:rPr>
        <w:lastRenderedPageBreak/>
        <w:t>Terminación de la relación contractual.</w:t>
      </w:r>
    </w:p>
    <w:p w:rsidR="00790941" w:rsidRPr="00544CEB" w:rsidRDefault="00790941" w:rsidP="00790941">
      <w:pPr>
        <w:suppressAutoHyphens/>
        <w:ind w:right="49"/>
        <w:jc w:val="both"/>
        <w:rPr>
          <w:rFonts w:ascii="Arial" w:hAnsi="Arial" w:cs="Arial"/>
          <w:sz w:val="20"/>
          <w:szCs w:val="20"/>
          <w:lang w:val="es-ES_tradnl"/>
        </w:rPr>
      </w:pPr>
      <w:r w:rsidRPr="00544CEB">
        <w:rPr>
          <w:rFonts w:ascii="Arial" w:hAnsi="Arial" w:cs="Arial"/>
          <w:sz w:val="20"/>
          <w:szCs w:val="20"/>
          <w:lang w:val="es-ES_tradnl"/>
        </w:rPr>
        <w:t xml:space="preserve"> </w:t>
      </w:r>
    </w:p>
    <w:p w:rsidR="00790941" w:rsidRPr="00544CEB" w:rsidRDefault="00790941" w:rsidP="00D61C16">
      <w:pPr>
        <w:pStyle w:val="Prrafodelista"/>
        <w:numPr>
          <w:ilvl w:val="0"/>
          <w:numId w:val="46"/>
        </w:numPr>
        <w:suppressAutoHyphens/>
        <w:ind w:right="49"/>
        <w:jc w:val="both"/>
        <w:rPr>
          <w:rFonts w:ascii="Arial" w:hAnsi="Arial" w:cs="Arial"/>
          <w:b/>
          <w:i/>
          <w:sz w:val="20"/>
          <w:szCs w:val="20"/>
          <w:lang w:val="es-ES_tradnl"/>
        </w:rPr>
      </w:pPr>
      <w:r w:rsidRPr="00544CEB">
        <w:rPr>
          <w:rFonts w:ascii="Arial" w:hAnsi="Arial" w:cs="Arial"/>
          <w:b/>
          <w:i/>
          <w:sz w:val="20"/>
          <w:szCs w:val="20"/>
          <w:lang w:val="es-ES_tradnl"/>
        </w:rPr>
        <w:t>Rescisión administrativa del contrato.</w:t>
      </w:r>
    </w:p>
    <w:p w:rsidR="00790941" w:rsidRPr="00544CEB" w:rsidRDefault="00790941" w:rsidP="00790941">
      <w:pPr>
        <w:suppressAutoHyphens/>
        <w:ind w:right="49"/>
        <w:jc w:val="both"/>
        <w:rPr>
          <w:rFonts w:ascii="Arial" w:hAnsi="Arial" w:cs="Arial"/>
          <w:sz w:val="20"/>
          <w:szCs w:val="20"/>
          <w:lang w:val="es-ES_tradnl"/>
        </w:rPr>
      </w:pPr>
    </w:p>
    <w:p w:rsidR="00790941" w:rsidRPr="00544CEB" w:rsidRDefault="00790941" w:rsidP="00790941">
      <w:pPr>
        <w:suppressAutoHyphens/>
        <w:ind w:right="49"/>
        <w:jc w:val="both"/>
        <w:rPr>
          <w:rFonts w:ascii="Arial" w:hAnsi="Arial" w:cs="Arial"/>
          <w:sz w:val="20"/>
          <w:szCs w:val="20"/>
          <w:lang w:val="es-ES_tradnl"/>
        </w:rPr>
      </w:pPr>
      <w:r w:rsidRPr="00544CEB">
        <w:rPr>
          <w:rFonts w:ascii="Arial" w:hAnsi="Arial" w:cs="Arial"/>
          <w:sz w:val="20"/>
          <w:szCs w:val="20"/>
          <w:lang w:val="es-ES_tradnl"/>
        </w:rPr>
        <w:t>El Instituto podrá en cualquier momento rescindir administrativamente el(los) contrato(s) cuando el proveedor incumpla total o parcialmente con cualquiera de las obligaciones establecidas en la convocatoria y/o en el contrato y sus anexos</w:t>
      </w:r>
      <w:r w:rsidR="00A124E3" w:rsidRPr="00544CEB">
        <w:rPr>
          <w:rFonts w:ascii="Arial" w:hAnsi="Arial" w:cs="Arial"/>
          <w:sz w:val="20"/>
          <w:szCs w:val="20"/>
          <w:lang w:val="es-ES_tradnl"/>
        </w:rPr>
        <w:t xml:space="preserve"> respectivos de conformidad con el artículo 54 de la LAASSP</w:t>
      </w:r>
      <w:r w:rsidRPr="00544CEB">
        <w:rPr>
          <w:rFonts w:ascii="Arial" w:hAnsi="Arial" w:cs="Arial"/>
          <w:sz w:val="20"/>
          <w:szCs w:val="20"/>
          <w:lang w:val="es-ES_tradnl"/>
        </w:rPr>
        <w:t xml:space="preserve">. </w:t>
      </w:r>
    </w:p>
    <w:p w:rsidR="00790941" w:rsidRPr="00544CEB" w:rsidRDefault="00790941" w:rsidP="00790941">
      <w:pPr>
        <w:suppressAutoHyphens/>
        <w:ind w:right="49"/>
        <w:jc w:val="both"/>
        <w:rPr>
          <w:rFonts w:ascii="Arial" w:hAnsi="Arial" w:cs="Arial"/>
          <w:sz w:val="20"/>
          <w:szCs w:val="20"/>
          <w:lang w:val="es-ES_tradnl"/>
        </w:rPr>
      </w:pPr>
    </w:p>
    <w:p w:rsidR="00790941" w:rsidRPr="00544CEB" w:rsidRDefault="00790941" w:rsidP="00D61C16">
      <w:pPr>
        <w:pStyle w:val="Prrafodelista"/>
        <w:numPr>
          <w:ilvl w:val="0"/>
          <w:numId w:val="46"/>
        </w:numPr>
        <w:suppressAutoHyphens/>
        <w:ind w:right="49"/>
        <w:jc w:val="both"/>
        <w:rPr>
          <w:rFonts w:ascii="Arial" w:hAnsi="Arial" w:cs="Arial"/>
          <w:b/>
          <w:i/>
          <w:sz w:val="20"/>
          <w:szCs w:val="20"/>
          <w:lang w:val="es-ES_tradnl"/>
        </w:rPr>
      </w:pPr>
      <w:r w:rsidRPr="00544CEB">
        <w:rPr>
          <w:rFonts w:ascii="Arial" w:hAnsi="Arial" w:cs="Arial"/>
          <w:b/>
          <w:i/>
          <w:sz w:val="20"/>
          <w:szCs w:val="20"/>
          <w:lang w:val="es-ES_tradnl"/>
        </w:rPr>
        <w:t>Terminación anticipada</w:t>
      </w:r>
    </w:p>
    <w:p w:rsidR="00790941" w:rsidRPr="00544CEB" w:rsidRDefault="00790941" w:rsidP="00790941">
      <w:pPr>
        <w:suppressAutoHyphens/>
        <w:ind w:right="49"/>
        <w:jc w:val="both"/>
        <w:rPr>
          <w:rFonts w:ascii="Arial" w:hAnsi="Arial" w:cs="Arial"/>
          <w:sz w:val="20"/>
          <w:szCs w:val="20"/>
          <w:lang w:val="es-ES_tradnl"/>
        </w:rPr>
      </w:pPr>
    </w:p>
    <w:p w:rsidR="00790941" w:rsidRPr="00544CEB" w:rsidRDefault="00790941" w:rsidP="00790941">
      <w:pPr>
        <w:suppressAutoHyphens/>
        <w:ind w:right="49"/>
        <w:jc w:val="both"/>
        <w:rPr>
          <w:rFonts w:ascii="Arial" w:hAnsi="Arial" w:cs="Arial"/>
          <w:sz w:val="20"/>
          <w:szCs w:val="20"/>
          <w:lang w:val="es-ES_tradnl"/>
        </w:rPr>
      </w:pPr>
      <w:r w:rsidRPr="00544CEB">
        <w:rPr>
          <w:rFonts w:ascii="Arial" w:hAnsi="Arial" w:cs="Arial"/>
          <w:sz w:val="20"/>
          <w:szCs w:val="20"/>
          <w:lang w:val="es-ES_tradnl"/>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w:t>
      </w:r>
      <w:r w:rsidR="00B70F44">
        <w:rPr>
          <w:rFonts w:ascii="Arial" w:hAnsi="Arial" w:cs="Arial"/>
          <w:sz w:val="20"/>
          <w:szCs w:val="20"/>
          <w:lang w:val="es-ES_tradnl"/>
        </w:rPr>
        <w:t>ecretaría de la Función Pública, de conformidad con el artículo 54 Bis de la LAASSP.</w:t>
      </w:r>
    </w:p>
    <w:p w:rsidR="00A124E3" w:rsidRPr="00544CEB" w:rsidRDefault="00A124E3" w:rsidP="00790941">
      <w:pPr>
        <w:suppressAutoHyphens/>
        <w:ind w:right="49"/>
        <w:jc w:val="both"/>
        <w:rPr>
          <w:rFonts w:ascii="Arial" w:hAnsi="Arial" w:cs="Arial"/>
          <w:sz w:val="20"/>
          <w:szCs w:val="20"/>
          <w:lang w:val="es-ES_tradnl"/>
        </w:rPr>
      </w:pPr>
    </w:p>
    <w:p w:rsidR="00A124E3" w:rsidRPr="00544CEB" w:rsidRDefault="00A124E3" w:rsidP="00A124E3">
      <w:pPr>
        <w:pStyle w:val="Prrafodelista"/>
        <w:numPr>
          <w:ilvl w:val="0"/>
          <w:numId w:val="46"/>
        </w:numPr>
        <w:suppressAutoHyphens/>
        <w:ind w:right="49"/>
        <w:jc w:val="both"/>
        <w:rPr>
          <w:rFonts w:ascii="Arial" w:hAnsi="Arial" w:cs="Arial"/>
          <w:b/>
          <w:i/>
          <w:sz w:val="20"/>
          <w:szCs w:val="20"/>
          <w:lang w:val="es-ES_tradnl"/>
        </w:rPr>
      </w:pPr>
      <w:r w:rsidRPr="00544CEB">
        <w:rPr>
          <w:rFonts w:ascii="Arial" w:hAnsi="Arial" w:cs="Arial"/>
          <w:b/>
          <w:i/>
          <w:sz w:val="20"/>
          <w:szCs w:val="20"/>
          <w:lang w:val="es-ES_tradnl"/>
        </w:rPr>
        <w:t>Las penas convencionales</w:t>
      </w:r>
    </w:p>
    <w:p w:rsidR="00A124E3" w:rsidRPr="00544CEB" w:rsidRDefault="00A124E3" w:rsidP="00A124E3">
      <w:pPr>
        <w:suppressAutoHyphens/>
        <w:ind w:right="49"/>
        <w:jc w:val="both"/>
        <w:rPr>
          <w:rFonts w:ascii="Arial" w:hAnsi="Arial" w:cs="Arial"/>
          <w:b/>
          <w:i/>
          <w:sz w:val="20"/>
          <w:szCs w:val="20"/>
          <w:lang w:val="es-ES_tradnl"/>
        </w:rPr>
      </w:pPr>
    </w:p>
    <w:p w:rsidR="005F23DE" w:rsidRPr="00544CEB" w:rsidRDefault="00A124E3" w:rsidP="00A124E3">
      <w:pPr>
        <w:suppressAutoHyphens/>
        <w:ind w:right="49"/>
        <w:jc w:val="both"/>
        <w:rPr>
          <w:rFonts w:ascii="Arial" w:hAnsi="Arial" w:cs="Arial"/>
          <w:b/>
          <w:sz w:val="20"/>
          <w:szCs w:val="20"/>
          <w:lang w:val="es-ES_tradnl"/>
        </w:rPr>
      </w:pPr>
      <w:r w:rsidRPr="00544CEB">
        <w:rPr>
          <w:rFonts w:ascii="Arial" w:hAnsi="Arial" w:cs="Arial"/>
          <w:sz w:val="20"/>
          <w:szCs w:val="20"/>
          <w:lang w:val="es-ES_tradnl"/>
        </w:rPr>
        <w:t xml:space="preserve">Se realizarán </w:t>
      </w:r>
      <w:r w:rsidR="00A86895" w:rsidRPr="00544CEB">
        <w:rPr>
          <w:rFonts w:ascii="Arial" w:hAnsi="Arial" w:cs="Arial"/>
          <w:sz w:val="20"/>
          <w:szCs w:val="20"/>
          <w:lang w:val="es-ES_tradnl"/>
        </w:rPr>
        <w:t xml:space="preserve">de conformidad </w:t>
      </w:r>
      <w:r w:rsidR="00A86895" w:rsidRPr="00544CEB">
        <w:rPr>
          <w:rFonts w:ascii="Arial" w:hAnsi="Arial" w:cs="Arial"/>
          <w:b/>
          <w:sz w:val="20"/>
          <w:szCs w:val="20"/>
          <w:lang w:val="es-ES_tradnl"/>
        </w:rPr>
        <w:t>con el numeral 11</w:t>
      </w:r>
      <w:r w:rsidRPr="00544CEB">
        <w:rPr>
          <w:rFonts w:ascii="Arial" w:hAnsi="Arial" w:cs="Arial"/>
          <w:b/>
          <w:sz w:val="20"/>
          <w:szCs w:val="20"/>
          <w:lang w:val="es-ES_tradnl"/>
        </w:rPr>
        <w:t xml:space="preserve"> </w:t>
      </w:r>
      <w:r w:rsidR="00A86895" w:rsidRPr="00544CEB">
        <w:rPr>
          <w:rFonts w:ascii="Arial" w:hAnsi="Arial" w:cs="Arial"/>
          <w:b/>
          <w:sz w:val="20"/>
          <w:szCs w:val="20"/>
          <w:lang w:val="es-ES_tradnl"/>
        </w:rPr>
        <w:t xml:space="preserve">inciso a) </w:t>
      </w:r>
      <w:r w:rsidRPr="00544CEB">
        <w:rPr>
          <w:rFonts w:ascii="Arial" w:hAnsi="Arial" w:cs="Arial"/>
          <w:b/>
          <w:sz w:val="20"/>
          <w:szCs w:val="20"/>
          <w:lang w:val="es-ES_tradnl"/>
        </w:rPr>
        <w:t>del Anexo denominado</w:t>
      </w:r>
      <w:r w:rsidR="00A86895" w:rsidRPr="00544CEB">
        <w:rPr>
          <w:rFonts w:ascii="Arial" w:hAnsi="Arial" w:cs="Arial"/>
          <w:b/>
          <w:sz w:val="20"/>
          <w:szCs w:val="20"/>
          <w:lang w:val="es-ES_tradnl"/>
        </w:rPr>
        <w:t>:</w:t>
      </w:r>
      <w:r w:rsidRPr="00544CEB">
        <w:rPr>
          <w:rFonts w:ascii="Arial" w:hAnsi="Arial" w:cs="Arial"/>
          <w:b/>
          <w:sz w:val="20"/>
          <w:szCs w:val="20"/>
          <w:lang w:val="es-ES_tradnl"/>
        </w:rPr>
        <w:t xml:space="preserve"> </w:t>
      </w:r>
      <w:r w:rsidR="005F23DE" w:rsidRPr="00544CEB">
        <w:rPr>
          <w:rFonts w:ascii="Arial" w:hAnsi="Arial" w:cs="Arial"/>
          <w:b/>
          <w:i/>
          <w:sz w:val="20"/>
          <w:szCs w:val="20"/>
          <w:lang w:val="es-ES_tradnl"/>
        </w:rPr>
        <w:t>ANEXO 3 “LICITACIÓN PÚBLICA NACIONAL.pdf”</w:t>
      </w:r>
    </w:p>
    <w:p w:rsidR="00A124E3" w:rsidRPr="00544CEB" w:rsidRDefault="00A124E3" w:rsidP="00A124E3">
      <w:pPr>
        <w:suppressAutoHyphens/>
        <w:ind w:right="49"/>
        <w:jc w:val="both"/>
        <w:rPr>
          <w:rFonts w:ascii="Arial" w:hAnsi="Arial" w:cs="Arial"/>
          <w:b/>
          <w:i/>
          <w:sz w:val="20"/>
          <w:szCs w:val="20"/>
          <w:lang w:val="es-ES_tradnl"/>
        </w:rPr>
      </w:pPr>
    </w:p>
    <w:p w:rsidR="00A124E3" w:rsidRPr="00544CEB" w:rsidRDefault="00A124E3" w:rsidP="00A124E3">
      <w:pPr>
        <w:pStyle w:val="Prrafodelista"/>
        <w:numPr>
          <w:ilvl w:val="0"/>
          <w:numId w:val="46"/>
        </w:numPr>
        <w:suppressAutoHyphens/>
        <w:ind w:right="49"/>
        <w:jc w:val="both"/>
        <w:rPr>
          <w:rFonts w:ascii="Arial" w:hAnsi="Arial" w:cs="Arial"/>
          <w:b/>
          <w:i/>
          <w:sz w:val="20"/>
          <w:szCs w:val="20"/>
          <w:lang w:val="es-ES_tradnl"/>
        </w:rPr>
      </w:pPr>
      <w:r w:rsidRPr="00544CEB">
        <w:rPr>
          <w:rFonts w:ascii="Arial" w:hAnsi="Arial" w:cs="Arial"/>
          <w:b/>
          <w:i/>
          <w:sz w:val="20"/>
          <w:szCs w:val="20"/>
          <w:lang w:val="es-ES_tradnl"/>
        </w:rPr>
        <w:t xml:space="preserve">Deducciones </w:t>
      </w:r>
    </w:p>
    <w:p w:rsidR="00A124E3" w:rsidRPr="00544CEB" w:rsidRDefault="00A124E3" w:rsidP="00A124E3">
      <w:pPr>
        <w:suppressAutoHyphens/>
        <w:ind w:right="49"/>
        <w:jc w:val="both"/>
        <w:rPr>
          <w:rFonts w:ascii="Arial" w:hAnsi="Arial" w:cs="Arial"/>
          <w:sz w:val="20"/>
          <w:szCs w:val="20"/>
          <w:lang w:val="es-ES_tradnl"/>
        </w:rPr>
      </w:pPr>
    </w:p>
    <w:p w:rsidR="00A86895" w:rsidRPr="00544CEB" w:rsidRDefault="00A124E3" w:rsidP="00A86895">
      <w:pPr>
        <w:suppressAutoHyphens/>
        <w:ind w:right="49"/>
        <w:jc w:val="both"/>
        <w:rPr>
          <w:rFonts w:ascii="Arial" w:hAnsi="Arial" w:cs="Arial"/>
          <w:b/>
          <w:i/>
          <w:sz w:val="20"/>
          <w:szCs w:val="20"/>
          <w:lang w:val="es-ES_tradnl"/>
        </w:rPr>
      </w:pPr>
      <w:r w:rsidRPr="00544CEB">
        <w:rPr>
          <w:rFonts w:ascii="Arial" w:hAnsi="Arial" w:cs="Arial"/>
          <w:sz w:val="20"/>
          <w:szCs w:val="20"/>
          <w:lang w:val="es-ES_tradnl"/>
        </w:rPr>
        <w:t xml:space="preserve">Se realizarán de conformidad </w:t>
      </w:r>
      <w:r w:rsidRPr="00544CEB">
        <w:rPr>
          <w:rFonts w:ascii="Arial" w:hAnsi="Arial" w:cs="Arial"/>
          <w:b/>
          <w:sz w:val="20"/>
          <w:szCs w:val="20"/>
          <w:lang w:val="es-ES_tradnl"/>
        </w:rPr>
        <w:t xml:space="preserve">con </w:t>
      </w:r>
      <w:bookmarkStart w:id="57" w:name="_Toc367205763"/>
      <w:bookmarkStart w:id="58" w:name="_Toc490124675"/>
      <w:bookmarkEnd w:id="46"/>
      <w:r w:rsidR="00A86895" w:rsidRPr="00544CEB">
        <w:rPr>
          <w:rFonts w:ascii="Arial" w:hAnsi="Arial" w:cs="Arial"/>
          <w:b/>
          <w:sz w:val="20"/>
          <w:szCs w:val="20"/>
          <w:lang w:val="es-ES_tradnl"/>
        </w:rPr>
        <w:t xml:space="preserve">el numeral 11 inciso b) del Anexo denominado: </w:t>
      </w:r>
      <w:r w:rsidR="00A86895" w:rsidRPr="00544CEB">
        <w:rPr>
          <w:rFonts w:ascii="Arial" w:hAnsi="Arial" w:cs="Arial"/>
          <w:b/>
          <w:i/>
          <w:sz w:val="20"/>
          <w:szCs w:val="20"/>
          <w:lang w:val="es-ES_tradnl"/>
        </w:rPr>
        <w:t>ANEXO 3 “LICITACIÓN PÚBLICA NACIONAL.pdf”</w:t>
      </w:r>
    </w:p>
    <w:p w:rsidR="00C66BCC" w:rsidRPr="00544CEB" w:rsidRDefault="00C66BCC" w:rsidP="00A86895">
      <w:pPr>
        <w:suppressAutoHyphens/>
        <w:ind w:right="49"/>
        <w:jc w:val="both"/>
        <w:rPr>
          <w:rFonts w:ascii="Arial" w:hAnsi="Arial" w:cs="Arial"/>
          <w:sz w:val="20"/>
          <w:szCs w:val="20"/>
          <w:lang w:val="es-ES_tradnl"/>
        </w:rPr>
      </w:pPr>
    </w:p>
    <w:p w:rsidR="00D12833" w:rsidRPr="00544CEB" w:rsidRDefault="001C069F" w:rsidP="00D04C34">
      <w:pPr>
        <w:pStyle w:val="Ttulo1"/>
        <w:numPr>
          <w:ilvl w:val="0"/>
          <w:numId w:val="28"/>
        </w:numPr>
        <w:spacing w:before="0" w:after="0"/>
        <w:ind w:right="49"/>
        <w:jc w:val="both"/>
        <w:rPr>
          <w:rFonts w:cs="Arial"/>
          <w:sz w:val="20"/>
          <w:szCs w:val="20"/>
          <w:lang w:val="es-ES_tradnl"/>
        </w:rPr>
      </w:pPr>
      <w:r w:rsidRPr="00544CEB">
        <w:rPr>
          <w:rFonts w:cs="Arial"/>
          <w:sz w:val="20"/>
          <w:szCs w:val="20"/>
          <w:lang w:val="es-ES_tradnl"/>
        </w:rPr>
        <w:t>FORMA Y TÉRMINOS QUE REGIRÁN LOS DIVERSOS ACTOS DE LA LICITACIÓN.</w:t>
      </w:r>
      <w:bookmarkEnd w:id="57"/>
      <w:bookmarkEnd w:id="58"/>
    </w:p>
    <w:p w:rsidR="00A173BC" w:rsidRPr="00544CEB" w:rsidRDefault="00A173BC" w:rsidP="00790941">
      <w:pPr>
        <w:ind w:right="49"/>
        <w:rPr>
          <w:sz w:val="20"/>
          <w:szCs w:val="20"/>
          <w:lang w:val="es-ES_tradnl" w:eastAsia="ar-SA"/>
        </w:rPr>
      </w:pPr>
    </w:p>
    <w:p w:rsidR="00EF30C0" w:rsidRPr="00544CEB" w:rsidRDefault="00EF30C0" w:rsidP="00790941">
      <w:pPr>
        <w:pStyle w:val="Ttulo2"/>
        <w:numPr>
          <w:ilvl w:val="1"/>
          <w:numId w:val="28"/>
        </w:numPr>
        <w:tabs>
          <w:tab w:val="num" w:pos="0"/>
        </w:tabs>
        <w:spacing w:before="0" w:after="0"/>
        <w:ind w:left="0" w:right="49" w:firstLine="0"/>
        <w:rPr>
          <w:rFonts w:cs="Arial"/>
          <w:i w:val="0"/>
          <w:sz w:val="20"/>
          <w:lang w:val="es-ES_tradnl"/>
        </w:rPr>
      </w:pPr>
      <w:bookmarkStart w:id="59" w:name="_Toc490124676"/>
      <w:r w:rsidRPr="00544CEB">
        <w:rPr>
          <w:rFonts w:cs="Arial"/>
          <w:i w:val="0"/>
          <w:sz w:val="20"/>
          <w:lang w:val="es-ES_tradnl"/>
        </w:rPr>
        <w:t>Protocolo de Actuación.</w:t>
      </w:r>
      <w:bookmarkEnd w:id="59"/>
    </w:p>
    <w:p w:rsidR="00EF30C0" w:rsidRPr="00544CEB" w:rsidRDefault="00EF30C0" w:rsidP="00790941">
      <w:pPr>
        <w:ind w:right="49"/>
        <w:jc w:val="both"/>
        <w:rPr>
          <w:rFonts w:ascii="Arial" w:eastAsia="Times New Roman" w:hAnsi="Arial" w:cs="Arial"/>
          <w:color w:val="000000"/>
          <w:sz w:val="20"/>
          <w:szCs w:val="20"/>
          <w:lang w:val="es-ES" w:eastAsia="ar-SA"/>
        </w:rPr>
      </w:pPr>
    </w:p>
    <w:p w:rsidR="008315E9" w:rsidRPr="00544CEB" w:rsidRDefault="008315E9" w:rsidP="00F4750D">
      <w:pPr>
        <w:ind w:right="49"/>
        <w:jc w:val="both"/>
        <w:rPr>
          <w:rFonts w:ascii="Arial" w:eastAsia="Times New Roman" w:hAnsi="Arial" w:cs="Arial"/>
          <w:color w:val="000000"/>
          <w:sz w:val="20"/>
          <w:szCs w:val="20"/>
          <w:lang w:val="es-ES" w:eastAsia="ar-SA"/>
        </w:rPr>
      </w:pPr>
      <w:r w:rsidRPr="00544CEB">
        <w:rPr>
          <w:rFonts w:ascii="Arial" w:eastAsia="Times New Roman" w:hAnsi="Arial" w:cs="Arial"/>
          <w:color w:val="000000"/>
          <w:sz w:val="20"/>
          <w:szCs w:val="20"/>
          <w:lang w:val="es-ES" w:eastAsia="ar-SA"/>
        </w:rPr>
        <w:t xml:space="preserve">Para el contacto de los servidores públicos con los particulares se observará el Protocolo de actuación en materia de contrataciones públicas, otorgamiento y prórroga de licencias, permisos, autorizaciones y concesiones, contenido en el Acuerdo por el que se expidió el mismo, publicado en el Diario Oficial de la Federación el 20 de agosto de 2015 modificado mediante similares que se difundieron en el mismo medio, el 19 de febrero de 2016 y el 28 de febrero de 2017, mismo que puede ser consultado en la sección de la Secretaría de la Función Pública, el el portal de la Ventanilla Única Nacional (gob.mx), a través de la liga </w:t>
      </w:r>
      <w:hyperlink r:id="rId12" w:history="1">
        <w:r w:rsidRPr="00544CEB">
          <w:rPr>
            <w:rStyle w:val="Hipervnculo"/>
            <w:rFonts w:ascii="Arial" w:eastAsia="Times New Roman" w:hAnsi="Arial" w:cs="Arial"/>
            <w:sz w:val="20"/>
            <w:szCs w:val="20"/>
            <w:lang w:val="es-ES" w:eastAsia="ar-SA"/>
          </w:rPr>
          <w:t>www.gob.mx/sfp</w:t>
        </w:r>
      </w:hyperlink>
      <w:r w:rsidRPr="00544CEB">
        <w:rPr>
          <w:rFonts w:ascii="Arial" w:eastAsia="Times New Roman" w:hAnsi="Arial" w:cs="Arial"/>
          <w:color w:val="000000"/>
          <w:sz w:val="20"/>
          <w:szCs w:val="20"/>
          <w:lang w:val="es-ES" w:eastAsia="ar-SA"/>
        </w:rPr>
        <w:t>.</w:t>
      </w:r>
    </w:p>
    <w:p w:rsidR="00637F64" w:rsidRPr="00544CEB" w:rsidRDefault="00637F64" w:rsidP="00790941">
      <w:pPr>
        <w:ind w:right="49"/>
        <w:jc w:val="both"/>
        <w:rPr>
          <w:rFonts w:ascii="Arial" w:eastAsia="Times New Roman" w:hAnsi="Arial" w:cs="Arial"/>
          <w:color w:val="000000"/>
          <w:sz w:val="20"/>
          <w:szCs w:val="20"/>
          <w:lang w:val="es-ES" w:eastAsia="ar-SA"/>
        </w:rPr>
      </w:pPr>
    </w:p>
    <w:p w:rsidR="001E7ECA" w:rsidRPr="00544CEB" w:rsidRDefault="00EA48AB" w:rsidP="00790941">
      <w:pPr>
        <w:pStyle w:val="Ttulo2"/>
        <w:numPr>
          <w:ilvl w:val="1"/>
          <w:numId w:val="28"/>
        </w:numPr>
        <w:tabs>
          <w:tab w:val="num" w:pos="0"/>
        </w:tabs>
        <w:spacing w:before="0" w:after="0"/>
        <w:ind w:left="0" w:right="49" w:firstLine="0"/>
        <w:rPr>
          <w:rFonts w:cs="Arial"/>
          <w:i w:val="0"/>
          <w:sz w:val="20"/>
          <w:lang w:val="es-ES_tradnl"/>
        </w:rPr>
      </w:pPr>
      <w:bookmarkStart w:id="60" w:name="_Toc367205764"/>
      <w:bookmarkStart w:id="61" w:name="_Toc490124677"/>
      <w:r w:rsidRPr="00544CEB">
        <w:rPr>
          <w:rFonts w:cs="Arial"/>
          <w:i w:val="0"/>
          <w:sz w:val="20"/>
          <w:lang w:val="es-ES_tradnl"/>
        </w:rPr>
        <w:t xml:space="preserve">Fecha, </w:t>
      </w:r>
      <w:r w:rsidR="001E7ECA" w:rsidRPr="00544CEB">
        <w:rPr>
          <w:rFonts w:cs="Arial"/>
          <w:i w:val="0"/>
          <w:sz w:val="20"/>
          <w:lang w:val="es-ES_tradnl"/>
        </w:rPr>
        <w:t xml:space="preserve">hora y </w:t>
      </w:r>
      <w:r w:rsidR="006D0BB0" w:rsidRPr="00544CEB">
        <w:rPr>
          <w:rFonts w:cs="Arial"/>
          <w:i w:val="0"/>
          <w:sz w:val="20"/>
          <w:lang w:val="es-ES_tradnl"/>
        </w:rPr>
        <w:t xml:space="preserve">lugar </w:t>
      </w:r>
      <w:r w:rsidR="001E7ECA" w:rsidRPr="00544CEB">
        <w:rPr>
          <w:rFonts w:cs="Arial"/>
          <w:i w:val="0"/>
          <w:sz w:val="20"/>
          <w:lang w:val="es-ES_tradnl"/>
        </w:rPr>
        <w:t>para los actos de la licitación</w:t>
      </w:r>
      <w:r w:rsidR="00B22351" w:rsidRPr="00544CEB">
        <w:rPr>
          <w:rFonts w:cs="Arial"/>
          <w:i w:val="0"/>
          <w:sz w:val="20"/>
          <w:lang w:val="es-ES_tradnl"/>
        </w:rPr>
        <w:t>.</w:t>
      </w:r>
      <w:bookmarkEnd w:id="60"/>
      <w:bookmarkEnd w:id="61"/>
    </w:p>
    <w:p w:rsidR="001A7C14" w:rsidRPr="00544CEB" w:rsidRDefault="001A7C14" w:rsidP="00790941">
      <w:pPr>
        <w:ind w:right="49"/>
        <w:rPr>
          <w:sz w:val="20"/>
          <w:szCs w:val="20"/>
          <w:lang w:val="es-ES_tradnl" w:eastAsia="ar-SA"/>
        </w:rPr>
      </w:pPr>
    </w:p>
    <w:tbl>
      <w:tblPr>
        <w:tblW w:w="5000" w:type="pct"/>
        <w:jc w:val="center"/>
        <w:tblLook w:val="0000" w:firstRow="0" w:lastRow="0" w:firstColumn="0" w:lastColumn="0" w:noHBand="0" w:noVBand="0"/>
      </w:tblPr>
      <w:tblGrid>
        <w:gridCol w:w="2707"/>
        <w:gridCol w:w="1487"/>
        <w:gridCol w:w="1485"/>
        <w:gridCol w:w="3375"/>
      </w:tblGrid>
      <w:tr w:rsidR="00AC3B11" w:rsidRPr="00544CEB" w:rsidTr="00BD4F38">
        <w:trPr>
          <w:tblHeader/>
          <w:jc w:val="center"/>
        </w:trPr>
        <w:tc>
          <w:tcPr>
            <w:tcW w:w="1495" w:type="pct"/>
            <w:tcBorders>
              <w:top w:val="single" w:sz="4" w:space="0" w:color="000000"/>
              <w:left w:val="single" w:sz="4" w:space="0" w:color="000000"/>
              <w:bottom w:val="single" w:sz="4" w:space="0" w:color="000000"/>
            </w:tcBorders>
            <w:shd w:val="clear" w:color="auto" w:fill="BFBFBF" w:themeFill="background1" w:themeFillShade="BF"/>
          </w:tcPr>
          <w:p w:rsidR="00AC3B11" w:rsidRPr="00544CEB" w:rsidRDefault="0072563E" w:rsidP="00790941">
            <w:pPr>
              <w:suppressAutoHyphens/>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EVENTO</w:t>
            </w:r>
            <w:r w:rsidR="00AC3B11" w:rsidRPr="00544CEB">
              <w:rPr>
                <w:rFonts w:ascii="Arial" w:eastAsia="Times New Roman" w:hAnsi="Arial" w:cs="Arial"/>
                <w:b/>
                <w:noProof w:val="0"/>
                <w:sz w:val="18"/>
                <w:szCs w:val="18"/>
                <w:lang w:val="es-ES" w:eastAsia="ar-SA"/>
              </w:rPr>
              <w:t>S</w:t>
            </w:r>
          </w:p>
        </w:tc>
        <w:tc>
          <w:tcPr>
            <w:tcW w:w="821" w:type="pct"/>
            <w:tcBorders>
              <w:top w:val="single" w:sz="4" w:space="0" w:color="000000"/>
              <w:left w:val="single" w:sz="4" w:space="0" w:color="000000"/>
              <w:bottom w:val="single" w:sz="4" w:space="0" w:color="000000"/>
            </w:tcBorders>
            <w:shd w:val="clear" w:color="auto" w:fill="BFBFBF" w:themeFill="background1" w:themeFillShade="BF"/>
          </w:tcPr>
          <w:p w:rsidR="00AC3B11" w:rsidRPr="00544CEB" w:rsidRDefault="0072563E" w:rsidP="00790941">
            <w:pPr>
              <w:suppressAutoHyphens/>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FECH</w:t>
            </w:r>
            <w:r w:rsidR="00AC3B11" w:rsidRPr="00544CEB">
              <w:rPr>
                <w:rFonts w:ascii="Arial" w:eastAsia="Times New Roman" w:hAnsi="Arial" w:cs="Arial"/>
                <w:b/>
                <w:noProof w:val="0"/>
                <w:sz w:val="18"/>
                <w:szCs w:val="18"/>
                <w:lang w:val="es-ES" w:eastAsia="ar-SA"/>
              </w:rPr>
              <w:t>A</w:t>
            </w:r>
          </w:p>
        </w:tc>
        <w:tc>
          <w:tcPr>
            <w:tcW w:w="820" w:type="pct"/>
            <w:tcBorders>
              <w:top w:val="single" w:sz="4" w:space="0" w:color="000000"/>
              <w:left w:val="single" w:sz="4" w:space="0" w:color="000000"/>
              <w:bottom w:val="single" w:sz="4" w:space="0" w:color="000000"/>
            </w:tcBorders>
            <w:shd w:val="clear" w:color="auto" w:fill="BFBFBF" w:themeFill="background1" w:themeFillShade="BF"/>
          </w:tcPr>
          <w:p w:rsidR="00AC3B11" w:rsidRPr="00544CEB" w:rsidRDefault="0072563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HOR</w:t>
            </w:r>
            <w:r w:rsidR="00AC3B11" w:rsidRPr="00544CEB">
              <w:rPr>
                <w:rFonts w:ascii="Arial" w:eastAsia="Times New Roman" w:hAnsi="Arial" w:cs="Arial"/>
                <w:b/>
                <w:noProof w:val="0"/>
                <w:sz w:val="18"/>
                <w:szCs w:val="18"/>
                <w:lang w:val="es-ES" w:eastAsia="ar-SA"/>
              </w:rPr>
              <w:t>A</w:t>
            </w:r>
          </w:p>
        </w:tc>
        <w:tc>
          <w:tcPr>
            <w:tcW w:w="1864"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tcPr>
          <w:p w:rsidR="00AC3B11" w:rsidRPr="00544CEB" w:rsidRDefault="0072563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LUGA</w:t>
            </w:r>
            <w:r w:rsidR="00AC3B11" w:rsidRPr="00544CEB">
              <w:rPr>
                <w:rFonts w:ascii="Arial" w:eastAsia="Times New Roman" w:hAnsi="Arial" w:cs="Arial"/>
                <w:b/>
                <w:noProof w:val="0"/>
                <w:sz w:val="18"/>
                <w:szCs w:val="18"/>
                <w:lang w:val="es-ES" w:eastAsia="ar-SA"/>
              </w:rPr>
              <w:t>R</w:t>
            </w:r>
          </w:p>
        </w:tc>
      </w:tr>
      <w:tr w:rsidR="001A7C14" w:rsidRPr="00544CEB" w:rsidTr="00BD4F38">
        <w:trPr>
          <w:jc w:val="center"/>
        </w:trPr>
        <w:tc>
          <w:tcPr>
            <w:tcW w:w="1495" w:type="pct"/>
            <w:tcBorders>
              <w:top w:val="single" w:sz="4" w:space="0" w:color="000000"/>
              <w:left w:val="single" w:sz="4" w:space="0" w:color="000000"/>
              <w:bottom w:val="single" w:sz="4" w:space="0" w:color="000000"/>
            </w:tcBorders>
          </w:tcPr>
          <w:p w:rsidR="001A7C14" w:rsidRPr="00544CEB" w:rsidRDefault="001A7C14"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Reducción de Plazo</w:t>
            </w:r>
          </w:p>
        </w:tc>
        <w:tc>
          <w:tcPr>
            <w:tcW w:w="3505" w:type="pct"/>
            <w:gridSpan w:val="3"/>
            <w:tcBorders>
              <w:top w:val="single" w:sz="4" w:space="0" w:color="000000"/>
              <w:left w:val="single" w:sz="4" w:space="0" w:color="000000"/>
              <w:bottom w:val="single" w:sz="4" w:space="0" w:color="000000"/>
              <w:right w:val="single" w:sz="4" w:space="0" w:color="000000"/>
            </w:tcBorders>
          </w:tcPr>
          <w:p w:rsidR="001A7C14" w:rsidRPr="00544CEB" w:rsidRDefault="008A199D" w:rsidP="00790941">
            <w:pPr>
              <w:ind w:right="49"/>
              <w:jc w:val="both"/>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u w:val="single"/>
                <w:lang w:val="es-ES" w:eastAsia="ar-SA"/>
              </w:rPr>
              <w:t>NO</w:t>
            </w:r>
          </w:p>
        </w:tc>
      </w:tr>
      <w:tr w:rsidR="00CA6FA1" w:rsidRPr="00544CEB" w:rsidTr="00EA75FB">
        <w:trPr>
          <w:trHeight w:val="722"/>
          <w:jc w:val="center"/>
        </w:trPr>
        <w:tc>
          <w:tcPr>
            <w:tcW w:w="1495" w:type="pct"/>
            <w:tcBorders>
              <w:top w:val="single" w:sz="4" w:space="0" w:color="000000"/>
              <w:left w:val="single" w:sz="4" w:space="0" w:color="000000"/>
              <w:bottom w:val="single" w:sz="4" w:space="0" w:color="000000"/>
            </w:tcBorders>
          </w:tcPr>
          <w:p w:rsidR="00CA6FA1" w:rsidRPr="00544CEB" w:rsidRDefault="00CA6FA1"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Junta de Aclaraciones a la Convocatoria a la Licitación Pública.</w:t>
            </w:r>
          </w:p>
        </w:tc>
        <w:tc>
          <w:tcPr>
            <w:tcW w:w="821" w:type="pct"/>
            <w:tcBorders>
              <w:top w:val="single" w:sz="4" w:space="0" w:color="000000"/>
              <w:left w:val="single" w:sz="4" w:space="0" w:color="000000"/>
              <w:bottom w:val="single" w:sz="4" w:space="0" w:color="000000"/>
            </w:tcBorders>
          </w:tcPr>
          <w:p w:rsidR="00CA6FA1" w:rsidRPr="00544CEB" w:rsidRDefault="00CA6FA1" w:rsidP="00CA6FA1">
            <w:pPr>
              <w:jc w:val="center"/>
            </w:pPr>
            <w:r w:rsidRPr="00544CEB">
              <w:rPr>
                <w:rFonts w:ascii="Arial" w:hAnsi="Arial" w:cs="Arial"/>
                <w:noProof w:val="0"/>
                <w:sz w:val="18"/>
                <w:szCs w:val="18"/>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544CEB" w:rsidRDefault="00CA6FA1" w:rsidP="00790941">
            <w:pPr>
              <w:ind w:right="49"/>
              <w:jc w:val="center"/>
              <w:rPr>
                <w:rFonts w:ascii="Arial" w:hAnsi="Arial" w:cs="Arial"/>
                <w:noProof w:val="0"/>
                <w:sz w:val="18"/>
                <w:szCs w:val="18"/>
              </w:rPr>
            </w:pPr>
          </w:p>
        </w:tc>
        <w:tc>
          <w:tcPr>
            <w:tcW w:w="1864" w:type="pct"/>
            <w:vMerge w:val="restart"/>
            <w:tcBorders>
              <w:top w:val="single" w:sz="4" w:space="0" w:color="auto"/>
              <w:left w:val="single" w:sz="4" w:space="0" w:color="auto"/>
              <w:right w:val="single" w:sz="4" w:space="0" w:color="auto"/>
            </w:tcBorders>
            <w:vAlign w:val="center"/>
          </w:tcPr>
          <w:p w:rsidR="00CA6FA1" w:rsidRPr="00544CEB" w:rsidRDefault="00CA6FA1" w:rsidP="00790941">
            <w:pPr>
              <w:pStyle w:val="Encabezado"/>
              <w:ind w:right="49"/>
              <w:jc w:val="both"/>
              <w:rPr>
                <w:rFonts w:ascii="Arial" w:hAnsi="Arial" w:cs="Arial"/>
                <w:sz w:val="18"/>
                <w:szCs w:val="18"/>
              </w:rPr>
            </w:pPr>
            <w:r w:rsidRPr="00544CEB">
              <w:rPr>
                <w:rFonts w:ascii="Arial" w:hAnsi="Arial" w:cs="Arial"/>
                <w:sz w:val="18"/>
                <w:szCs w:val="18"/>
              </w:rPr>
              <w:t>El acto se realizará de conformidad con lo establecido en el artículo 26 Bis, fracción II de la LAASSP, a través del Sistema Electrónico de Compras Gubernamentales. CompraNet.</w:t>
            </w:r>
          </w:p>
          <w:p w:rsidR="00CA6FA1" w:rsidRPr="00544CEB" w:rsidRDefault="00CA6FA1" w:rsidP="00790941">
            <w:pPr>
              <w:pStyle w:val="Encabezado"/>
              <w:ind w:right="49"/>
              <w:jc w:val="both"/>
              <w:rPr>
                <w:rFonts w:ascii="Arial" w:hAnsi="Arial" w:cs="Arial"/>
                <w:sz w:val="18"/>
                <w:szCs w:val="18"/>
              </w:rPr>
            </w:pPr>
          </w:p>
          <w:p w:rsidR="00CA6FA1" w:rsidRPr="00544CEB" w:rsidRDefault="00CA6FA1" w:rsidP="00790941">
            <w:pPr>
              <w:pStyle w:val="Encabezado"/>
              <w:ind w:right="49"/>
              <w:jc w:val="both"/>
              <w:rPr>
                <w:rFonts w:ascii="Arial" w:hAnsi="Arial" w:cs="Arial"/>
                <w:sz w:val="18"/>
                <w:szCs w:val="18"/>
              </w:rPr>
            </w:pPr>
            <w:r w:rsidRPr="00544CEB">
              <w:rPr>
                <w:rFonts w:ascii="Arial" w:hAnsi="Arial" w:cs="Arial"/>
                <w:sz w:val="18"/>
                <w:szCs w:val="18"/>
              </w:rPr>
              <w:t xml:space="preserve">Al tratarse de una licitación electrónica, los licitantes únicamente podrán participar en los actos a través de ese medio. </w:t>
            </w:r>
          </w:p>
        </w:tc>
      </w:tr>
      <w:tr w:rsidR="00CA6FA1" w:rsidRPr="00544CEB" w:rsidTr="00EA75FB">
        <w:trPr>
          <w:jc w:val="center"/>
        </w:trPr>
        <w:tc>
          <w:tcPr>
            <w:tcW w:w="1495" w:type="pct"/>
            <w:tcBorders>
              <w:top w:val="single" w:sz="4" w:space="0" w:color="000000"/>
              <w:left w:val="single" w:sz="4" w:space="0" w:color="000000"/>
              <w:bottom w:val="single" w:sz="4" w:space="0" w:color="000000"/>
            </w:tcBorders>
          </w:tcPr>
          <w:p w:rsidR="00CA6FA1" w:rsidRPr="00544CEB" w:rsidRDefault="00CA6FA1"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Acto de Presentación y Apertura de Proposiciones.</w:t>
            </w:r>
          </w:p>
        </w:tc>
        <w:tc>
          <w:tcPr>
            <w:tcW w:w="821" w:type="pct"/>
            <w:tcBorders>
              <w:top w:val="single" w:sz="4" w:space="0" w:color="000000"/>
              <w:left w:val="single" w:sz="4" w:space="0" w:color="000000"/>
              <w:bottom w:val="single" w:sz="4" w:space="0" w:color="000000"/>
            </w:tcBorders>
          </w:tcPr>
          <w:p w:rsidR="00CA6FA1" w:rsidRPr="00544CEB" w:rsidRDefault="00CA6FA1" w:rsidP="00CA6FA1">
            <w:pPr>
              <w:jc w:val="center"/>
            </w:pPr>
            <w:r w:rsidRPr="00544CEB">
              <w:rPr>
                <w:rFonts w:ascii="Arial" w:hAnsi="Arial" w:cs="Arial"/>
                <w:noProof w:val="0"/>
                <w:sz w:val="18"/>
                <w:szCs w:val="18"/>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544CEB" w:rsidRDefault="00CA6FA1" w:rsidP="00790941">
            <w:pPr>
              <w:ind w:right="49"/>
              <w:jc w:val="center"/>
              <w:rPr>
                <w:rFonts w:ascii="Arial" w:hAnsi="Arial" w:cs="Arial"/>
                <w:noProof w:val="0"/>
                <w:sz w:val="18"/>
                <w:szCs w:val="18"/>
              </w:rPr>
            </w:pPr>
          </w:p>
        </w:tc>
        <w:tc>
          <w:tcPr>
            <w:tcW w:w="1864" w:type="pct"/>
            <w:vMerge/>
            <w:tcBorders>
              <w:left w:val="single" w:sz="4" w:space="0" w:color="auto"/>
              <w:right w:val="single" w:sz="4" w:space="0" w:color="auto"/>
            </w:tcBorders>
            <w:vAlign w:val="center"/>
          </w:tcPr>
          <w:p w:rsidR="00CA6FA1" w:rsidRPr="00544CEB" w:rsidRDefault="00CA6FA1" w:rsidP="00790941">
            <w:pPr>
              <w:tabs>
                <w:tab w:val="center" w:pos="4419"/>
                <w:tab w:val="right" w:pos="8838"/>
              </w:tabs>
              <w:suppressAutoHyphens/>
              <w:ind w:right="49"/>
              <w:jc w:val="both"/>
              <w:rPr>
                <w:rFonts w:ascii="Arial" w:eastAsia="Times New Roman" w:hAnsi="Arial" w:cs="Arial"/>
                <w:noProof w:val="0"/>
                <w:sz w:val="18"/>
                <w:szCs w:val="18"/>
                <w:lang w:val="es-ES_tradnl" w:eastAsia="ar-SA"/>
              </w:rPr>
            </w:pPr>
          </w:p>
        </w:tc>
      </w:tr>
      <w:tr w:rsidR="00CA6FA1" w:rsidRPr="00544CEB" w:rsidTr="00EA75FB">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544CEB" w:rsidRDefault="00CA6FA1"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lastRenderedPageBreak/>
              <w:t>Acto de Fallo</w:t>
            </w:r>
          </w:p>
        </w:tc>
        <w:tc>
          <w:tcPr>
            <w:tcW w:w="821" w:type="pct"/>
            <w:tcBorders>
              <w:top w:val="single" w:sz="4" w:space="0" w:color="000000"/>
              <w:left w:val="single" w:sz="4" w:space="0" w:color="000000"/>
              <w:bottom w:val="single" w:sz="4" w:space="0" w:color="000000"/>
            </w:tcBorders>
          </w:tcPr>
          <w:p w:rsidR="00CA6FA1" w:rsidRPr="00544CEB" w:rsidRDefault="00CA6FA1" w:rsidP="00CA6FA1">
            <w:pPr>
              <w:jc w:val="center"/>
            </w:pPr>
            <w:r w:rsidRPr="00544CEB">
              <w:rPr>
                <w:rFonts w:ascii="Arial" w:hAnsi="Arial" w:cs="Arial"/>
                <w:noProof w:val="0"/>
                <w:sz w:val="18"/>
                <w:szCs w:val="18"/>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544CEB" w:rsidRDefault="00CA6FA1" w:rsidP="00790941">
            <w:pPr>
              <w:ind w:right="49"/>
              <w:jc w:val="center"/>
              <w:rPr>
                <w:rFonts w:ascii="Arial" w:hAnsi="Arial" w:cs="Arial"/>
                <w:noProof w:val="0"/>
                <w:sz w:val="18"/>
                <w:szCs w:val="18"/>
              </w:rPr>
            </w:pPr>
          </w:p>
        </w:tc>
        <w:tc>
          <w:tcPr>
            <w:tcW w:w="1864" w:type="pct"/>
            <w:vMerge/>
            <w:tcBorders>
              <w:left w:val="single" w:sz="4" w:space="0" w:color="auto"/>
              <w:bottom w:val="single" w:sz="4" w:space="0" w:color="auto"/>
              <w:right w:val="single" w:sz="4" w:space="0" w:color="auto"/>
            </w:tcBorders>
            <w:vAlign w:val="center"/>
          </w:tcPr>
          <w:p w:rsidR="00CA6FA1" w:rsidRPr="00544CEB" w:rsidRDefault="00CA6FA1" w:rsidP="00790941">
            <w:pPr>
              <w:tabs>
                <w:tab w:val="center" w:pos="4419"/>
                <w:tab w:val="right" w:pos="8838"/>
              </w:tabs>
              <w:suppressAutoHyphens/>
              <w:ind w:right="49"/>
              <w:jc w:val="both"/>
              <w:rPr>
                <w:rFonts w:ascii="Arial" w:eastAsia="Times New Roman" w:hAnsi="Arial" w:cs="Arial"/>
                <w:bCs/>
                <w:noProof w:val="0"/>
                <w:sz w:val="18"/>
                <w:szCs w:val="18"/>
                <w:lang w:val="es-ES_tradnl" w:eastAsia="ar-SA"/>
              </w:rPr>
            </w:pPr>
          </w:p>
        </w:tc>
      </w:tr>
      <w:tr w:rsidR="00CA6FA1" w:rsidRPr="00544CEB" w:rsidTr="00EA75FB">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544CEB" w:rsidRDefault="00CA6FA1" w:rsidP="00790941">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lastRenderedPageBreak/>
              <w:t>Firma del contrato</w:t>
            </w:r>
          </w:p>
        </w:tc>
        <w:tc>
          <w:tcPr>
            <w:tcW w:w="821" w:type="pct"/>
            <w:tcBorders>
              <w:top w:val="single" w:sz="4" w:space="0" w:color="000000"/>
              <w:left w:val="single" w:sz="4" w:space="0" w:color="000000"/>
              <w:bottom w:val="single" w:sz="4" w:space="0" w:color="000000"/>
            </w:tcBorders>
          </w:tcPr>
          <w:p w:rsidR="00CA6FA1" w:rsidRPr="00544CEB" w:rsidRDefault="00CA6FA1" w:rsidP="00CA6FA1">
            <w:pPr>
              <w:jc w:val="center"/>
            </w:pPr>
            <w:r w:rsidRPr="00544CEB">
              <w:rPr>
                <w:rFonts w:ascii="Arial" w:hAnsi="Arial" w:cs="Arial"/>
                <w:noProof w:val="0"/>
                <w:sz w:val="18"/>
                <w:szCs w:val="18"/>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544CEB" w:rsidRDefault="00CA6FA1" w:rsidP="00790941">
            <w:pPr>
              <w:ind w:right="49"/>
              <w:jc w:val="center"/>
              <w:rPr>
                <w:rFonts w:ascii="Arial" w:hAnsi="Arial" w:cs="Arial"/>
                <w:noProof w:val="0"/>
                <w:sz w:val="18"/>
                <w:szCs w:val="18"/>
              </w:rPr>
            </w:pPr>
          </w:p>
        </w:tc>
        <w:tc>
          <w:tcPr>
            <w:tcW w:w="1864" w:type="pct"/>
            <w:tcBorders>
              <w:left w:val="single" w:sz="4" w:space="0" w:color="auto"/>
              <w:bottom w:val="single" w:sz="4" w:space="0" w:color="auto"/>
              <w:right w:val="single" w:sz="4" w:space="0" w:color="auto"/>
            </w:tcBorders>
          </w:tcPr>
          <w:p w:rsidR="00CA6FA1" w:rsidRPr="00544CEB" w:rsidRDefault="00CA6FA1" w:rsidP="00B70F44">
            <w:pPr>
              <w:snapToGrid w:val="0"/>
              <w:ind w:right="49"/>
              <w:jc w:val="both"/>
              <w:rPr>
                <w:rFonts w:ascii="Arial" w:hAnsi="Arial" w:cs="Arial"/>
                <w:sz w:val="18"/>
                <w:szCs w:val="18"/>
                <w:lang w:val="es-ES_tradnl"/>
              </w:rPr>
            </w:pPr>
            <w:r w:rsidRPr="00544CEB">
              <w:rPr>
                <w:rFonts w:ascii="Arial" w:hAnsi="Arial" w:cs="Arial"/>
                <w:sz w:val="18"/>
                <w:szCs w:val="18"/>
                <w:lang w:val="es-ES_tradnl"/>
              </w:rPr>
              <w:t>De</w:t>
            </w:r>
            <w:r w:rsidR="00B70F44" w:rsidRPr="00544CEB">
              <w:rPr>
                <w:rFonts w:ascii="Arial" w:hAnsi="Arial" w:cs="Arial"/>
                <w:sz w:val="18"/>
                <w:szCs w:val="18"/>
                <w:lang w:val="es-ES_tradnl"/>
              </w:rPr>
              <w:t xml:space="preserve"> acuerdo</w:t>
            </w:r>
            <w:r w:rsidR="00B70F44">
              <w:rPr>
                <w:rFonts w:ascii="Arial" w:hAnsi="Arial" w:cs="Arial"/>
                <w:sz w:val="18"/>
                <w:szCs w:val="18"/>
                <w:lang w:val="es-ES_tradnl"/>
              </w:rPr>
              <w:t xml:space="preserve"> con la información que se proporcione en e</w:t>
            </w:r>
            <w:r w:rsidR="00B70F44" w:rsidRPr="00544CEB">
              <w:rPr>
                <w:rFonts w:ascii="Arial" w:hAnsi="Arial" w:cs="Arial"/>
                <w:sz w:val="18"/>
                <w:szCs w:val="18"/>
                <w:lang w:val="es-ES_tradnl"/>
              </w:rPr>
              <w:t>l fal</w:t>
            </w:r>
            <w:r w:rsidRPr="00544CEB">
              <w:rPr>
                <w:rFonts w:ascii="Arial" w:hAnsi="Arial" w:cs="Arial"/>
                <w:sz w:val="18"/>
                <w:szCs w:val="18"/>
                <w:lang w:val="es-ES_tradnl"/>
              </w:rPr>
              <w:t>lo</w:t>
            </w:r>
            <w:r w:rsidRPr="00544CEB">
              <w:rPr>
                <w:rFonts w:ascii="Arial" w:hAnsi="Arial" w:cs="Arial"/>
                <w:color w:val="000000" w:themeColor="text1"/>
                <w:sz w:val="18"/>
                <w:szCs w:val="18"/>
              </w:rPr>
              <w:t>.</w:t>
            </w:r>
          </w:p>
        </w:tc>
      </w:tr>
      <w:tr w:rsidR="00027F1C" w:rsidRPr="00544CEB" w:rsidTr="00BD4F38">
        <w:trPr>
          <w:jc w:val="center"/>
        </w:trPr>
        <w:tc>
          <w:tcPr>
            <w:tcW w:w="1495" w:type="pct"/>
            <w:tcBorders>
              <w:top w:val="single" w:sz="4" w:space="0" w:color="000000"/>
              <w:left w:val="single" w:sz="4" w:space="0" w:color="000000"/>
              <w:bottom w:val="single" w:sz="4" w:space="0" w:color="auto"/>
            </w:tcBorders>
            <w:vAlign w:val="center"/>
          </w:tcPr>
          <w:p w:rsidR="00027F1C" w:rsidRPr="00544CEB" w:rsidRDefault="00027F1C" w:rsidP="00790941">
            <w:pPr>
              <w:suppressAutoHyphens/>
              <w:snapToGrid w:val="0"/>
              <w:ind w:right="49"/>
              <w:jc w:val="both"/>
              <w:rPr>
                <w:rFonts w:ascii="Arial" w:eastAsia="Times New Roman" w:hAnsi="Arial" w:cs="Arial"/>
                <w:sz w:val="18"/>
                <w:szCs w:val="18"/>
                <w:lang w:val="es-ES" w:eastAsia="ar-SA"/>
              </w:rPr>
            </w:pPr>
            <w:r w:rsidRPr="00544CEB">
              <w:rPr>
                <w:rFonts w:ascii="Arial" w:hAnsi="Arial" w:cs="Arial"/>
                <w:sz w:val="18"/>
                <w:szCs w:val="18"/>
              </w:rPr>
              <w:t>Medio de participación en la Presentación de las Proposiciones.</w:t>
            </w:r>
          </w:p>
        </w:tc>
        <w:tc>
          <w:tcPr>
            <w:tcW w:w="3505" w:type="pct"/>
            <w:gridSpan w:val="3"/>
            <w:tcBorders>
              <w:top w:val="single" w:sz="4" w:space="0" w:color="000000"/>
              <w:left w:val="single" w:sz="4" w:space="0" w:color="000000"/>
              <w:bottom w:val="single" w:sz="4" w:space="0" w:color="auto"/>
              <w:right w:val="single" w:sz="4" w:space="0" w:color="000000"/>
            </w:tcBorders>
          </w:tcPr>
          <w:p w:rsidR="00027F1C" w:rsidRPr="00544CEB" w:rsidRDefault="00027F1C" w:rsidP="00790941">
            <w:pPr>
              <w:suppressAutoHyphens/>
              <w:snapToGrid w:val="0"/>
              <w:ind w:right="49"/>
              <w:jc w:val="both"/>
              <w:rPr>
                <w:rFonts w:ascii="Arial" w:eastAsia="Times New Roman" w:hAnsi="Arial" w:cs="Arial"/>
                <w:sz w:val="18"/>
                <w:szCs w:val="18"/>
                <w:lang w:val="es-ES" w:eastAsia="ar-SA"/>
              </w:rPr>
            </w:pPr>
            <w:r w:rsidRPr="00544CEB">
              <w:rPr>
                <w:rFonts w:ascii="Arial" w:hAnsi="Arial" w:cs="Arial"/>
                <w:b/>
                <w:sz w:val="18"/>
                <w:szCs w:val="18"/>
              </w:rPr>
              <w:t xml:space="preserve">ELECTRÓNICA </w:t>
            </w:r>
            <w:r w:rsidRPr="00544CEB">
              <w:rPr>
                <w:rFonts w:ascii="Arial" w:hAnsi="Arial" w:cs="Arial"/>
                <w:sz w:val="18"/>
                <w:szCs w:val="18"/>
              </w:rPr>
              <w:t>(artículo 26 Bis, fracción II, de la LAASSP). no se reciben proposiciones a través del servicio postal o mensajería, ni de forma presencial.</w:t>
            </w:r>
          </w:p>
        </w:tc>
      </w:tr>
    </w:tbl>
    <w:p w:rsidR="00425B4C" w:rsidRPr="00544CEB" w:rsidRDefault="00425B4C" w:rsidP="00790941">
      <w:pPr>
        <w:ind w:left="-284" w:right="49"/>
        <w:jc w:val="both"/>
        <w:rPr>
          <w:rFonts w:ascii="Arial" w:hAnsi="Arial" w:cs="Arial"/>
          <w:sz w:val="20"/>
          <w:szCs w:val="20"/>
          <w:lang w:val="es-ES_tradnl"/>
        </w:rPr>
      </w:pPr>
    </w:p>
    <w:p w:rsidR="00785FD3" w:rsidRPr="00544CEB" w:rsidRDefault="00785FD3" w:rsidP="00790941">
      <w:pPr>
        <w:ind w:left="-284" w:right="49"/>
        <w:jc w:val="both"/>
        <w:rPr>
          <w:rFonts w:ascii="Arial" w:hAnsi="Arial" w:cs="Arial"/>
          <w:sz w:val="20"/>
          <w:szCs w:val="20"/>
          <w:lang w:val="es-ES_tradnl"/>
        </w:rPr>
      </w:pPr>
    </w:p>
    <w:p w:rsidR="004F33B6" w:rsidRPr="00544CEB" w:rsidRDefault="0089132D"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La J</w:t>
      </w:r>
      <w:r w:rsidR="00D1134A" w:rsidRPr="00544CEB">
        <w:rPr>
          <w:rFonts w:ascii="Arial" w:eastAsia="Times New Roman" w:hAnsi="Arial" w:cs="Arial"/>
          <w:noProof w:val="0"/>
          <w:sz w:val="20"/>
          <w:szCs w:val="20"/>
          <w:lang w:val="es-ES" w:eastAsia="ar-SA"/>
        </w:rPr>
        <w:t xml:space="preserve">unta de </w:t>
      </w:r>
      <w:r w:rsidRPr="00544CEB">
        <w:rPr>
          <w:rFonts w:ascii="Arial" w:eastAsia="Times New Roman" w:hAnsi="Arial" w:cs="Arial"/>
          <w:noProof w:val="0"/>
          <w:sz w:val="20"/>
          <w:szCs w:val="20"/>
          <w:lang w:val="es-ES" w:eastAsia="ar-SA"/>
        </w:rPr>
        <w:t>A</w:t>
      </w:r>
      <w:r w:rsidR="00D1134A" w:rsidRPr="00544CEB">
        <w:rPr>
          <w:rFonts w:ascii="Arial" w:eastAsia="Times New Roman" w:hAnsi="Arial" w:cs="Arial"/>
          <w:noProof w:val="0"/>
          <w:sz w:val="20"/>
          <w:szCs w:val="20"/>
          <w:lang w:val="es-ES" w:eastAsia="ar-SA"/>
        </w:rPr>
        <w:t xml:space="preserve">claraciones se llevará a cabo en términos de los artículos 33 Bis de la LAASSP, 45 y 46 del </w:t>
      </w:r>
      <w:r w:rsidR="0051415C" w:rsidRPr="00544CEB">
        <w:rPr>
          <w:rFonts w:ascii="Arial" w:eastAsia="Times New Roman" w:hAnsi="Arial" w:cs="Arial"/>
          <w:noProof w:val="0"/>
          <w:sz w:val="20"/>
          <w:szCs w:val="20"/>
          <w:lang w:val="es-ES" w:eastAsia="ar-SA"/>
        </w:rPr>
        <w:t>Reglamento</w:t>
      </w:r>
      <w:r w:rsidR="00D1134A" w:rsidRPr="00544CEB">
        <w:rPr>
          <w:rFonts w:ascii="Arial" w:eastAsia="Times New Roman" w:hAnsi="Arial" w:cs="Arial"/>
          <w:noProof w:val="0"/>
          <w:sz w:val="20"/>
          <w:szCs w:val="20"/>
          <w:lang w:val="es-ES" w:eastAsia="ar-SA"/>
        </w:rPr>
        <w:t xml:space="preserve">, por lo que los licitantes que manifiesten su interés en participar en la licitación pública deberán </w:t>
      </w:r>
      <w:r w:rsidR="00C014F0" w:rsidRPr="00544CEB">
        <w:rPr>
          <w:rFonts w:ascii="Arial" w:eastAsia="Times New Roman" w:hAnsi="Arial" w:cs="Arial"/>
          <w:noProof w:val="0"/>
          <w:sz w:val="20"/>
          <w:szCs w:val="20"/>
          <w:lang w:val="es-ES" w:eastAsia="ar-SA"/>
        </w:rPr>
        <w:t>enviar</w:t>
      </w:r>
      <w:r w:rsidR="00E34F7A" w:rsidRPr="00544CEB">
        <w:rPr>
          <w:rFonts w:ascii="Arial" w:eastAsia="Times New Roman" w:hAnsi="Arial" w:cs="Arial"/>
          <w:noProof w:val="0"/>
          <w:sz w:val="20"/>
          <w:szCs w:val="20"/>
          <w:lang w:val="es-ES" w:eastAsia="ar-SA"/>
        </w:rPr>
        <w:t xml:space="preserve"> </w:t>
      </w:r>
      <w:r w:rsidR="00D1134A" w:rsidRPr="00544CEB">
        <w:rPr>
          <w:rFonts w:ascii="Arial" w:eastAsia="Times New Roman" w:hAnsi="Arial" w:cs="Arial"/>
          <w:noProof w:val="0"/>
          <w:sz w:val="20"/>
          <w:szCs w:val="20"/>
          <w:lang w:val="es-ES" w:eastAsia="ar-SA"/>
        </w:rPr>
        <w:t xml:space="preserve">un escrito, por si o en representación de un tercero, de acuerdo con el </w:t>
      </w:r>
      <w:r w:rsidR="00DB58C3" w:rsidRPr="00544CEB">
        <w:rPr>
          <w:rFonts w:ascii="Arial" w:eastAsia="Times New Roman" w:hAnsi="Arial" w:cs="Arial"/>
          <w:b/>
          <w:noProof w:val="0"/>
          <w:sz w:val="20"/>
          <w:szCs w:val="20"/>
          <w:lang w:val="es-ES" w:eastAsia="ar-SA"/>
        </w:rPr>
        <w:t xml:space="preserve">Anexo </w:t>
      </w:r>
      <w:r w:rsidR="00D7189B" w:rsidRPr="00544CEB">
        <w:rPr>
          <w:rFonts w:ascii="Arial" w:eastAsia="Times New Roman" w:hAnsi="Arial" w:cs="Arial"/>
          <w:b/>
          <w:noProof w:val="0"/>
          <w:sz w:val="20"/>
          <w:szCs w:val="20"/>
          <w:lang w:val="es-ES" w:eastAsia="ar-SA"/>
        </w:rPr>
        <w:t>2</w:t>
      </w:r>
      <w:r w:rsidR="00D1134A" w:rsidRPr="00544CEB">
        <w:rPr>
          <w:rFonts w:ascii="Arial" w:eastAsia="Times New Roman" w:hAnsi="Arial" w:cs="Arial"/>
          <w:noProof w:val="0"/>
          <w:sz w:val="20"/>
          <w:szCs w:val="20"/>
          <w:lang w:val="es-ES" w:eastAsia="ar-SA"/>
        </w:rPr>
        <w:t xml:space="preserve"> que se adjunta para tal efecto, con el cual serán considerados</w:t>
      </w:r>
      <w:r w:rsidR="00E34F7A" w:rsidRPr="00544CEB">
        <w:rPr>
          <w:rFonts w:ascii="Arial" w:eastAsia="Times New Roman" w:hAnsi="Arial" w:cs="Arial"/>
          <w:noProof w:val="0"/>
          <w:sz w:val="20"/>
          <w:szCs w:val="20"/>
          <w:lang w:val="es-ES" w:eastAsia="ar-SA"/>
        </w:rPr>
        <w:t xml:space="preserve"> como </w:t>
      </w:r>
      <w:r w:rsidR="00D1134A" w:rsidRPr="00544CEB">
        <w:rPr>
          <w:rFonts w:ascii="Arial" w:eastAsia="Times New Roman" w:hAnsi="Arial" w:cs="Arial"/>
          <w:noProof w:val="0"/>
          <w:sz w:val="20"/>
          <w:szCs w:val="20"/>
          <w:lang w:val="es-ES" w:eastAsia="ar-SA"/>
        </w:rPr>
        <w:t xml:space="preserve">licitantes y tendrán derecho a formular solicitudes de aclaración utilizando para tal caso el </w:t>
      </w:r>
      <w:r w:rsidR="004F33B6" w:rsidRPr="00544CEB">
        <w:rPr>
          <w:rFonts w:ascii="Arial" w:eastAsia="Times New Roman" w:hAnsi="Arial" w:cs="Arial"/>
          <w:b/>
          <w:noProof w:val="0"/>
          <w:sz w:val="20"/>
          <w:szCs w:val="20"/>
          <w:lang w:val="es-ES" w:eastAsia="ar-SA"/>
        </w:rPr>
        <w:t xml:space="preserve">Anexo </w:t>
      </w:r>
      <w:r w:rsidR="00D7189B" w:rsidRPr="00544CEB">
        <w:rPr>
          <w:rFonts w:ascii="Arial" w:eastAsia="Times New Roman" w:hAnsi="Arial" w:cs="Arial"/>
          <w:b/>
          <w:noProof w:val="0"/>
          <w:sz w:val="20"/>
          <w:szCs w:val="20"/>
          <w:lang w:val="es-ES" w:eastAsia="ar-SA"/>
        </w:rPr>
        <w:t>3</w:t>
      </w:r>
      <w:r w:rsidR="00D1134A" w:rsidRPr="00544CEB">
        <w:rPr>
          <w:rFonts w:ascii="Arial" w:eastAsia="Times New Roman" w:hAnsi="Arial" w:cs="Arial"/>
          <w:noProof w:val="0"/>
          <w:sz w:val="20"/>
          <w:szCs w:val="20"/>
          <w:lang w:val="es-ES" w:eastAsia="ar-SA"/>
        </w:rPr>
        <w:t xml:space="preserve"> de la </w:t>
      </w:r>
      <w:r w:rsidR="00AD2FE1" w:rsidRPr="00544CEB">
        <w:rPr>
          <w:rFonts w:ascii="Arial" w:eastAsia="Times New Roman" w:hAnsi="Arial" w:cs="Arial"/>
          <w:noProof w:val="0"/>
          <w:sz w:val="20"/>
          <w:szCs w:val="20"/>
          <w:lang w:val="es-ES" w:eastAsia="ar-SA"/>
        </w:rPr>
        <w:t xml:space="preserve">presente </w:t>
      </w:r>
      <w:r w:rsidR="00D1134A" w:rsidRPr="00544CEB">
        <w:rPr>
          <w:rFonts w:ascii="Arial" w:eastAsia="Times New Roman" w:hAnsi="Arial" w:cs="Arial"/>
          <w:noProof w:val="0"/>
          <w:sz w:val="20"/>
          <w:szCs w:val="20"/>
          <w:lang w:val="es-ES" w:eastAsia="ar-SA"/>
        </w:rPr>
        <w:t>Convocat</w:t>
      </w:r>
      <w:r w:rsidR="004F33B6" w:rsidRPr="00544CEB">
        <w:rPr>
          <w:rFonts w:ascii="Arial" w:eastAsia="Times New Roman" w:hAnsi="Arial" w:cs="Arial"/>
          <w:noProof w:val="0"/>
          <w:sz w:val="20"/>
          <w:szCs w:val="20"/>
          <w:lang w:val="es-ES" w:eastAsia="ar-SA"/>
        </w:rPr>
        <w:t>oria</w:t>
      </w:r>
      <w:r w:rsidR="00E52F3D" w:rsidRPr="00544CEB">
        <w:rPr>
          <w:rFonts w:ascii="Arial" w:eastAsia="Times New Roman" w:hAnsi="Arial" w:cs="Arial"/>
          <w:noProof w:val="0"/>
          <w:sz w:val="20"/>
          <w:szCs w:val="20"/>
          <w:lang w:val="es-ES" w:eastAsia="ar-SA"/>
        </w:rPr>
        <w:t>, mismo que deberá ser legible, en caso de presentar preguntas ilegibles, serán desechadas</w:t>
      </w:r>
      <w:r w:rsidR="004F33B6" w:rsidRPr="00544CEB">
        <w:rPr>
          <w:rFonts w:ascii="Arial" w:eastAsia="Times New Roman" w:hAnsi="Arial" w:cs="Arial"/>
          <w:noProof w:val="0"/>
          <w:sz w:val="20"/>
          <w:szCs w:val="20"/>
          <w:lang w:val="es-ES" w:eastAsia="ar-SA"/>
        </w:rPr>
        <w:t>.</w:t>
      </w:r>
      <w:r w:rsidR="00CF7712" w:rsidRPr="00544CEB">
        <w:rPr>
          <w:rFonts w:ascii="Arial" w:eastAsia="Times New Roman" w:hAnsi="Arial" w:cs="Arial"/>
          <w:noProof w:val="0"/>
          <w:sz w:val="20"/>
          <w:szCs w:val="20"/>
          <w:lang w:val="es-ES" w:eastAsia="ar-SA"/>
        </w:rPr>
        <w:t xml:space="preserve"> C</w:t>
      </w:r>
      <w:r w:rsidR="004F33B6" w:rsidRPr="00544CEB">
        <w:rPr>
          <w:rFonts w:ascii="Arial" w:eastAsia="Times New Roman" w:hAnsi="Arial" w:cs="Arial"/>
          <w:noProof w:val="0"/>
          <w:sz w:val="20"/>
          <w:szCs w:val="20"/>
          <w:lang w:val="es-ES" w:eastAsia="ar-SA"/>
        </w:rPr>
        <w:t>on el objeto de ag</w:t>
      </w:r>
      <w:r w:rsidR="0051415C" w:rsidRPr="00544CEB">
        <w:rPr>
          <w:rFonts w:ascii="Arial" w:eastAsia="Times New Roman" w:hAnsi="Arial" w:cs="Arial"/>
          <w:noProof w:val="0"/>
          <w:sz w:val="20"/>
          <w:szCs w:val="20"/>
          <w:lang w:val="es-ES" w:eastAsia="ar-SA"/>
        </w:rPr>
        <w:t>ilizar la Junta de A</w:t>
      </w:r>
      <w:r w:rsidR="00C97DF6" w:rsidRPr="00544CEB">
        <w:rPr>
          <w:rFonts w:ascii="Arial" w:eastAsia="Times New Roman" w:hAnsi="Arial" w:cs="Arial"/>
          <w:noProof w:val="0"/>
          <w:sz w:val="20"/>
          <w:szCs w:val="20"/>
          <w:lang w:val="es-ES" w:eastAsia="ar-SA"/>
        </w:rPr>
        <w:t>claraciones</w:t>
      </w:r>
      <w:r w:rsidR="004F33B6" w:rsidRPr="00544CEB">
        <w:rPr>
          <w:rFonts w:ascii="Arial" w:eastAsia="Times New Roman" w:hAnsi="Arial" w:cs="Arial"/>
          <w:noProof w:val="0"/>
          <w:sz w:val="20"/>
          <w:szCs w:val="20"/>
          <w:lang w:val="es-ES" w:eastAsia="ar-SA"/>
        </w:rPr>
        <w:t xml:space="preserve"> se solicita a los licitantes </w:t>
      </w:r>
      <w:r w:rsidR="00CF7712" w:rsidRPr="00544CEB">
        <w:rPr>
          <w:rFonts w:ascii="Arial" w:eastAsia="Times New Roman" w:hAnsi="Arial" w:cs="Arial"/>
          <w:noProof w:val="0"/>
          <w:sz w:val="20"/>
          <w:szCs w:val="20"/>
          <w:lang w:val="es-ES" w:eastAsia="ar-SA"/>
        </w:rPr>
        <w:t>remitir</w:t>
      </w:r>
      <w:r w:rsidR="00E6769D" w:rsidRPr="00544CEB">
        <w:rPr>
          <w:rFonts w:ascii="Arial" w:eastAsia="Times New Roman" w:hAnsi="Arial" w:cs="Arial"/>
          <w:noProof w:val="0"/>
          <w:sz w:val="20"/>
          <w:szCs w:val="20"/>
          <w:lang w:val="es-ES" w:eastAsia="ar-SA"/>
        </w:rPr>
        <w:t xml:space="preserve"> las</w:t>
      </w:r>
      <w:r w:rsidR="00E34F7A" w:rsidRPr="00544CEB">
        <w:rPr>
          <w:rFonts w:ascii="Arial" w:eastAsia="Times New Roman" w:hAnsi="Arial" w:cs="Arial"/>
          <w:noProof w:val="0"/>
          <w:sz w:val="20"/>
          <w:szCs w:val="20"/>
          <w:lang w:val="es-ES" w:eastAsia="ar-SA"/>
        </w:rPr>
        <w:t xml:space="preserve"> </w:t>
      </w:r>
      <w:r w:rsidR="00E6769D" w:rsidRPr="00544CEB">
        <w:rPr>
          <w:rFonts w:ascii="Arial" w:eastAsia="Times New Roman" w:hAnsi="Arial" w:cs="Arial"/>
          <w:noProof w:val="0"/>
          <w:sz w:val="20"/>
          <w:szCs w:val="20"/>
          <w:lang w:val="es-ES" w:eastAsia="ar-SA"/>
        </w:rPr>
        <w:t>aclaraciones</w:t>
      </w:r>
      <w:r w:rsidR="00E34F7A" w:rsidRPr="00544CEB">
        <w:rPr>
          <w:rFonts w:ascii="Arial" w:eastAsia="Times New Roman" w:hAnsi="Arial" w:cs="Arial"/>
          <w:noProof w:val="0"/>
          <w:sz w:val="20"/>
          <w:szCs w:val="20"/>
          <w:lang w:val="es-ES" w:eastAsia="ar-SA"/>
        </w:rPr>
        <w:t xml:space="preserve"> </w:t>
      </w:r>
      <w:r w:rsidR="0051415C" w:rsidRPr="00544CEB">
        <w:rPr>
          <w:rFonts w:ascii="Arial" w:eastAsia="Times New Roman" w:hAnsi="Arial" w:cs="Arial"/>
          <w:noProof w:val="0"/>
          <w:sz w:val="20"/>
          <w:szCs w:val="20"/>
          <w:lang w:val="es-ES" w:eastAsia="ar-SA"/>
        </w:rPr>
        <w:t xml:space="preserve">en formato </w:t>
      </w:r>
      <w:proofErr w:type="spellStart"/>
      <w:r w:rsidR="0051415C" w:rsidRPr="00544CEB">
        <w:rPr>
          <w:rFonts w:ascii="Arial" w:eastAsia="Times New Roman" w:hAnsi="Arial" w:cs="Arial"/>
          <w:noProof w:val="0"/>
          <w:sz w:val="20"/>
          <w:szCs w:val="20"/>
          <w:lang w:val="es-ES" w:eastAsia="ar-SA"/>
        </w:rPr>
        <w:t>w</w:t>
      </w:r>
      <w:r w:rsidR="004F33B6" w:rsidRPr="00544CEB">
        <w:rPr>
          <w:rFonts w:ascii="Arial" w:eastAsia="Times New Roman" w:hAnsi="Arial" w:cs="Arial"/>
          <w:noProof w:val="0"/>
          <w:sz w:val="20"/>
          <w:szCs w:val="20"/>
          <w:lang w:val="es-ES" w:eastAsia="ar-SA"/>
        </w:rPr>
        <w:t>ord</w:t>
      </w:r>
      <w:proofErr w:type="spellEnd"/>
      <w:r w:rsidR="004F33B6" w:rsidRPr="00544CEB">
        <w:rPr>
          <w:rFonts w:ascii="Arial" w:eastAsia="Times New Roman" w:hAnsi="Arial" w:cs="Arial"/>
          <w:noProof w:val="0"/>
          <w:sz w:val="20"/>
          <w:szCs w:val="20"/>
          <w:lang w:val="es-ES" w:eastAsia="ar-SA"/>
        </w:rPr>
        <w:t>.</w:t>
      </w:r>
    </w:p>
    <w:p w:rsidR="00445F5D" w:rsidRPr="00544CEB" w:rsidRDefault="00445F5D" w:rsidP="00790941">
      <w:pPr>
        <w:suppressAutoHyphens/>
        <w:ind w:right="49"/>
        <w:jc w:val="both"/>
        <w:rPr>
          <w:rFonts w:ascii="Arial" w:eastAsia="Times New Roman" w:hAnsi="Arial" w:cs="Arial"/>
          <w:noProof w:val="0"/>
          <w:sz w:val="20"/>
          <w:szCs w:val="20"/>
          <w:lang w:val="es-ES" w:eastAsia="ar-SA"/>
        </w:rPr>
      </w:pPr>
    </w:p>
    <w:p w:rsidR="00445F5D" w:rsidRPr="00544CEB" w:rsidRDefault="00445F5D"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No se omite señalar que con fundamento en el artículo 26 de la Ley de Adquisiciones, Arrendamientos y Servicios del Sector Público, a los actos del procedimiento de licitación pública podrá asistir cualquier persona en calidad de observador, bajo la condición de registrar su asistencia y abstenerse de intervenir en cualquier forma en los mismos.</w:t>
      </w:r>
    </w:p>
    <w:p w:rsidR="00411CCA" w:rsidRPr="00544CEB" w:rsidRDefault="00411CCA" w:rsidP="00790941">
      <w:pPr>
        <w:suppressAutoHyphens/>
        <w:ind w:right="49"/>
        <w:jc w:val="both"/>
        <w:rPr>
          <w:rFonts w:ascii="Arial" w:eastAsia="Times New Roman" w:hAnsi="Arial" w:cs="Arial"/>
          <w:bCs/>
          <w:noProof w:val="0"/>
          <w:sz w:val="20"/>
          <w:szCs w:val="20"/>
          <w:lang w:val="es-ES" w:eastAsia="ar-SA"/>
        </w:rPr>
      </w:pPr>
    </w:p>
    <w:p w:rsidR="0095628B" w:rsidRPr="00544CEB" w:rsidRDefault="0095628B" w:rsidP="00790941">
      <w:pPr>
        <w:pStyle w:val="Ttulo2"/>
        <w:numPr>
          <w:ilvl w:val="1"/>
          <w:numId w:val="28"/>
        </w:numPr>
        <w:tabs>
          <w:tab w:val="num" w:pos="0"/>
        </w:tabs>
        <w:spacing w:before="0" w:after="0"/>
        <w:ind w:left="0" w:right="49" w:firstLine="0"/>
        <w:rPr>
          <w:rFonts w:cs="Arial"/>
          <w:i w:val="0"/>
          <w:sz w:val="20"/>
          <w:lang w:val="es-ES_tradnl"/>
        </w:rPr>
      </w:pPr>
      <w:bookmarkStart w:id="62" w:name="_Toc490124678"/>
      <w:r w:rsidRPr="00544CEB">
        <w:rPr>
          <w:rFonts w:cs="Arial"/>
          <w:i w:val="0"/>
          <w:sz w:val="20"/>
          <w:lang w:val="es-ES_tradnl"/>
        </w:rPr>
        <w:t>Envío de proposición.</w:t>
      </w:r>
      <w:bookmarkEnd w:id="62"/>
      <w:r w:rsidR="00335F49" w:rsidRPr="00544CEB">
        <w:rPr>
          <w:rFonts w:cs="Arial"/>
          <w:i w:val="0"/>
          <w:sz w:val="20"/>
          <w:lang w:val="es-ES_tradnl"/>
        </w:rPr>
        <w:t xml:space="preserve"> </w:t>
      </w:r>
    </w:p>
    <w:p w:rsidR="001930AA" w:rsidRPr="00544CEB" w:rsidRDefault="001930AA" w:rsidP="00790941">
      <w:pPr>
        <w:ind w:right="49"/>
        <w:rPr>
          <w:rFonts w:ascii="Arial" w:hAnsi="Arial" w:cs="Arial"/>
          <w:sz w:val="20"/>
          <w:szCs w:val="20"/>
        </w:rPr>
      </w:pPr>
    </w:p>
    <w:p w:rsidR="00AD2FE1" w:rsidRPr="00544CEB" w:rsidRDefault="00AD2FE1" w:rsidP="00790941">
      <w:pPr>
        <w:ind w:right="49"/>
        <w:jc w:val="both"/>
        <w:rPr>
          <w:rFonts w:ascii="Arial" w:hAnsi="Arial" w:cs="Arial"/>
          <w:sz w:val="20"/>
          <w:szCs w:val="20"/>
        </w:rPr>
      </w:pPr>
      <w:bookmarkStart w:id="63" w:name="_Toc442265813"/>
      <w:r w:rsidRPr="00544CEB">
        <w:rPr>
          <w:rFonts w:ascii="Arial" w:hAnsi="Arial" w:cs="Arial"/>
          <w:sz w:val="20"/>
          <w:szCs w:val="20"/>
        </w:rPr>
        <w:t>El envío de su oferta, será exclusivamente a través de CompraNet; la proposición técnico-económica y soporte documental deberá remitirse de forma legible (en archivo PDF sin utilizar baja resolución, formato imagen jpg, gif o equivalente).</w:t>
      </w:r>
    </w:p>
    <w:p w:rsidR="00AD2FE1" w:rsidRPr="00544CEB" w:rsidRDefault="00AD2FE1" w:rsidP="00790941">
      <w:pPr>
        <w:ind w:right="49"/>
        <w:jc w:val="both"/>
        <w:rPr>
          <w:rFonts w:ascii="Arial" w:hAnsi="Arial" w:cs="Arial"/>
          <w:sz w:val="20"/>
          <w:szCs w:val="20"/>
        </w:rPr>
      </w:pPr>
    </w:p>
    <w:p w:rsidR="00632C4F" w:rsidRPr="00544CEB" w:rsidRDefault="00632C4F" w:rsidP="00790941">
      <w:pPr>
        <w:ind w:right="49"/>
        <w:jc w:val="both"/>
        <w:rPr>
          <w:rFonts w:ascii="Arial" w:hAnsi="Arial" w:cs="Arial"/>
          <w:sz w:val="20"/>
          <w:szCs w:val="20"/>
        </w:rPr>
      </w:pPr>
      <w:r w:rsidRPr="00544CEB">
        <w:rPr>
          <w:rFonts w:ascii="Arial" w:hAnsi="Arial" w:cs="Arial"/>
          <w:sz w:val="20"/>
          <w:szCs w:val="20"/>
        </w:rPr>
        <w:t>Una vez recibidas las proposiciones en la fecha y hora</w:t>
      </w:r>
      <w:r w:rsidR="000312B1" w:rsidRPr="00544CEB">
        <w:rPr>
          <w:rFonts w:ascii="Arial" w:hAnsi="Arial" w:cs="Arial"/>
          <w:sz w:val="20"/>
          <w:szCs w:val="20"/>
        </w:rPr>
        <w:t xml:space="preserve"> establecidas</w:t>
      </w:r>
      <w:r w:rsidRPr="00544CEB">
        <w:rPr>
          <w:rFonts w:ascii="Arial" w:hAnsi="Arial" w:cs="Arial"/>
          <w:sz w:val="20"/>
          <w:szCs w:val="20"/>
        </w:rPr>
        <w:t>, éstas no podrán retirarse o dejarse sin efecto, por lo que deberán considerarse vigentes dentro del procedimiento de contratación hasta su conclusión.</w:t>
      </w:r>
      <w:bookmarkEnd w:id="63"/>
    </w:p>
    <w:p w:rsidR="00AD2FE1" w:rsidRPr="00544CEB" w:rsidRDefault="00AD2FE1" w:rsidP="00790941">
      <w:pPr>
        <w:ind w:right="49"/>
        <w:jc w:val="both"/>
        <w:rPr>
          <w:rFonts w:ascii="Arial" w:hAnsi="Arial" w:cs="Arial"/>
          <w:sz w:val="20"/>
          <w:szCs w:val="20"/>
        </w:rPr>
      </w:pPr>
    </w:p>
    <w:p w:rsidR="00AD2FE1" w:rsidRPr="00544CEB" w:rsidRDefault="00AD2FE1" w:rsidP="00790941">
      <w:pPr>
        <w:ind w:right="49"/>
        <w:jc w:val="both"/>
        <w:rPr>
          <w:rFonts w:ascii="Arial" w:hAnsi="Arial" w:cs="Arial"/>
          <w:sz w:val="20"/>
          <w:szCs w:val="20"/>
        </w:rPr>
      </w:pPr>
      <w:r w:rsidRPr="00544CEB">
        <w:rPr>
          <w:rFonts w:ascii="Arial" w:hAnsi="Arial" w:cs="Arial"/>
          <w:sz w:val="20"/>
          <w:szCs w:val="20"/>
        </w:rPr>
        <w:t>En el presente procedimiento no se reciben proposiciones a través del servicio postal o mensajería, ni de forma presencial.</w:t>
      </w:r>
    </w:p>
    <w:p w:rsidR="00AD2FE1" w:rsidRPr="00544CEB" w:rsidRDefault="00AD2FE1" w:rsidP="00790941">
      <w:pPr>
        <w:ind w:right="49"/>
        <w:jc w:val="both"/>
        <w:rPr>
          <w:rFonts w:ascii="Arial" w:hAnsi="Arial" w:cs="Arial"/>
          <w:sz w:val="20"/>
          <w:szCs w:val="20"/>
        </w:rPr>
      </w:pPr>
    </w:p>
    <w:p w:rsidR="0095628B" w:rsidRPr="00544CEB" w:rsidRDefault="00D1134A" w:rsidP="00790941">
      <w:pPr>
        <w:pStyle w:val="Ttulo2"/>
        <w:numPr>
          <w:ilvl w:val="1"/>
          <w:numId w:val="28"/>
        </w:numPr>
        <w:tabs>
          <w:tab w:val="num" w:pos="0"/>
        </w:tabs>
        <w:spacing w:before="0" w:after="0"/>
        <w:ind w:left="0" w:right="49" w:firstLine="0"/>
        <w:rPr>
          <w:rFonts w:cs="Arial"/>
          <w:i w:val="0"/>
          <w:sz w:val="20"/>
          <w:lang w:val="es-ES_tradnl"/>
        </w:rPr>
      </w:pPr>
      <w:bookmarkStart w:id="64" w:name="_Toc424735333"/>
      <w:bookmarkStart w:id="65" w:name="_Toc490124679"/>
      <w:r w:rsidRPr="00544CEB">
        <w:rPr>
          <w:rFonts w:cs="Arial"/>
          <w:i w:val="0"/>
          <w:sz w:val="20"/>
          <w:lang w:val="es-ES_tradnl"/>
        </w:rPr>
        <w:t>Proposiciones conjuntas</w:t>
      </w:r>
      <w:bookmarkEnd w:id="64"/>
      <w:r w:rsidR="00C97DF6" w:rsidRPr="00544CEB">
        <w:rPr>
          <w:rFonts w:cs="Arial"/>
          <w:i w:val="0"/>
          <w:sz w:val="20"/>
          <w:lang w:val="es-ES_tradnl"/>
        </w:rPr>
        <w:t>.</w:t>
      </w:r>
      <w:bookmarkEnd w:id="65"/>
      <w:r w:rsidRPr="00544CEB">
        <w:rPr>
          <w:rFonts w:cs="Arial"/>
          <w:i w:val="0"/>
          <w:sz w:val="20"/>
          <w:lang w:val="es-ES_tradnl"/>
        </w:rPr>
        <w:t xml:space="preserve"> </w:t>
      </w:r>
    </w:p>
    <w:p w:rsidR="001930AA" w:rsidRPr="00544CEB" w:rsidRDefault="001930AA" w:rsidP="00790941">
      <w:pPr>
        <w:ind w:right="49"/>
        <w:rPr>
          <w:rFonts w:ascii="Arial" w:hAnsi="Arial" w:cs="Arial"/>
          <w:sz w:val="20"/>
          <w:szCs w:val="20"/>
        </w:rPr>
      </w:pPr>
    </w:p>
    <w:p w:rsidR="00F60ADD" w:rsidRPr="00544CEB" w:rsidRDefault="00D1134A" w:rsidP="00790941">
      <w:pPr>
        <w:ind w:right="49"/>
        <w:jc w:val="both"/>
        <w:rPr>
          <w:rFonts w:ascii="Arial" w:hAnsi="Arial" w:cs="Arial"/>
          <w:sz w:val="20"/>
          <w:szCs w:val="20"/>
        </w:rPr>
      </w:pPr>
      <w:r w:rsidRPr="00544CEB">
        <w:rPr>
          <w:rFonts w:ascii="Arial" w:hAnsi="Arial" w:cs="Arial"/>
          <w:sz w:val="20"/>
          <w:szCs w:val="20"/>
        </w:rPr>
        <w:t xml:space="preserve">En caso de proposiciones conjuntas deberá presentarse el convenio correspondiente en los términos del </w:t>
      </w:r>
      <w:r w:rsidR="004F33B6" w:rsidRPr="00544CEB">
        <w:rPr>
          <w:rFonts w:ascii="Arial" w:hAnsi="Arial" w:cs="Arial"/>
          <w:b/>
          <w:sz w:val="20"/>
          <w:szCs w:val="20"/>
        </w:rPr>
        <w:t xml:space="preserve">Anexo </w:t>
      </w:r>
      <w:r w:rsidR="005D7317" w:rsidRPr="00544CEB">
        <w:rPr>
          <w:rFonts w:ascii="Arial" w:hAnsi="Arial" w:cs="Arial"/>
          <w:b/>
          <w:sz w:val="20"/>
          <w:szCs w:val="20"/>
        </w:rPr>
        <w:t>4</w:t>
      </w:r>
      <w:r w:rsidR="00F60ADD" w:rsidRPr="00544CEB">
        <w:rPr>
          <w:rFonts w:ascii="Arial" w:hAnsi="Arial" w:cs="Arial"/>
          <w:sz w:val="20"/>
          <w:szCs w:val="20"/>
        </w:rPr>
        <w:t xml:space="preserve"> de la Convocatoria, y deberán cumplir los siguientes requisitos:</w:t>
      </w:r>
    </w:p>
    <w:p w:rsidR="00F60ADD" w:rsidRPr="00544CEB" w:rsidRDefault="00F60ADD" w:rsidP="00790941">
      <w:pPr>
        <w:ind w:right="49"/>
        <w:rPr>
          <w:rFonts w:ascii="Arial" w:hAnsi="Arial" w:cs="Arial"/>
          <w:sz w:val="20"/>
          <w:szCs w:val="20"/>
        </w:rPr>
      </w:pPr>
    </w:p>
    <w:p w:rsidR="00F60ADD" w:rsidRPr="00544CEB" w:rsidRDefault="00F60ADD" w:rsidP="00790941">
      <w:pPr>
        <w:ind w:right="49"/>
        <w:jc w:val="both"/>
        <w:rPr>
          <w:rFonts w:ascii="Arial" w:hAnsi="Arial" w:cs="Arial"/>
          <w:sz w:val="20"/>
          <w:szCs w:val="20"/>
        </w:rPr>
      </w:pPr>
      <w:r w:rsidRPr="00544CEB">
        <w:rPr>
          <w:rFonts w:ascii="Arial" w:hAnsi="Arial" w:cs="Arial"/>
          <w:b/>
          <w:sz w:val="20"/>
          <w:szCs w:val="20"/>
        </w:rPr>
        <w:t>I.</w:t>
      </w:r>
      <w:r w:rsidRPr="00544CEB">
        <w:rPr>
          <w:rFonts w:ascii="Arial" w:hAnsi="Arial" w:cs="Arial"/>
          <w:sz w:val="20"/>
          <w:szCs w:val="20"/>
        </w:rPr>
        <w:t xml:space="preserve"> Cualquiera de los integrantes de la agrupación, podrá presentar el escrito mediante el cual manifieste su</w:t>
      </w:r>
      <w:r w:rsidR="000C0248" w:rsidRPr="00544CEB">
        <w:rPr>
          <w:rFonts w:ascii="Arial" w:hAnsi="Arial" w:cs="Arial"/>
          <w:sz w:val="20"/>
          <w:szCs w:val="20"/>
        </w:rPr>
        <w:t xml:space="preserve"> </w:t>
      </w:r>
      <w:r w:rsidRPr="00544CEB">
        <w:rPr>
          <w:rFonts w:ascii="Arial" w:hAnsi="Arial" w:cs="Arial"/>
          <w:sz w:val="20"/>
          <w:szCs w:val="20"/>
        </w:rPr>
        <w:t>interés en participar en la junta de aclaraciones y en el procedimiento de contratación;</w:t>
      </w:r>
    </w:p>
    <w:p w:rsidR="000C0248" w:rsidRPr="00544CEB" w:rsidRDefault="000C0248" w:rsidP="00790941">
      <w:pPr>
        <w:ind w:right="49"/>
        <w:jc w:val="both"/>
        <w:rPr>
          <w:rFonts w:ascii="Arial" w:hAnsi="Arial" w:cs="Arial"/>
          <w:sz w:val="20"/>
          <w:szCs w:val="20"/>
        </w:rPr>
      </w:pPr>
    </w:p>
    <w:p w:rsidR="00F60ADD" w:rsidRPr="00544CEB" w:rsidRDefault="00F60ADD" w:rsidP="00790941">
      <w:pPr>
        <w:ind w:right="49"/>
        <w:jc w:val="both"/>
        <w:rPr>
          <w:rFonts w:ascii="Arial" w:hAnsi="Arial" w:cs="Arial"/>
          <w:sz w:val="20"/>
          <w:szCs w:val="20"/>
        </w:rPr>
      </w:pPr>
      <w:r w:rsidRPr="00544CEB">
        <w:rPr>
          <w:rFonts w:ascii="Arial" w:hAnsi="Arial" w:cs="Arial"/>
          <w:b/>
          <w:sz w:val="20"/>
          <w:szCs w:val="20"/>
        </w:rPr>
        <w:t>II.</w:t>
      </w:r>
      <w:r w:rsidRPr="00544CEB">
        <w:rPr>
          <w:rFonts w:ascii="Arial" w:hAnsi="Arial" w:cs="Arial"/>
          <w:sz w:val="20"/>
          <w:szCs w:val="20"/>
        </w:rPr>
        <w:t xml:space="preserve"> Las personas que integran la agrupación deberán celebrar en los términos de la legislación aplicable el convenio de proposición conjunta, en el que se establecerán con precisión los aspectos siguientes:</w:t>
      </w:r>
    </w:p>
    <w:p w:rsidR="00F60ADD" w:rsidRPr="00544CEB" w:rsidRDefault="00F60ADD" w:rsidP="00790941">
      <w:pPr>
        <w:ind w:right="49"/>
        <w:jc w:val="both"/>
        <w:rPr>
          <w:rFonts w:ascii="Arial" w:hAnsi="Arial" w:cs="Arial"/>
          <w:sz w:val="20"/>
          <w:szCs w:val="20"/>
        </w:rPr>
      </w:pPr>
    </w:p>
    <w:p w:rsidR="00F60ADD" w:rsidRPr="00544CEB" w:rsidRDefault="00F60ADD" w:rsidP="007F42E6">
      <w:pPr>
        <w:pStyle w:val="Prrafodelista"/>
        <w:numPr>
          <w:ilvl w:val="0"/>
          <w:numId w:val="43"/>
        </w:numPr>
        <w:ind w:right="49"/>
        <w:jc w:val="both"/>
        <w:rPr>
          <w:rFonts w:ascii="Arial" w:hAnsi="Arial" w:cs="Arial"/>
          <w:sz w:val="20"/>
          <w:szCs w:val="20"/>
        </w:rPr>
      </w:pPr>
      <w:r w:rsidRPr="00544CEB">
        <w:rPr>
          <w:rFonts w:ascii="Arial" w:hAnsi="Arial"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544CEB" w:rsidRDefault="00A55799" w:rsidP="00790941">
      <w:pPr>
        <w:ind w:right="49"/>
        <w:jc w:val="both"/>
        <w:rPr>
          <w:rFonts w:ascii="Arial" w:hAnsi="Arial" w:cs="Arial"/>
          <w:sz w:val="20"/>
          <w:szCs w:val="20"/>
        </w:rPr>
      </w:pPr>
    </w:p>
    <w:p w:rsidR="00F60ADD" w:rsidRPr="00544CEB" w:rsidRDefault="00F60ADD" w:rsidP="007F42E6">
      <w:pPr>
        <w:pStyle w:val="Prrafodelista"/>
        <w:numPr>
          <w:ilvl w:val="0"/>
          <w:numId w:val="43"/>
        </w:numPr>
        <w:ind w:right="49"/>
        <w:jc w:val="both"/>
        <w:rPr>
          <w:rFonts w:ascii="Arial" w:hAnsi="Arial" w:cs="Arial"/>
          <w:sz w:val="20"/>
          <w:szCs w:val="20"/>
        </w:rPr>
      </w:pPr>
      <w:r w:rsidRPr="00544CEB">
        <w:rPr>
          <w:rFonts w:ascii="Arial" w:hAnsi="Arial" w:cs="Arial"/>
          <w:sz w:val="20"/>
          <w:szCs w:val="20"/>
        </w:rPr>
        <w:t>Nombre y domicilio de los representantes de cada una de las personas agrupadas, señalando, en su caso, los datos de las escrituras públicas con las que acrediten las facultades de representación;</w:t>
      </w:r>
    </w:p>
    <w:p w:rsidR="00F60ADD" w:rsidRPr="00544CEB" w:rsidRDefault="00F60ADD" w:rsidP="00790941">
      <w:pPr>
        <w:ind w:right="49"/>
        <w:jc w:val="both"/>
        <w:rPr>
          <w:rFonts w:ascii="Arial" w:hAnsi="Arial" w:cs="Arial"/>
          <w:sz w:val="20"/>
          <w:szCs w:val="20"/>
        </w:rPr>
      </w:pPr>
    </w:p>
    <w:p w:rsidR="00F60ADD" w:rsidRPr="00544CEB" w:rsidRDefault="00F60ADD" w:rsidP="007F42E6">
      <w:pPr>
        <w:pStyle w:val="Prrafodelista"/>
        <w:numPr>
          <w:ilvl w:val="0"/>
          <w:numId w:val="43"/>
        </w:numPr>
        <w:ind w:right="49"/>
        <w:jc w:val="both"/>
        <w:rPr>
          <w:rFonts w:ascii="Arial" w:hAnsi="Arial" w:cs="Arial"/>
          <w:sz w:val="20"/>
          <w:szCs w:val="20"/>
        </w:rPr>
      </w:pPr>
      <w:r w:rsidRPr="00544CEB">
        <w:rPr>
          <w:rFonts w:ascii="Arial" w:hAnsi="Arial" w:cs="Arial"/>
          <w:sz w:val="20"/>
          <w:szCs w:val="20"/>
        </w:rPr>
        <w:t>Designación de un representante común, otorgándole poder amplio y suficiente, para atender todo lo relacionado con la proposición y con el procedimiento de licitación pública;</w:t>
      </w:r>
    </w:p>
    <w:p w:rsidR="00F60ADD" w:rsidRPr="00544CEB" w:rsidRDefault="00F60ADD" w:rsidP="00790941">
      <w:pPr>
        <w:ind w:right="49"/>
        <w:jc w:val="both"/>
        <w:rPr>
          <w:rFonts w:ascii="Arial" w:hAnsi="Arial" w:cs="Arial"/>
          <w:sz w:val="20"/>
          <w:szCs w:val="20"/>
        </w:rPr>
      </w:pPr>
    </w:p>
    <w:p w:rsidR="00F60ADD" w:rsidRPr="00544CEB" w:rsidRDefault="00F60ADD" w:rsidP="007F42E6">
      <w:pPr>
        <w:pStyle w:val="Prrafodelista"/>
        <w:numPr>
          <w:ilvl w:val="0"/>
          <w:numId w:val="43"/>
        </w:numPr>
        <w:ind w:right="49"/>
        <w:jc w:val="both"/>
        <w:rPr>
          <w:rFonts w:ascii="Arial" w:hAnsi="Arial" w:cs="Arial"/>
          <w:sz w:val="20"/>
          <w:szCs w:val="20"/>
        </w:rPr>
      </w:pPr>
      <w:r w:rsidRPr="00544CEB">
        <w:rPr>
          <w:rFonts w:ascii="Arial" w:hAnsi="Arial" w:cs="Arial"/>
          <w:sz w:val="20"/>
          <w:szCs w:val="20"/>
        </w:rPr>
        <w:t>Descripción de las partes objeto del contrato que corresponderá cumplir a cada persona integrante, así como la manera en que se exigirá el cumplimiento de las obligaciones, y</w:t>
      </w:r>
    </w:p>
    <w:p w:rsidR="00F60ADD" w:rsidRPr="00544CEB" w:rsidRDefault="00F60ADD" w:rsidP="00790941">
      <w:pPr>
        <w:ind w:right="49"/>
        <w:jc w:val="both"/>
        <w:rPr>
          <w:rFonts w:ascii="Arial" w:hAnsi="Arial" w:cs="Arial"/>
          <w:sz w:val="20"/>
          <w:szCs w:val="20"/>
        </w:rPr>
      </w:pPr>
    </w:p>
    <w:p w:rsidR="00F60ADD" w:rsidRPr="00544CEB" w:rsidRDefault="00F60ADD" w:rsidP="007F42E6">
      <w:pPr>
        <w:pStyle w:val="Prrafodelista"/>
        <w:numPr>
          <w:ilvl w:val="0"/>
          <w:numId w:val="43"/>
        </w:numPr>
        <w:ind w:right="49"/>
        <w:jc w:val="both"/>
        <w:rPr>
          <w:rFonts w:ascii="Arial" w:hAnsi="Arial" w:cs="Arial"/>
          <w:sz w:val="20"/>
          <w:szCs w:val="20"/>
        </w:rPr>
      </w:pPr>
      <w:r w:rsidRPr="00544CEB">
        <w:rPr>
          <w:rFonts w:ascii="Arial" w:hAnsi="Arial" w:cs="Arial"/>
          <w:sz w:val="20"/>
          <w:szCs w:val="20"/>
        </w:rPr>
        <w:t xml:space="preserve">Estipulación expresa de que cada uno de los firmantes quedará obligado junto con los demás integrantes, ya sea en forma solidaria o mancomunada, según se convenga, para efectos del procedimiento de contratación y del contrato, en caso de que se les adjudique el mismo; </w:t>
      </w:r>
    </w:p>
    <w:p w:rsidR="005D7317" w:rsidRPr="00544CEB" w:rsidRDefault="005D7317" w:rsidP="00790941">
      <w:pPr>
        <w:ind w:right="49"/>
        <w:jc w:val="both"/>
        <w:rPr>
          <w:rFonts w:ascii="Arial" w:hAnsi="Arial" w:cs="Arial"/>
          <w:sz w:val="20"/>
          <w:szCs w:val="20"/>
        </w:rPr>
      </w:pPr>
    </w:p>
    <w:p w:rsidR="00F60ADD" w:rsidRPr="00544CEB" w:rsidRDefault="00F60ADD" w:rsidP="00790941">
      <w:pPr>
        <w:ind w:right="49"/>
        <w:jc w:val="both"/>
        <w:rPr>
          <w:rFonts w:ascii="Arial" w:hAnsi="Arial" w:cs="Arial"/>
          <w:sz w:val="20"/>
          <w:szCs w:val="20"/>
        </w:rPr>
      </w:pPr>
      <w:r w:rsidRPr="00544CEB">
        <w:rPr>
          <w:rFonts w:ascii="Arial" w:hAnsi="Arial" w:cs="Arial"/>
          <w:b/>
          <w:sz w:val="20"/>
          <w:szCs w:val="20"/>
        </w:rPr>
        <w:t>III.</w:t>
      </w:r>
      <w:r w:rsidRPr="00544CEB">
        <w:rPr>
          <w:rFonts w:ascii="Arial" w:hAnsi="Arial" w:cs="Arial"/>
          <w:sz w:val="20"/>
          <w:szCs w:val="20"/>
        </w:rPr>
        <w:t xml:space="preserve"> En el acto de presentación y apertura de proposiciones el representante común de la agrupación deberá señalar que la proposición se presenta en forma conjunta. El convenio a que hace referencia la fracción II de este </w:t>
      </w:r>
      <w:r w:rsidR="002647B7" w:rsidRPr="00544CEB">
        <w:rPr>
          <w:rFonts w:ascii="Arial" w:hAnsi="Arial" w:cs="Arial"/>
          <w:sz w:val="20"/>
          <w:szCs w:val="20"/>
        </w:rPr>
        <w:t>numeral</w:t>
      </w:r>
      <w:r w:rsidRPr="00544CEB">
        <w:rPr>
          <w:rFonts w:ascii="Arial" w:hAnsi="Arial" w:cs="Arial"/>
          <w:sz w:val="20"/>
          <w:szCs w:val="20"/>
        </w:rPr>
        <w:t xml:space="preserve"> se presentará con la proposición y, en caso de que a los licitantes que la hubieren presentado se les adjudique el contrato, dicho convenio, formará parte integrante del mismo como uno de sus anexos;</w:t>
      </w:r>
    </w:p>
    <w:p w:rsidR="00F60ADD" w:rsidRPr="00544CEB" w:rsidRDefault="00F60ADD" w:rsidP="00790941">
      <w:pPr>
        <w:ind w:right="49"/>
        <w:jc w:val="both"/>
        <w:rPr>
          <w:rFonts w:ascii="Arial" w:hAnsi="Arial" w:cs="Arial"/>
          <w:sz w:val="20"/>
          <w:szCs w:val="20"/>
        </w:rPr>
      </w:pPr>
    </w:p>
    <w:p w:rsidR="00F60ADD" w:rsidRPr="00544CEB" w:rsidRDefault="00F60ADD" w:rsidP="00790941">
      <w:pPr>
        <w:ind w:right="49"/>
        <w:jc w:val="both"/>
        <w:rPr>
          <w:rFonts w:ascii="Arial" w:hAnsi="Arial" w:cs="Arial"/>
          <w:sz w:val="20"/>
          <w:szCs w:val="20"/>
        </w:rPr>
      </w:pPr>
      <w:r w:rsidRPr="00544CEB">
        <w:rPr>
          <w:rFonts w:ascii="Arial" w:hAnsi="Arial" w:cs="Arial"/>
          <w:b/>
          <w:sz w:val="20"/>
          <w:szCs w:val="20"/>
        </w:rPr>
        <w:t>IV.</w:t>
      </w:r>
      <w:r w:rsidRPr="00544CEB">
        <w:rPr>
          <w:rFonts w:ascii="Arial" w:hAnsi="Arial" w:cs="Arial"/>
          <w:sz w:val="20"/>
          <w:szCs w:val="20"/>
        </w:rPr>
        <w:t xml:space="preserve"> Para cumplir con los ingresos mínimos, en su caso, requeridos por la convocante, se podrán sumar los correspondientes a cada una de las personas integrantes de la agrupación, y </w:t>
      </w:r>
    </w:p>
    <w:p w:rsidR="00E50BC8" w:rsidRPr="00544CEB" w:rsidRDefault="00E50BC8" w:rsidP="00790941">
      <w:pPr>
        <w:ind w:right="49"/>
        <w:jc w:val="both"/>
        <w:rPr>
          <w:rFonts w:ascii="Arial" w:hAnsi="Arial" w:cs="Arial"/>
          <w:sz w:val="20"/>
          <w:szCs w:val="20"/>
        </w:rPr>
      </w:pPr>
    </w:p>
    <w:p w:rsidR="00F4750D" w:rsidRPr="00544CEB" w:rsidRDefault="00F4750D" w:rsidP="008217EA">
      <w:pPr>
        <w:ind w:right="49"/>
        <w:jc w:val="both"/>
        <w:rPr>
          <w:rFonts w:ascii="Arial" w:hAnsi="Arial" w:cs="Arial"/>
          <w:sz w:val="20"/>
          <w:szCs w:val="20"/>
        </w:rPr>
      </w:pPr>
      <w:r w:rsidRPr="00544CEB">
        <w:rPr>
          <w:rFonts w:ascii="Arial" w:hAnsi="Arial" w:cs="Arial"/>
          <w:sz w:val="20"/>
          <w:szCs w:val="20"/>
        </w:rPr>
        <w:t>Asimismo, las personas que integren la proposición conjunta deberán de presentar cada una los siguientes documentos: Acreditamiento de personalidad jurídica y datos de notificación (</w:t>
      </w:r>
      <w:r w:rsidRPr="00544CEB">
        <w:rPr>
          <w:rFonts w:ascii="Arial" w:hAnsi="Arial" w:cs="Arial"/>
          <w:b/>
          <w:sz w:val="20"/>
          <w:szCs w:val="20"/>
        </w:rPr>
        <w:t>Anexo 5</w:t>
      </w:r>
      <w:r w:rsidRPr="00544CEB">
        <w:rPr>
          <w:rFonts w:ascii="Arial" w:hAnsi="Arial" w:cs="Arial"/>
          <w:sz w:val="20"/>
          <w:szCs w:val="20"/>
        </w:rPr>
        <w:t>), Bienes Nacionales (</w:t>
      </w:r>
      <w:r w:rsidRPr="00544CEB">
        <w:rPr>
          <w:rFonts w:ascii="Arial" w:hAnsi="Arial" w:cs="Arial"/>
          <w:b/>
          <w:sz w:val="20"/>
          <w:szCs w:val="20"/>
        </w:rPr>
        <w:t>Anexo 6</w:t>
      </w:r>
      <w:r w:rsidR="00A16BC5" w:rsidRPr="00544CEB">
        <w:rPr>
          <w:rFonts w:ascii="Arial" w:hAnsi="Arial" w:cs="Arial"/>
          <w:sz w:val="20"/>
          <w:szCs w:val="20"/>
        </w:rPr>
        <w:t>)</w:t>
      </w:r>
      <w:r w:rsidRPr="00544CEB">
        <w:rPr>
          <w:rFonts w:ascii="Arial" w:hAnsi="Arial" w:cs="Arial"/>
          <w:sz w:val="20"/>
          <w:szCs w:val="20"/>
        </w:rPr>
        <w:t>, Escrito de los supuestos establecidos en los artículos 50 y 60 de la LAASSP (</w:t>
      </w:r>
      <w:r w:rsidRPr="00544CEB">
        <w:rPr>
          <w:rFonts w:ascii="Arial" w:hAnsi="Arial" w:cs="Arial"/>
          <w:b/>
          <w:sz w:val="20"/>
          <w:szCs w:val="20"/>
        </w:rPr>
        <w:t>Anexo 8</w:t>
      </w:r>
      <w:r w:rsidRPr="00544CEB">
        <w:rPr>
          <w:rFonts w:ascii="Arial" w:hAnsi="Arial" w:cs="Arial"/>
          <w:sz w:val="20"/>
          <w:szCs w:val="20"/>
        </w:rPr>
        <w:t xml:space="preserve">), Escrito de Declaración de Integridad </w:t>
      </w:r>
      <w:r w:rsidR="00A16BC5" w:rsidRPr="00544CEB">
        <w:rPr>
          <w:rFonts w:ascii="Arial" w:hAnsi="Arial" w:cs="Arial"/>
          <w:b/>
          <w:sz w:val="20"/>
          <w:szCs w:val="20"/>
        </w:rPr>
        <w:t>(Anexo 9)</w:t>
      </w:r>
      <w:r w:rsidR="00A16BC5" w:rsidRPr="00544CEB">
        <w:rPr>
          <w:rFonts w:ascii="Arial" w:hAnsi="Arial" w:cs="Arial"/>
          <w:sz w:val="20"/>
          <w:szCs w:val="20"/>
        </w:rPr>
        <w:t xml:space="preserve"> y e</w:t>
      </w:r>
      <w:r w:rsidR="00A16BC5" w:rsidRPr="00544CEB">
        <w:rPr>
          <w:rFonts w:ascii="Arial" w:hAnsi="Arial" w:cs="Arial"/>
          <w:sz w:val="20"/>
          <w:szCs w:val="20"/>
          <w:lang w:val="es-ES_tradnl"/>
        </w:rPr>
        <w:t>n su caso, Manifestación que el licitante cuenta con estratificación como micro, pequeña o mediana empresa (</w:t>
      </w:r>
      <w:r w:rsidR="00A16BC5" w:rsidRPr="00544CEB">
        <w:rPr>
          <w:rFonts w:ascii="Arial" w:hAnsi="Arial" w:cs="Arial"/>
          <w:b/>
          <w:sz w:val="20"/>
          <w:szCs w:val="20"/>
          <w:lang w:val="es-ES_tradnl"/>
        </w:rPr>
        <w:t>Anexo 12)</w:t>
      </w:r>
      <w:r w:rsidR="00AD2FE1" w:rsidRPr="00544CEB">
        <w:rPr>
          <w:rFonts w:ascii="Arial" w:hAnsi="Arial" w:cs="Arial"/>
          <w:b/>
          <w:sz w:val="20"/>
          <w:szCs w:val="20"/>
          <w:lang w:val="es-ES_tradnl"/>
        </w:rPr>
        <w:t>.</w:t>
      </w:r>
    </w:p>
    <w:p w:rsidR="00F60ADD" w:rsidRPr="00544CEB" w:rsidRDefault="00F60ADD" w:rsidP="00790941">
      <w:pPr>
        <w:ind w:right="49"/>
        <w:jc w:val="both"/>
        <w:rPr>
          <w:rFonts w:ascii="Arial" w:hAnsi="Arial" w:cs="Arial"/>
          <w:sz w:val="20"/>
          <w:szCs w:val="20"/>
        </w:rPr>
      </w:pPr>
    </w:p>
    <w:p w:rsidR="0095628B" w:rsidRPr="00544CEB" w:rsidRDefault="0095628B" w:rsidP="00790941">
      <w:pPr>
        <w:pStyle w:val="Ttulo2"/>
        <w:numPr>
          <w:ilvl w:val="1"/>
          <w:numId w:val="28"/>
        </w:numPr>
        <w:tabs>
          <w:tab w:val="num" w:pos="0"/>
        </w:tabs>
        <w:spacing w:before="0" w:after="0"/>
        <w:ind w:left="0" w:right="49" w:firstLine="0"/>
        <w:rPr>
          <w:rFonts w:cs="Arial"/>
          <w:i w:val="0"/>
          <w:sz w:val="20"/>
          <w:lang w:val="es-ES_tradnl"/>
        </w:rPr>
      </w:pPr>
      <w:bookmarkStart w:id="66" w:name="_Toc490124680"/>
      <w:r w:rsidRPr="00544CEB">
        <w:rPr>
          <w:rFonts w:cs="Arial"/>
          <w:i w:val="0"/>
          <w:sz w:val="20"/>
          <w:lang w:val="es-ES_tradnl"/>
        </w:rPr>
        <w:t>Envío de una sola proposición.</w:t>
      </w:r>
      <w:bookmarkEnd w:id="66"/>
    </w:p>
    <w:p w:rsidR="001930AA" w:rsidRPr="00544CEB" w:rsidRDefault="001930AA" w:rsidP="00790941">
      <w:pPr>
        <w:ind w:right="49"/>
        <w:rPr>
          <w:rFonts w:ascii="Arial" w:hAnsi="Arial" w:cs="Arial"/>
          <w:sz w:val="20"/>
          <w:szCs w:val="20"/>
        </w:rPr>
      </w:pPr>
    </w:p>
    <w:p w:rsidR="001314D5" w:rsidRPr="00544CEB" w:rsidRDefault="001314D5" w:rsidP="00790941">
      <w:pPr>
        <w:ind w:right="49"/>
        <w:rPr>
          <w:rFonts w:ascii="Arial" w:hAnsi="Arial" w:cs="Arial"/>
          <w:sz w:val="20"/>
          <w:szCs w:val="20"/>
        </w:rPr>
      </w:pPr>
      <w:r w:rsidRPr="00544CEB">
        <w:rPr>
          <w:rFonts w:ascii="Arial" w:hAnsi="Arial" w:cs="Arial"/>
          <w:sz w:val="20"/>
          <w:szCs w:val="20"/>
        </w:rPr>
        <w:t>Los licitantes sólo podrán presentar una proposición para esta licitación.</w:t>
      </w:r>
    </w:p>
    <w:p w:rsidR="00AD2FE1" w:rsidRDefault="00AD2FE1" w:rsidP="00790941">
      <w:pPr>
        <w:ind w:right="49"/>
        <w:rPr>
          <w:rFonts w:ascii="Arial" w:hAnsi="Arial" w:cs="Arial"/>
          <w:sz w:val="20"/>
          <w:szCs w:val="20"/>
        </w:rPr>
      </w:pPr>
    </w:p>
    <w:p w:rsidR="00DB4418" w:rsidRPr="00544CEB" w:rsidRDefault="00DB4418" w:rsidP="00790941">
      <w:pPr>
        <w:ind w:right="49"/>
        <w:rPr>
          <w:rFonts w:ascii="Arial" w:hAnsi="Arial" w:cs="Arial"/>
          <w:sz w:val="20"/>
          <w:szCs w:val="20"/>
        </w:rPr>
      </w:pPr>
    </w:p>
    <w:p w:rsidR="00236445" w:rsidRPr="00544CEB" w:rsidRDefault="00C75993" w:rsidP="00790941">
      <w:pPr>
        <w:pStyle w:val="Ttulo2"/>
        <w:numPr>
          <w:ilvl w:val="1"/>
          <w:numId w:val="28"/>
        </w:numPr>
        <w:tabs>
          <w:tab w:val="num" w:pos="0"/>
        </w:tabs>
        <w:spacing w:before="0" w:after="0"/>
        <w:ind w:left="0" w:right="49" w:firstLine="0"/>
        <w:rPr>
          <w:rFonts w:cs="Arial"/>
          <w:i w:val="0"/>
          <w:sz w:val="20"/>
          <w:lang w:val="es-ES_tradnl"/>
        </w:rPr>
      </w:pPr>
      <w:bookmarkStart w:id="67" w:name="_Toc490124681"/>
      <w:r w:rsidRPr="00544CEB">
        <w:rPr>
          <w:rFonts w:cs="Arial"/>
          <w:i w:val="0"/>
          <w:sz w:val="20"/>
          <w:lang w:val="es-ES_tradnl"/>
        </w:rPr>
        <w:t>Acreditamiento de personalidad ju</w:t>
      </w:r>
      <w:r w:rsidR="002647B7" w:rsidRPr="00544CEB">
        <w:rPr>
          <w:rFonts w:cs="Arial"/>
          <w:i w:val="0"/>
          <w:sz w:val="20"/>
          <w:lang w:val="es-ES_tradnl"/>
        </w:rPr>
        <w:t>r</w:t>
      </w:r>
      <w:r w:rsidRPr="00544CEB">
        <w:rPr>
          <w:rFonts w:cs="Arial"/>
          <w:i w:val="0"/>
          <w:sz w:val="20"/>
          <w:lang w:val="es-ES_tradnl"/>
        </w:rPr>
        <w:t>idica</w:t>
      </w:r>
      <w:r w:rsidR="00D615E3" w:rsidRPr="00544CEB">
        <w:rPr>
          <w:rFonts w:cs="Arial"/>
          <w:i w:val="0"/>
          <w:sz w:val="20"/>
          <w:lang w:val="es-ES_tradnl"/>
        </w:rPr>
        <w:t xml:space="preserve"> y datos de notificación.</w:t>
      </w:r>
      <w:bookmarkEnd w:id="67"/>
    </w:p>
    <w:p w:rsidR="00236445" w:rsidRPr="00544CEB" w:rsidRDefault="00236445" w:rsidP="00790941">
      <w:pPr>
        <w:suppressAutoHyphens/>
        <w:ind w:right="49"/>
        <w:jc w:val="both"/>
        <w:rPr>
          <w:rFonts w:ascii="Arial" w:hAnsi="Arial" w:cs="Arial"/>
          <w:noProof w:val="0"/>
          <w:sz w:val="20"/>
          <w:szCs w:val="20"/>
          <w:lang w:val="es-ES_tradnl" w:eastAsia="ar-SA"/>
        </w:rPr>
      </w:pPr>
    </w:p>
    <w:p w:rsidR="00E50BC8" w:rsidRPr="00544CEB" w:rsidRDefault="00AF57CF" w:rsidP="00790941">
      <w:pPr>
        <w:ind w:right="49"/>
        <w:jc w:val="both"/>
        <w:rPr>
          <w:rFonts w:ascii="Arial" w:hAnsi="Arial" w:cs="Arial"/>
          <w:sz w:val="20"/>
          <w:szCs w:val="20"/>
          <w:lang w:val="es-ES_tradnl"/>
        </w:rPr>
      </w:pPr>
      <w:r w:rsidRPr="00544CEB">
        <w:rPr>
          <w:rFonts w:ascii="Arial" w:hAnsi="Arial" w:cs="Arial"/>
          <w:sz w:val="20"/>
          <w:szCs w:val="20"/>
          <w:lang w:val="es-ES_tradnl"/>
        </w:rPr>
        <w:t xml:space="preserve">Se deberá presentar </w:t>
      </w:r>
      <w:r w:rsidRPr="00544CEB">
        <w:rPr>
          <w:rFonts w:ascii="Arial" w:hAnsi="Arial" w:cs="Arial"/>
          <w:b/>
          <w:sz w:val="20"/>
          <w:szCs w:val="20"/>
          <w:lang w:val="es-ES_tradnl"/>
        </w:rPr>
        <w:t xml:space="preserve">Anexo </w:t>
      </w:r>
      <w:r w:rsidR="005D7317" w:rsidRPr="00544CEB">
        <w:rPr>
          <w:rFonts w:ascii="Arial" w:hAnsi="Arial" w:cs="Arial"/>
          <w:b/>
          <w:sz w:val="20"/>
          <w:szCs w:val="20"/>
          <w:lang w:val="es-ES_tradnl"/>
        </w:rPr>
        <w:t>5</w:t>
      </w:r>
      <w:r w:rsidRPr="00544CEB">
        <w:rPr>
          <w:rFonts w:ascii="Arial" w:hAnsi="Arial" w:cs="Arial"/>
          <w:sz w:val="20"/>
          <w:szCs w:val="20"/>
          <w:lang w:val="es-ES_tradnl"/>
        </w:rPr>
        <w:t xml:space="preserve"> debidamente requisitado.</w:t>
      </w:r>
    </w:p>
    <w:p w:rsidR="00E50BC8" w:rsidRPr="00544CEB" w:rsidRDefault="00E50BC8" w:rsidP="00790941">
      <w:pPr>
        <w:suppressAutoHyphens/>
        <w:ind w:right="49"/>
        <w:jc w:val="both"/>
        <w:rPr>
          <w:rFonts w:ascii="Arial" w:hAnsi="Arial" w:cs="Arial"/>
          <w:noProof w:val="0"/>
          <w:sz w:val="20"/>
          <w:szCs w:val="20"/>
          <w:lang w:val="es-ES_tradnl" w:eastAsia="ar-SA"/>
        </w:rPr>
      </w:pPr>
    </w:p>
    <w:p w:rsidR="00236445" w:rsidRPr="00544CEB" w:rsidRDefault="0091518B" w:rsidP="00790941">
      <w:pPr>
        <w:pStyle w:val="Ttulo2"/>
        <w:numPr>
          <w:ilvl w:val="1"/>
          <w:numId w:val="28"/>
        </w:numPr>
        <w:tabs>
          <w:tab w:val="num" w:pos="0"/>
        </w:tabs>
        <w:spacing w:before="0" w:after="0"/>
        <w:ind w:left="0" w:right="49" w:firstLine="0"/>
        <w:rPr>
          <w:rFonts w:cs="Arial"/>
          <w:i w:val="0"/>
          <w:sz w:val="20"/>
          <w:lang w:val="es-ES_tradnl"/>
        </w:rPr>
      </w:pPr>
      <w:bookmarkStart w:id="68" w:name="_Toc490124682"/>
      <w:r w:rsidRPr="00544CEB">
        <w:rPr>
          <w:rFonts w:cs="Arial"/>
          <w:i w:val="0"/>
          <w:sz w:val="20"/>
          <w:lang w:val="es-ES_tradnl"/>
        </w:rPr>
        <w:t>Documentación</w:t>
      </w:r>
      <w:r w:rsidR="00236445" w:rsidRPr="00544CEB">
        <w:rPr>
          <w:rFonts w:cs="Arial"/>
          <w:i w:val="0"/>
          <w:sz w:val="20"/>
          <w:lang w:val="es-ES_tradnl"/>
        </w:rPr>
        <w:t xml:space="preserve"> que se rubricará</w:t>
      </w:r>
      <w:bookmarkEnd w:id="68"/>
    </w:p>
    <w:p w:rsidR="002B2759" w:rsidRPr="00544CEB" w:rsidRDefault="002B2759" w:rsidP="00790941">
      <w:pPr>
        <w:ind w:right="49"/>
        <w:rPr>
          <w:sz w:val="20"/>
          <w:szCs w:val="20"/>
          <w:lang w:val="es-ES_tradnl" w:eastAsia="ar-SA"/>
        </w:rPr>
      </w:pPr>
    </w:p>
    <w:p w:rsidR="00445F5D" w:rsidRPr="00544CEB" w:rsidRDefault="00445F5D" w:rsidP="00790941">
      <w:pPr>
        <w:suppressAutoHyphens/>
        <w:ind w:right="49"/>
        <w:jc w:val="both"/>
        <w:rPr>
          <w:rFonts w:ascii="Arial" w:hAnsi="Arial" w:cs="Arial"/>
          <w:noProof w:val="0"/>
          <w:sz w:val="20"/>
          <w:szCs w:val="20"/>
          <w:lang w:eastAsia="ar-SA"/>
        </w:rPr>
      </w:pPr>
      <w:r w:rsidRPr="00544CEB">
        <w:rPr>
          <w:rFonts w:ascii="Arial" w:hAnsi="Arial" w:cs="Arial"/>
          <w:noProof w:val="0"/>
          <w:sz w:val="20"/>
          <w:szCs w:val="20"/>
          <w:lang w:eastAsia="ar-SA"/>
        </w:rPr>
        <w:t>Proposición Económica</w:t>
      </w:r>
      <w:r w:rsidRPr="00544CEB">
        <w:rPr>
          <w:rFonts w:ascii="Arial" w:hAnsi="Arial" w:cs="Arial"/>
          <w:b/>
          <w:noProof w:val="0"/>
          <w:sz w:val="20"/>
          <w:szCs w:val="20"/>
          <w:lang w:eastAsia="ar-SA"/>
        </w:rPr>
        <w:t xml:space="preserve"> Anexo 1</w:t>
      </w:r>
      <w:r w:rsidR="005D7317" w:rsidRPr="00544CEB">
        <w:rPr>
          <w:rFonts w:ascii="Arial" w:hAnsi="Arial" w:cs="Arial"/>
          <w:b/>
          <w:noProof w:val="0"/>
          <w:sz w:val="20"/>
          <w:szCs w:val="20"/>
          <w:lang w:eastAsia="ar-SA"/>
        </w:rPr>
        <w:t>1</w:t>
      </w:r>
      <w:r w:rsidRPr="00544CEB">
        <w:rPr>
          <w:rFonts w:ascii="Arial" w:hAnsi="Arial" w:cs="Arial"/>
          <w:b/>
          <w:noProof w:val="0"/>
          <w:sz w:val="20"/>
          <w:szCs w:val="20"/>
          <w:lang w:eastAsia="ar-SA"/>
        </w:rPr>
        <w:t xml:space="preserve">, </w:t>
      </w:r>
      <w:r w:rsidRPr="00544CEB">
        <w:rPr>
          <w:rFonts w:ascii="Arial" w:hAnsi="Arial" w:cs="Arial"/>
          <w:noProof w:val="0"/>
          <w:sz w:val="20"/>
          <w:szCs w:val="20"/>
          <w:lang w:eastAsia="ar-SA"/>
        </w:rPr>
        <w:t>serán rubricadas por los servidores públicos que asistan al acto de presentación y apertura de proposiciones.</w:t>
      </w:r>
    </w:p>
    <w:p w:rsidR="00445F5D" w:rsidRPr="00544CEB" w:rsidRDefault="00445F5D" w:rsidP="00790941">
      <w:pPr>
        <w:ind w:right="49"/>
        <w:rPr>
          <w:sz w:val="20"/>
          <w:szCs w:val="20"/>
          <w:lang w:eastAsia="ar-SA"/>
        </w:rPr>
      </w:pPr>
    </w:p>
    <w:p w:rsidR="00D1134A" w:rsidRPr="00544CEB" w:rsidRDefault="00092CDB" w:rsidP="00790941">
      <w:pPr>
        <w:pStyle w:val="Ttulo2"/>
        <w:numPr>
          <w:ilvl w:val="1"/>
          <w:numId w:val="28"/>
        </w:numPr>
        <w:tabs>
          <w:tab w:val="num" w:pos="0"/>
        </w:tabs>
        <w:spacing w:before="0" w:after="0"/>
        <w:ind w:left="0" w:right="49" w:firstLine="0"/>
        <w:rPr>
          <w:rFonts w:cs="Arial"/>
          <w:i w:val="0"/>
          <w:sz w:val="20"/>
          <w:lang w:val="es-ES_tradnl"/>
        </w:rPr>
      </w:pPr>
      <w:bookmarkStart w:id="69" w:name="_Toc490124683"/>
      <w:r w:rsidRPr="00544CEB">
        <w:rPr>
          <w:rFonts w:cs="Arial"/>
          <w:i w:val="0"/>
          <w:sz w:val="20"/>
          <w:lang w:val="es-ES_tradnl"/>
        </w:rPr>
        <w:lastRenderedPageBreak/>
        <w:t>Acto de Fallo y Firma de C</w:t>
      </w:r>
      <w:r w:rsidR="00D1134A" w:rsidRPr="00544CEB">
        <w:rPr>
          <w:rFonts w:cs="Arial"/>
          <w:i w:val="0"/>
          <w:sz w:val="20"/>
          <w:lang w:val="es-ES_tradnl"/>
        </w:rPr>
        <w:t>ontrato</w:t>
      </w:r>
      <w:r w:rsidR="00135271" w:rsidRPr="00544CEB">
        <w:rPr>
          <w:rFonts w:cs="Arial"/>
          <w:i w:val="0"/>
          <w:sz w:val="20"/>
          <w:lang w:val="es-ES_tradnl"/>
        </w:rPr>
        <w:t>.</w:t>
      </w:r>
      <w:bookmarkEnd w:id="69"/>
    </w:p>
    <w:p w:rsidR="001930AA" w:rsidRPr="00544CEB" w:rsidRDefault="001930AA" w:rsidP="00790941">
      <w:pPr>
        <w:ind w:right="49"/>
        <w:rPr>
          <w:sz w:val="20"/>
          <w:szCs w:val="20"/>
          <w:lang w:val="es-ES_tradnl" w:eastAsia="es-ES"/>
        </w:rPr>
      </w:pPr>
    </w:p>
    <w:p w:rsidR="00445F5D" w:rsidRPr="00544CEB" w:rsidRDefault="00A93992" w:rsidP="00790941">
      <w:pPr>
        <w:ind w:right="49"/>
        <w:jc w:val="both"/>
        <w:rPr>
          <w:rFonts w:ascii="Arial" w:hAnsi="Arial" w:cs="Arial"/>
          <w:sz w:val="20"/>
          <w:szCs w:val="20"/>
          <w:lang w:val="es-ES_tradnl"/>
        </w:rPr>
      </w:pPr>
      <w:r w:rsidRPr="00544CEB">
        <w:rPr>
          <w:rFonts w:ascii="Arial" w:hAnsi="Arial" w:cs="Arial"/>
          <w:sz w:val="20"/>
          <w:szCs w:val="20"/>
          <w:lang w:val="es-ES_tradnl"/>
        </w:rPr>
        <w:t>El fallo se dará a conocer, en la fecha y hora establecida en el numeral 3.2, e</w:t>
      </w:r>
      <w:r w:rsidR="00445F5D" w:rsidRPr="00544CEB">
        <w:rPr>
          <w:rFonts w:ascii="Arial" w:hAnsi="Arial" w:cs="Arial"/>
          <w:sz w:val="20"/>
          <w:szCs w:val="20"/>
          <w:lang w:val="es-ES_tradnl"/>
        </w:rPr>
        <w:t xml:space="preserve">n caso de que la fecha </w:t>
      </w:r>
      <w:r w:rsidR="00FD0840" w:rsidRPr="00544CEB">
        <w:rPr>
          <w:rFonts w:ascii="Arial" w:hAnsi="Arial" w:cs="Arial"/>
          <w:sz w:val="20"/>
          <w:szCs w:val="20"/>
          <w:lang w:val="es-ES_tradnl"/>
        </w:rPr>
        <w:t xml:space="preserve">originalmente </w:t>
      </w:r>
      <w:r w:rsidR="00445F5D" w:rsidRPr="00544CEB">
        <w:rPr>
          <w:rFonts w:ascii="Arial" w:hAnsi="Arial" w:cs="Arial"/>
          <w:sz w:val="20"/>
          <w:szCs w:val="20"/>
          <w:lang w:val="es-ES_tradnl"/>
        </w:rPr>
        <w:t xml:space="preserve">prevista </w:t>
      </w:r>
      <w:r w:rsidR="00FD0840" w:rsidRPr="00544CEB">
        <w:rPr>
          <w:rFonts w:ascii="Arial" w:hAnsi="Arial" w:cs="Arial"/>
          <w:sz w:val="20"/>
          <w:szCs w:val="20"/>
          <w:lang w:val="es-ES_tradnl"/>
        </w:rPr>
        <w:t xml:space="preserve">para el fallo, </w:t>
      </w:r>
      <w:r w:rsidR="00445F5D" w:rsidRPr="00544CEB">
        <w:rPr>
          <w:rFonts w:ascii="Arial" w:hAnsi="Arial" w:cs="Arial"/>
          <w:sz w:val="20"/>
          <w:szCs w:val="20"/>
          <w:lang w:val="es-ES_tradnl"/>
        </w:rPr>
        <w:t xml:space="preserve">esté rebasada, </w:t>
      </w:r>
      <w:r w:rsidR="00FD0840" w:rsidRPr="00544CEB">
        <w:rPr>
          <w:rFonts w:ascii="Arial" w:hAnsi="Arial" w:cs="Arial"/>
          <w:sz w:val="20"/>
          <w:szCs w:val="20"/>
          <w:lang w:val="es-ES_tradnl"/>
        </w:rPr>
        <w:t xml:space="preserve">el mismo se dará dentro de los veinte días posteriores a la </w:t>
      </w:r>
      <w:r w:rsidR="00E368DF" w:rsidRPr="00544CEB">
        <w:rPr>
          <w:rFonts w:ascii="Arial" w:hAnsi="Arial" w:cs="Arial"/>
          <w:sz w:val="20"/>
          <w:szCs w:val="20"/>
          <w:lang w:val="es-ES_tradnl"/>
        </w:rPr>
        <w:t>fecha señalada en el numeral 3.2</w:t>
      </w:r>
      <w:r w:rsidR="00FD0840" w:rsidRPr="00544CEB">
        <w:rPr>
          <w:rFonts w:ascii="Arial" w:hAnsi="Arial" w:cs="Arial"/>
          <w:sz w:val="20"/>
          <w:szCs w:val="20"/>
          <w:lang w:val="es-ES_tradnl"/>
        </w:rPr>
        <w:t xml:space="preserve"> de la presente convocatoria, por lo que </w:t>
      </w:r>
      <w:r w:rsidR="00445F5D" w:rsidRPr="00544CEB">
        <w:rPr>
          <w:rFonts w:ascii="Arial" w:hAnsi="Arial" w:cs="Arial"/>
          <w:sz w:val="20"/>
          <w:szCs w:val="20"/>
          <w:lang w:val="es-ES_tradnl"/>
        </w:rPr>
        <w:t xml:space="preserve">el término para la firma del contrato quedará comprendido dentro de los quince días naturales posteriores a la notificación del Fallo, y se dará a conocer a los interesados mediante </w:t>
      </w:r>
      <w:r w:rsidR="00FD0840" w:rsidRPr="00544CEB">
        <w:rPr>
          <w:rFonts w:ascii="Arial" w:hAnsi="Arial" w:cs="Arial"/>
          <w:sz w:val="20"/>
          <w:szCs w:val="20"/>
          <w:lang w:val="es-ES_tradnl"/>
        </w:rPr>
        <w:t>el sistema CompraNet</w:t>
      </w:r>
      <w:r w:rsidR="00445F5D" w:rsidRPr="00544CEB">
        <w:rPr>
          <w:rFonts w:ascii="Arial" w:hAnsi="Arial" w:cs="Arial"/>
          <w:sz w:val="20"/>
          <w:szCs w:val="20"/>
          <w:lang w:val="es-ES_tradnl"/>
        </w:rPr>
        <w:t>.</w:t>
      </w:r>
    </w:p>
    <w:p w:rsidR="00445F5D" w:rsidRPr="00544CEB" w:rsidRDefault="00445F5D" w:rsidP="00790941">
      <w:pPr>
        <w:ind w:right="49"/>
        <w:rPr>
          <w:rFonts w:ascii="Arial" w:hAnsi="Arial" w:cs="Arial"/>
          <w:sz w:val="20"/>
          <w:szCs w:val="20"/>
          <w:lang w:val="es-ES_tradnl" w:eastAsia="es-ES"/>
        </w:rPr>
      </w:pPr>
    </w:p>
    <w:p w:rsidR="00445F5D" w:rsidRPr="00544CEB" w:rsidRDefault="00445F5D" w:rsidP="00790941">
      <w:pPr>
        <w:ind w:right="49"/>
        <w:jc w:val="both"/>
        <w:rPr>
          <w:rFonts w:ascii="Arial" w:hAnsi="Arial" w:cs="Arial"/>
          <w:sz w:val="20"/>
          <w:szCs w:val="20"/>
          <w:lang w:val="es-ES_tradnl"/>
        </w:rPr>
      </w:pPr>
      <w:r w:rsidRPr="00544CEB">
        <w:rPr>
          <w:rFonts w:ascii="Arial" w:hAnsi="Arial" w:cs="Arial"/>
          <w:sz w:val="20"/>
          <w:szCs w:val="20"/>
          <w:lang w:val="es-ES_tradnl" w:eastAsia="es-ES"/>
        </w:rPr>
        <w:t xml:space="preserve">El Fallo se emitirá de conformidad con el artículo 37 de la LAASSP y su contenido </w:t>
      </w:r>
      <w:r w:rsidRPr="00544CEB">
        <w:rPr>
          <w:rFonts w:ascii="Arial" w:hAnsi="Arial" w:cs="Arial"/>
          <w:sz w:val="20"/>
          <w:szCs w:val="20"/>
          <w:lang w:val="es-ES_tradnl"/>
        </w:rPr>
        <w:t xml:space="preserve">se difundirá a través de CompraNet el mismo día en que se emita, en el entendido de que este procedimiento sustituye a la notificación personal. Así también éste podrá ser consultado en el mural de comunicación ubicado </w:t>
      </w:r>
      <w:r w:rsidRPr="00544CEB">
        <w:rPr>
          <w:rFonts w:ascii="Arial" w:hAnsi="Arial" w:cs="Arial"/>
          <w:sz w:val="20"/>
          <w:szCs w:val="20"/>
          <w:shd w:val="clear" w:color="auto" w:fill="FFFFFF" w:themeFill="background1"/>
          <w:lang w:val="es-ES_tradnl"/>
        </w:rPr>
        <w:t>en el 4° Piso</w:t>
      </w:r>
      <w:r w:rsidRPr="00544CEB">
        <w:rPr>
          <w:rFonts w:ascii="Arial" w:hAnsi="Arial" w:cs="Arial"/>
          <w:sz w:val="20"/>
          <w:szCs w:val="20"/>
          <w:lang w:val="es-ES_tradnl"/>
        </w:rPr>
        <w:t xml:space="preserve"> del inmueble sito en Avenida Durango Núm. 291, colonia Roma Norte, Delegación Cuauhtémoc, C.P. 06700, Ciudad de México, en donde se fijará copia de un ejemplar del acta por un término no menor de cinco días hábiles.</w:t>
      </w:r>
    </w:p>
    <w:p w:rsidR="00445F5D" w:rsidRPr="00544CEB" w:rsidRDefault="00445F5D" w:rsidP="00790941">
      <w:pPr>
        <w:ind w:right="49"/>
        <w:jc w:val="both"/>
        <w:rPr>
          <w:rFonts w:ascii="Arial" w:eastAsia="Times New Roman" w:hAnsi="Arial" w:cs="Arial"/>
          <w:sz w:val="20"/>
          <w:szCs w:val="20"/>
          <w:lang w:val="es-ES_tradnl" w:eastAsia="es-ES"/>
        </w:rPr>
      </w:pPr>
    </w:p>
    <w:p w:rsidR="00445F5D" w:rsidRPr="00544CEB" w:rsidRDefault="00445F5D" w:rsidP="00790941">
      <w:pPr>
        <w:pStyle w:val="INCISO"/>
        <w:tabs>
          <w:tab w:val="clear" w:pos="2304"/>
          <w:tab w:val="left" w:pos="2356"/>
        </w:tabs>
        <w:spacing w:after="0" w:line="240" w:lineRule="auto"/>
        <w:ind w:left="0" w:right="49" w:firstLine="0"/>
        <w:rPr>
          <w:rFonts w:eastAsiaTheme="minorHAnsi" w:cs="Arial"/>
          <w:sz w:val="20"/>
          <w:lang w:eastAsia="en-US"/>
        </w:rPr>
      </w:pPr>
      <w:r w:rsidRPr="00544CEB">
        <w:rPr>
          <w:rFonts w:eastAsiaTheme="minorHAnsi" w:cs="Arial"/>
          <w:sz w:val="20"/>
          <w:lang w:eastAsia="en-US"/>
        </w:rPr>
        <w:t xml:space="preserve">El(los) licitante(s) adjudicado(s) deberá(n) firmar el contrato que se le(s) haya adjudicado en la fecha, horario y domicilio </w:t>
      </w:r>
      <w:r w:rsidR="00B70F44">
        <w:rPr>
          <w:rFonts w:eastAsiaTheme="minorHAnsi" w:cs="Arial"/>
          <w:sz w:val="20"/>
          <w:lang w:eastAsia="en-US"/>
        </w:rPr>
        <w:t>establecido en el numeral 3.2 de la presente Convocatoria.</w:t>
      </w:r>
    </w:p>
    <w:p w:rsidR="00445F5D" w:rsidRPr="00544CEB" w:rsidRDefault="00445F5D" w:rsidP="00790941">
      <w:pPr>
        <w:pStyle w:val="INCISO"/>
        <w:tabs>
          <w:tab w:val="clear" w:pos="2304"/>
          <w:tab w:val="left" w:pos="2356"/>
        </w:tabs>
        <w:spacing w:after="0" w:line="240" w:lineRule="auto"/>
        <w:ind w:left="0" w:right="49" w:firstLine="0"/>
        <w:rPr>
          <w:rFonts w:eastAsiaTheme="minorHAnsi" w:cs="Arial"/>
          <w:sz w:val="20"/>
          <w:lang w:eastAsia="en-US"/>
        </w:rPr>
      </w:pPr>
    </w:p>
    <w:p w:rsidR="00445F5D" w:rsidRPr="00544CEB" w:rsidRDefault="00445F5D" w:rsidP="00790941">
      <w:pPr>
        <w:pStyle w:val="INCISO"/>
        <w:tabs>
          <w:tab w:val="clear" w:pos="2304"/>
          <w:tab w:val="left" w:pos="2356"/>
        </w:tabs>
        <w:spacing w:after="0" w:line="240" w:lineRule="auto"/>
        <w:ind w:left="0" w:right="49" w:firstLine="0"/>
        <w:rPr>
          <w:rFonts w:eastAsiaTheme="minorHAnsi" w:cs="Arial"/>
          <w:sz w:val="20"/>
          <w:lang w:eastAsia="en-US"/>
        </w:rPr>
      </w:pPr>
      <w:r w:rsidRPr="00544CEB">
        <w:rPr>
          <w:rFonts w:eastAsiaTheme="minorHAnsi" w:cs="Arial"/>
          <w:sz w:val="20"/>
          <w:lang w:eastAsia="en-US"/>
        </w:rPr>
        <w:t>Para el caso del IMSS, el(los) licitante(s) adjudicado(s) deberá(n) firmar el(los) contrato(s) que se le(s) haya adjudicado, ya sea por partida, clave, según convenga al IMSS</w:t>
      </w:r>
      <w:r w:rsidR="00A16BC5" w:rsidRPr="00544CEB">
        <w:rPr>
          <w:rFonts w:eastAsiaTheme="minorHAnsi" w:cs="Arial"/>
          <w:sz w:val="20"/>
          <w:lang w:eastAsia="en-US"/>
        </w:rPr>
        <w:t>.</w:t>
      </w:r>
    </w:p>
    <w:p w:rsidR="00F94F65" w:rsidRPr="00544CEB" w:rsidRDefault="00F94F65" w:rsidP="00790941">
      <w:pPr>
        <w:ind w:right="49"/>
        <w:jc w:val="both"/>
        <w:rPr>
          <w:rFonts w:ascii="Arial" w:hAnsi="Arial" w:cs="Arial"/>
          <w:sz w:val="20"/>
          <w:szCs w:val="20"/>
          <w:lang w:val="es-ES_tradnl"/>
        </w:rPr>
      </w:pPr>
    </w:p>
    <w:p w:rsidR="00F94F65" w:rsidRPr="00544CEB" w:rsidRDefault="00F94F65" w:rsidP="00790941">
      <w:pPr>
        <w:ind w:right="49"/>
        <w:jc w:val="both"/>
        <w:rPr>
          <w:rFonts w:ascii="Arial" w:hAnsi="Arial" w:cs="Arial"/>
          <w:sz w:val="20"/>
          <w:szCs w:val="20"/>
          <w:lang w:val="es-ES_tradnl"/>
        </w:rPr>
      </w:pPr>
      <w:r w:rsidRPr="00544CEB">
        <w:rPr>
          <w:rFonts w:ascii="Arial" w:hAnsi="Arial" w:cs="Arial"/>
          <w:sz w:val="20"/>
          <w:szCs w:val="20"/>
          <w:lang w:val="es-ES_tradnl"/>
        </w:rPr>
        <w:t xml:space="preserve">Para la firma del contrato </w:t>
      </w:r>
      <w:r w:rsidR="00A16BC5" w:rsidRPr="00544CEB">
        <w:rPr>
          <w:rFonts w:ascii="Arial" w:hAnsi="Arial" w:cs="Arial"/>
          <w:sz w:val="20"/>
          <w:szCs w:val="20"/>
          <w:lang w:val="es-ES_tradnl"/>
        </w:rPr>
        <w:t xml:space="preserve">del IMSS </w:t>
      </w:r>
      <w:r w:rsidRPr="00544CEB">
        <w:rPr>
          <w:rFonts w:ascii="Arial" w:hAnsi="Arial" w:cs="Arial"/>
          <w:sz w:val="20"/>
          <w:szCs w:val="20"/>
          <w:lang w:val="es-ES_tradnl"/>
        </w:rPr>
        <w:t xml:space="preserve">deberá presentar </w:t>
      </w:r>
      <w:r w:rsidR="000312B1" w:rsidRPr="00544CEB">
        <w:rPr>
          <w:rFonts w:ascii="Arial" w:hAnsi="Arial" w:cs="Arial"/>
          <w:sz w:val="20"/>
          <w:szCs w:val="20"/>
          <w:lang w:val="es-ES_tradnl"/>
        </w:rPr>
        <w:t xml:space="preserve">al día siguiente hábil </w:t>
      </w:r>
      <w:r w:rsidRPr="00544CEB">
        <w:rPr>
          <w:rFonts w:ascii="Arial" w:hAnsi="Arial" w:cs="Arial"/>
          <w:sz w:val="20"/>
          <w:szCs w:val="20"/>
          <w:lang w:val="es-ES_tradnl"/>
        </w:rPr>
        <w:t xml:space="preserve">los siguientes documentos (no deberán integrarse en la propuesta técnica-económica): </w:t>
      </w:r>
    </w:p>
    <w:p w:rsidR="00F9610A" w:rsidRPr="00544CEB" w:rsidRDefault="00F9610A" w:rsidP="00790941">
      <w:pPr>
        <w:pStyle w:val="Prrafodelista"/>
        <w:ind w:left="0" w:right="49"/>
        <w:jc w:val="both"/>
        <w:rPr>
          <w:rFonts w:ascii="Arial" w:hAnsi="Arial" w:cs="Arial"/>
          <w:sz w:val="20"/>
          <w:szCs w:val="20"/>
          <w:lang w:val="es-ES_tradnl"/>
        </w:rPr>
      </w:pPr>
    </w:p>
    <w:p w:rsidR="00D1134A" w:rsidRPr="00544CEB" w:rsidRDefault="00D1134A" w:rsidP="001314D5">
      <w:pPr>
        <w:ind w:right="49"/>
        <w:jc w:val="both"/>
        <w:rPr>
          <w:rFonts w:ascii="Arial" w:hAnsi="Arial" w:cs="Arial"/>
          <w:b/>
          <w:sz w:val="20"/>
          <w:szCs w:val="20"/>
          <w:lang w:val="es-ES_tradnl"/>
        </w:rPr>
      </w:pPr>
      <w:r w:rsidRPr="00544CEB">
        <w:rPr>
          <w:rFonts w:ascii="Arial" w:hAnsi="Arial" w:cs="Arial"/>
          <w:b/>
          <w:sz w:val="20"/>
          <w:szCs w:val="20"/>
          <w:lang w:val="es-ES_tradnl"/>
        </w:rPr>
        <w:t xml:space="preserve">Persona moral: </w:t>
      </w:r>
    </w:p>
    <w:p w:rsidR="008A199D" w:rsidRPr="00544CEB" w:rsidRDefault="008A199D" w:rsidP="00790941">
      <w:pPr>
        <w:pStyle w:val="Prrafodelista"/>
        <w:ind w:left="1440" w:right="49"/>
        <w:jc w:val="both"/>
        <w:rPr>
          <w:rFonts w:ascii="Arial" w:hAnsi="Arial" w:cs="Arial"/>
          <w:b/>
          <w:sz w:val="20"/>
          <w:szCs w:val="20"/>
          <w:lang w:val="es-ES_tradnl"/>
        </w:rPr>
      </w:pPr>
    </w:p>
    <w:p w:rsidR="00D1134A" w:rsidRPr="00544CEB" w:rsidRDefault="00D1134A" w:rsidP="001314D5">
      <w:pPr>
        <w:pStyle w:val="Prrafodelista"/>
        <w:numPr>
          <w:ilvl w:val="0"/>
          <w:numId w:val="19"/>
        </w:numPr>
        <w:ind w:right="49"/>
        <w:jc w:val="both"/>
        <w:rPr>
          <w:rFonts w:ascii="Arial" w:hAnsi="Arial" w:cs="Arial"/>
          <w:sz w:val="20"/>
          <w:szCs w:val="20"/>
          <w:lang w:val="es-ES_tradnl"/>
        </w:rPr>
      </w:pPr>
      <w:r w:rsidRPr="00544CEB">
        <w:rPr>
          <w:rFonts w:ascii="Arial" w:hAnsi="Arial" w:cs="Arial"/>
          <w:iCs/>
          <w:sz w:val="20"/>
          <w:szCs w:val="20"/>
          <w:lang w:val="es-ES_tradnl"/>
        </w:rPr>
        <w:t>Acta constitutiva y, en su caso, sus respectivas modificaciones.</w:t>
      </w:r>
    </w:p>
    <w:p w:rsidR="00D1134A" w:rsidRPr="00544CEB" w:rsidRDefault="00D1134A" w:rsidP="001314D5">
      <w:pPr>
        <w:pStyle w:val="Prrafodelista"/>
        <w:numPr>
          <w:ilvl w:val="0"/>
          <w:numId w:val="19"/>
        </w:numPr>
        <w:ind w:right="49"/>
        <w:jc w:val="both"/>
        <w:rPr>
          <w:rFonts w:ascii="Arial" w:hAnsi="Arial" w:cs="Arial"/>
          <w:sz w:val="20"/>
          <w:szCs w:val="20"/>
          <w:lang w:val="es-ES_tradnl"/>
        </w:rPr>
      </w:pPr>
      <w:r w:rsidRPr="00544CEB">
        <w:rPr>
          <w:rFonts w:ascii="Arial" w:hAnsi="Arial" w:cs="Arial"/>
          <w:iCs/>
          <w:sz w:val="20"/>
          <w:szCs w:val="20"/>
          <w:lang w:val="es-ES_tradnl"/>
        </w:rPr>
        <w:t>Poder notarial del representante legal que firmará el contrato.</w:t>
      </w:r>
    </w:p>
    <w:p w:rsidR="00D1134A" w:rsidRPr="00544CEB" w:rsidRDefault="00D1134A" w:rsidP="00790941">
      <w:pPr>
        <w:pStyle w:val="Prrafodelista"/>
        <w:ind w:left="1440" w:right="49"/>
        <w:jc w:val="both"/>
        <w:rPr>
          <w:rFonts w:ascii="Arial" w:hAnsi="Arial" w:cs="Arial"/>
          <w:sz w:val="20"/>
          <w:szCs w:val="20"/>
          <w:lang w:val="es-ES_tradnl"/>
        </w:rPr>
      </w:pPr>
    </w:p>
    <w:p w:rsidR="00D1134A" w:rsidRPr="00544CEB" w:rsidRDefault="00D1134A" w:rsidP="001314D5">
      <w:pPr>
        <w:ind w:right="49"/>
        <w:jc w:val="both"/>
        <w:rPr>
          <w:rFonts w:ascii="Arial" w:hAnsi="Arial" w:cs="Arial"/>
          <w:b/>
          <w:sz w:val="20"/>
          <w:szCs w:val="20"/>
          <w:lang w:val="es-ES_tradnl"/>
        </w:rPr>
      </w:pPr>
      <w:r w:rsidRPr="00544CEB">
        <w:rPr>
          <w:rFonts w:ascii="Arial" w:hAnsi="Arial" w:cs="Arial"/>
          <w:b/>
          <w:sz w:val="20"/>
          <w:szCs w:val="20"/>
          <w:lang w:val="es-ES_tradnl"/>
        </w:rPr>
        <w:t>Persona física:</w:t>
      </w:r>
    </w:p>
    <w:p w:rsidR="008A199D" w:rsidRPr="00544CEB" w:rsidRDefault="008A199D" w:rsidP="00790941">
      <w:pPr>
        <w:pStyle w:val="Prrafodelista"/>
        <w:ind w:left="1440" w:right="49"/>
        <w:jc w:val="both"/>
        <w:rPr>
          <w:rFonts w:ascii="Arial" w:hAnsi="Arial" w:cs="Arial"/>
          <w:b/>
          <w:sz w:val="20"/>
          <w:szCs w:val="20"/>
          <w:lang w:val="es-ES_tradnl"/>
        </w:rPr>
      </w:pPr>
    </w:p>
    <w:p w:rsidR="00D1134A" w:rsidRPr="00544CEB" w:rsidRDefault="00CF6FB1" w:rsidP="007F42E6">
      <w:pPr>
        <w:pStyle w:val="Prrafodelista"/>
        <w:numPr>
          <w:ilvl w:val="0"/>
          <w:numId w:val="42"/>
        </w:numPr>
        <w:ind w:right="49"/>
        <w:jc w:val="both"/>
        <w:rPr>
          <w:rFonts w:ascii="Arial" w:hAnsi="Arial" w:cs="Arial"/>
          <w:iCs/>
          <w:sz w:val="20"/>
          <w:szCs w:val="20"/>
          <w:lang w:val="es-ES_tradnl"/>
        </w:rPr>
      </w:pPr>
      <w:r w:rsidRPr="00544CEB">
        <w:rPr>
          <w:rFonts w:ascii="Arial" w:hAnsi="Arial" w:cs="Arial"/>
          <w:iCs/>
          <w:sz w:val="20"/>
          <w:szCs w:val="20"/>
          <w:lang w:val="es-ES_tradnl"/>
        </w:rPr>
        <w:t xml:space="preserve">Copia Certificada del </w:t>
      </w:r>
      <w:r w:rsidR="00D1134A" w:rsidRPr="00544CEB">
        <w:rPr>
          <w:rFonts w:ascii="Arial" w:hAnsi="Arial" w:cs="Arial"/>
          <w:iCs/>
          <w:sz w:val="20"/>
          <w:szCs w:val="20"/>
          <w:lang w:val="es-ES_tradnl"/>
        </w:rPr>
        <w:t>Acta de nacimiento o carta de naturalización.</w:t>
      </w:r>
    </w:p>
    <w:p w:rsidR="00D1134A" w:rsidRPr="00544CEB" w:rsidRDefault="00D1134A" w:rsidP="00790941">
      <w:pPr>
        <w:pStyle w:val="Prrafodelista"/>
        <w:ind w:left="1440" w:right="49"/>
        <w:jc w:val="both"/>
        <w:rPr>
          <w:rFonts w:ascii="Arial" w:hAnsi="Arial" w:cs="Arial"/>
          <w:sz w:val="20"/>
          <w:szCs w:val="20"/>
          <w:lang w:val="es-ES_tradnl"/>
        </w:rPr>
      </w:pPr>
    </w:p>
    <w:p w:rsidR="00D1134A" w:rsidRPr="00544CEB" w:rsidRDefault="00D1134A" w:rsidP="001314D5">
      <w:pPr>
        <w:ind w:right="49"/>
        <w:jc w:val="both"/>
        <w:rPr>
          <w:rFonts w:ascii="Arial" w:hAnsi="Arial" w:cs="Arial"/>
          <w:b/>
          <w:sz w:val="20"/>
          <w:szCs w:val="20"/>
          <w:lang w:val="es-ES_tradnl"/>
        </w:rPr>
      </w:pPr>
      <w:r w:rsidRPr="00544CEB">
        <w:rPr>
          <w:rFonts w:ascii="Arial" w:hAnsi="Arial" w:cs="Arial"/>
          <w:b/>
          <w:sz w:val="20"/>
          <w:szCs w:val="20"/>
          <w:lang w:val="es-ES_tradnl"/>
        </w:rPr>
        <w:t xml:space="preserve">Para ambos: </w:t>
      </w:r>
    </w:p>
    <w:p w:rsidR="008A199D" w:rsidRPr="00544CEB" w:rsidRDefault="008A199D" w:rsidP="00790941">
      <w:pPr>
        <w:pStyle w:val="Prrafodelista"/>
        <w:ind w:left="1440" w:right="49"/>
        <w:jc w:val="both"/>
        <w:rPr>
          <w:rFonts w:ascii="Arial" w:hAnsi="Arial" w:cs="Arial"/>
          <w:b/>
          <w:sz w:val="20"/>
          <w:szCs w:val="20"/>
          <w:lang w:val="es-ES_tradnl"/>
        </w:rPr>
      </w:pPr>
    </w:p>
    <w:p w:rsidR="00D1134A" w:rsidRPr="00544CEB" w:rsidRDefault="00D1134A"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Identificación oficial vigente y con fotografía del representante legal.</w:t>
      </w:r>
    </w:p>
    <w:p w:rsidR="00CF6FB1" w:rsidRPr="00544CEB" w:rsidRDefault="00CF6FB1"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Registro Patronal.</w:t>
      </w:r>
    </w:p>
    <w:p w:rsidR="00D1134A" w:rsidRPr="00544CEB" w:rsidRDefault="00D1134A"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Cédula de Registro Federal de Contribuyentes.</w:t>
      </w:r>
    </w:p>
    <w:p w:rsidR="00D1134A" w:rsidRPr="00544CEB" w:rsidRDefault="00D1134A"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Comprobante de domicilio con vigencia no mayor a 3 meses.</w:t>
      </w:r>
    </w:p>
    <w:p w:rsidR="00D1134A" w:rsidRPr="00544CEB" w:rsidRDefault="001D7FA6"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En su caso, e</w:t>
      </w:r>
      <w:r w:rsidR="00D1134A" w:rsidRPr="00544CEB">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rsidR="00D1134A" w:rsidRPr="00544CEB" w:rsidRDefault="00D1134A"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Escrito en términos del artículo 50 y 60 de la LAASSP.</w:t>
      </w:r>
    </w:p>
    <w:p w:rsidR="00D1134A" w:rsidRPr="00544CEB" w:rsidRDefault="00D1134A"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rsidR="00D1134A" w:rsidRPr="00544CEB" w:rsidRDefault="00D1134A" w:rsidP="007F42E6">
      <w:pPr>
        <w:pStyle w:val="Prrafodelista"/>
        <w:numPr>
          <w:ilvl w:val="0"/>
          <w:numId w:val="29"/>
        </w:numPr>
        <w:ind w:left="720" w:right="49"/>
        <w:jc w:val="both"/>
        <w:rPr>
          <w:rFonts w:ascii="Arial" w:hAnsi="Arial" w:cs="Arial"/>
          <w:iCs/>
          <w:sz w:val="20"/>
          <w:szCs w:val="20"/>
          <w:lang w:val="es-ES_tradnl"/>
        </w:rPr>
      </w:pPr>
      <w:r w:rsidRPr="00544CEB">
        <w:rPr>
          <w:rFonts w:ascii="Arial" w:hAnsi="Arial" w:cs="Arial"/>
          <w:iCs/>
          <w:sz w:val="20"/>
          <w:szCs w:val="20"/>
          <w:lang w:val="es-ES_tradnl"/>
        </w:rPr>
        <w:t>Opinión positiva de cumplimiento de obligaciones en materia de seguridad social vigente a la firma del contrato emitida por el IMSS, en términos del artículo 32-D del Código Fiscal de la Federación y del Acuerdo ACDO.SA1.</w:t>
      </w:r>
      <w:r w:rsidR="006C100A" w:rsidRPr="00544CEB">
        <w:rPr>
          <w:rFonts w:ascii="Arial" w:hAnsi="Arial" w:cs="Arial"/>
          <w:iCs/>
          <w:sz w:val="20"/>
          <w:szCs w:val="20"/>
          <w:lang w:val="es-ES_tradnl"/>
        </w:rPr>
        <w:tab/>
      </w:r>
      <w:r w:rsidRPr="00544CEB">
        <w:rPr>
          <w:rFonts w:ascii="Arial" w:hAnsi="Arial" w:cs="Arial"/>
          <w:iCs/>
          <w:sz w:val="20"/>
          <w:szCs w:val="20"/>
          <w:lang w:val="es-ES_tradnl"/>
        </w:rPr>
        <w:t>HCT.101214/281.P.DIR publicado en el DOF el 27 de febrero de 2015.</w:t>
      </w:r>
    </w:p>
    <w:p w:rsidR="00D1134A" w:rsidRPr="00544CEB" w:rsidRDefault="00D1134A" w:rsidP="001314D5">
      <w:pPr>
        <w:pStyle w:val="Prrafodelista"/>
        <w:ind w:left="698" w:right="49"/>
        <w:jc w:val="both"/>
        <w:rPr>
          <w:rFonts w:ascii="Arial" w:hAnsi="Arial" w:cs="Arial"/>
          <w:sz w:val="20"/>
          <w:szCs w:val="20"/>
          <w:lang w:val="es-ES_tradnl"/>
        </w:rPr>
      </w:pPr>
      <w:r w:rsidRPr="00544CEB">
        <w:rPr>
          <w:rFonts w:ascii="Arial" w:hAnsi="Arial" w:cs="Arial"/>
          <w:sz w:val="20"/>
          <w:szCs w:val="20"/>
          <w:lang w:val="es-ES_tradnl"/>
        </w:rPr>
        <w:t xml:space="preserve">En caso de que el licitante no cuente con trabajadores debido a que celebró contrato de prestación de servicios con otra empresa que es la que tiene contratados a los </w:t>
      </w:r>
      <w:r w:rsidRPr="00544CEB">
        <w:rPr>
          <w:rFonts w:ascii="Arial" w:hAnsi="Arial" w:cs="Arial"/>
          <w:sz w:val="20"/>
          <w:szCs w:val="20"/>
          <w:lang w:val="es-ES_tradnl"/>
        </w:rPr>
        <w:lastRenderedPageBreak/>
        <w:t>trabajadores (outsourcing), deberá presentar dicho contrato, así como escrito libre en el que manifieste que no se encuentra obligado debido a tal situación y opinión po</w:t>
      </w:r>
      <w:r w:rsidRPr="00544CEB">
        <w:rPr>
          <w:rFonts w:ascii="Arial" w:eastAsia="Apple SD 산돌고딕 Neo 일반체" w:hAnsi="Arial" w:cs="Arial"/>
          <w:sz w:val="20"/>
          <w:szCs w:val="20"/>
          <w:lang w:val="es-ES_tradnl"/>
        </w:rPr>
        <w:t>s</w:t>
      </w:r>
      <w:r w:rsidRPr="00544CEB">
        <w:rPr>
          <w:rFonts w:ascii="Arial" w:hAnsi="Arial" w:cs="Arial"/>
          <w:sz w:val="20"/>
          <w:szCs w:val="20"/>
          <w:lang w:val="es-ES_tradnl"/>
        </w:rPr>
        <w:t>itiva vigente de cumplimiento de obligaciones en materia de seguridad social de la empresa subcontratada emitidad por el IMSS.</w:t>
      </w:r>
    </w:p>
    <w:p w:rsidR="00D1134A" w:rsidRPr="00544CEB" w:rsidRDefault="00D1134A" w:rsidP="001314D5">
      <w:pPr>
        <w:pStyle w:val="Prrafodelista"/>
        <w:ind w:left="698" w:right="49"/>
        <w:jc w:val="both"/>
        <w:rPr>
          <w:rFonts w:ascii="Arial" w:hAnsi="Arial" w:cs="Arial"/>
          <w:sz w:val="20"/>
          <w:szCs w:val="20"/>
          <w:lang w:val="es-ES_tradnl"/>
        </w:rPr>
      </w:pPr>
      <w:r w:rsidRPr="00544CEB">
        <w:rPr>
          <w:rFonts w:ascii="Arial" w:hAnsi="Arial" w:cs="Arial"/>
          <w:sz w:val="20"/>
          <w:szCs w:val="20"/>
          <w:lang w:val="es-ES_tradnl"/>
        </w:rPr>
        <w:t xml:space="preserve">En caso de que el licitante no cuente con trabajadores, deberá presentar escrito libre en el que manifieste que no se encuentra obligado a inscribirse ante el IMSS, por lo que no puede obtener la </w:t>
      </w:r>
      <w:r w:rsidRPr="00544CEB">
        <w:rPr>
          <w:rFonts w:ascii="Arial" w:hAnsi="Arial" w:cs="Arial"/>
          <w:noProof w:val="0"/>
          <w:sz w:val="20"/>
          <w:szCs w:val="20"/>
          <w:lang w:val="es-ES_tradnl"/>
        </w:rPr>
        <w:t>opinión</w:t>
      </w:r>
      <w:r w:rsidRPr="00544CEB">
        <w:rPr>
          <w:rFonts w:ascii="Arial" w:hAnsi="Arial" w:cs="Arial"/>
          <w:sz w:val="20"/>
          <w:szCs w:val="20"/>
          <w:lang w:val="es-ES_tradnl"/>
        </w:rPr>
        <w:t xml:space="preserve"> de cumplimiento de obligaciones en materia de seguridad social</w:t>
      </w:r>
      <w:r w:rsidR="00CF6FB1" w:rsidRPr="00544CEB">
        <w:rPr>
          <w:rFonts w:ascii="Arial" w:hAnsi="Arial" w:cs="Arial"/>
          <w:sz w:val="20"/>
          <w:szCs w:val="20"/>
          <w:lang w:val="es-ES_tradnl"/>
        </w:rPr>
        <w:t>, así como documento emitido por el IMSS, en el que se haga constar que no se puede emitir la opinión de cumplimiento</w:t>
      </w:r>
      <w:r w:rsidRPr="00544CEB">
        <w:rPr>
          <w:rFonts w:ascii="Arial" w:hAnsi="Arial" w:cs="Arial"/>
          <w:sz w:val="20"/>
          <w:szCs w:val="20"/>
          <w:lang w:val="es-ES_tradnl"/>
        </w:rPr>
        <w:t>.</w:t>
      </w:r>
    </w:p>
    <w:p w:rsidR="00CF6FB1" w:rsidRPr="00544CEB" w:rsidRDefault="00D1134A" w:rsidP="001314D5">
      <w:pPr>
        <w:pStyle w:val="Prrafodelista"/>
        <w:ind w:left="698" w:right="49"/>
        <w:jc w:val="both"/>
        <w:rPr>
          <w:rFonts w:ascii="Arial" w:hAnsi="Arial" w:cs="Arial"/>
          <w:sz w:val="20"/>
          <w:szCs w:val="20"/>
          <w:lang w:val="es-ES_tradnl"/>
        </w:rPr>
      </w:pPr>
      <w:r w:rsidRPr="00544CEB">
        <w:rPr>
          <w:rFonts w:ascii="Arial" w:hAnsi="Arial" w:cs="Arial"/>
          <w:sz w:val="20"/>
          <w:szCs w:val="20"/>
          <w:lang w:val="es-ES_tradnl"/>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w:t>
      </w:r>
      <w:r w:rsidRPr="00544CEB">
        <w:rPr>
          <w:rFonts w:ascii="Arial" w:hAnsi="Arial" w:cs="Arial"/>
          <w:noProof w:val="0"/>
          <w:sz w:val="20"/>
          <w:szCs w:val="20"/>
          <w:lang w:val="es-ES_tradnl"/>
        </w:rPr>
        <w:t>opinión</w:t>
      </w:r>
      <w:r w:rsidRPr="00544CEB">
        <w:rPr>
          <w:rFonts w:ascii="Arial" w:hAnsi="Arial" w:cs="Arial"/>
          <w:sz w:val="20"/>
          <w:szCs w:val="20"/>
          <w:lang w:val="es-ES_tradnl"/>
        </w:rPr>
        <w:t xml:space="preserve"> de cumplimiento de obligaciones en materia de seguridad social</w:t>
      </w:r>
      <w:r w:rsidR="00CF6FB1" w:rsidRPr="00544CEB">
        <w:rPr>
          <w:rFonts w:ascii="Arial" w:hAnsi="Arial" w:cs="Arial"/>
          <w:sz w:val="20"/>
          <w:szCs w:val="20"/>
          <w:lang w:val="es-ES_tradnl"/>
        </w:rPr>
        <w:t>, así como documento emitido por el IMSS, en el que se haga constar que no se puede emitir la opinión de cumplimiento.</w:t>
      </w:r>
    </w:p>
    <w:p w:rsidR="00D1134A" w:rsidRPr="00544CEB" w:rsidRDefault="00D1134A" w:rsidP="001314D5">
      <w:pPr>
        <w:pStyle w:val="Prrafodelista"/>
        <w:ind w:left="698" w:right="49"/>
        <w:jc w:val="both"/>
        <w:rPr>
          <w:rFonts w:ascii="Arial" w:hAnsi="Arial" w:cs="Arial"/>
          <w:sz w:val="20"/>
          <w:szCs w:val="20"/>
          <w:lang w:val="es-ES_tradnl"/>
        </w:rPr>
      </w:pPr>
      <w:r w:rsidRPr="00544CEB">
        <w:rPr>
          <w:rFonts w:ascii="Arial" w:hAnsi="Arial" w:cs="Arial"/>
          <w:sz w:val="20"/>
          <w:szCs w:val="20"/>
          <w:lang w:val="es-ES_tradnl"/>
        </w:rPr>
        <w:t>En caso de que el licitante forme parte de un grupo comercial y uno de los entes que forma parte del grupo se encarga de administrar la plantilla laboral de todas las empresas que lo conf</w:t>
      </w:r>
      <w:r w:rsidR="001D7FA6" w:rsidRPr="00544CEB">
        <w:rPr>
          <w:rFonts w:ascii="Arial" w:hAnsi="Arial" w:cs="Arial"/>
          <w:sz w:val="20"/>
          <w:szCs w:val="20"/>
          <w:lang w:val="es-ES_tradnl"/>
        </w:rPr>
        <w:t>orman, será necesario que exhiba</w:t>
      </w:r>
      <w:r w:rsidRPr="00544CEB">
        <w:rPr>
          <w:rFonts w:ascii="Arial" w:hAnsi="Arial" w:cs="Arial"/>
          <w:sz w:val="20"/>
          <w:szCs w:val="20"/>
          <w:lang w:val="es-ES_tradnl"/>
        </w:rPr>
        <w:t xml:space="preserve"> el documento que acredite la subcontratación para situarse en el supuesto del segundo párrafo del presente numeral</w:t>
      </w:r>
      <w:r w:rsidR="00CF6FB1" w:rsidRPr="00544CEB">
        <w:rPr>
          <w:rFonts w:ascii="Arial" w:hAnsi="Arial" w:cs="Arial"/>
          <w:sz w:val="20"/>
          <w:szCs w:val="20"/>
          <w:lang w:val="es-ES_tradnl"/>
        </w:rPr>
        <w:t>, así como documento emitido por el IMSS, en el que se haga constar que no se puede emitir la opinión de cumplimiento.</w:t>
      </w:r>
    </w:p>
    <w:p w:rsidR="00C91760" w:rsidRPr="00544CEB" w:rsidRDefault="00C91760" w:rsidP="001314D5">
      <w:pPr>
        <w:pStyle w:val="Prrafodelista"/>
        <w:ind w:left="698" w:right="49"/>
        <w:jc w:val="both"/>
        <w:rPr>
          <w:rFonts w:ascii="Arial" w:hAnsi="Arial" w:cs="Arial"/>
          <w:sz w:val="20"/>
          <w:szCs w:val="20"/>
          <w:lang w:val="es-ES_tradnl"/>
        </w:rPr>
      </w:pPr>
      <w:r w:rsidRPr="00544CEB">
        <w:rPr>
          <w:rFonts w:ascii="Arial" w:hAnsi="Arial" w:cs="Arial"/>
          <w:sz w:val="20"/>
          <w:szCs w:val="20"/>
        </w:rPr>
        <w:t xml:space="preserve">APLICABLE EN CASO QUE LA CUANTÍA DEL CONTRATO MENOR A $300,000.00, manifestación de que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544CEB">
        <w:rPr>
          <w:rFonts w:ascii="Arial" w:hAnsi="Arial" w:cs="Arial"/>
          <w:bCs/>
          <w:sz w:val="20"/>
          <w:szCs w:val="20"/>
        </w:rPr>
        <w:t>el Instituto, y que</w:t>
      </w:r>
      <w:r w:rsidRPr="00544CEB">
        <w:rPr>
          <w:rFonts w:ascii="Arial" w:hAnsi="Arial" w:cs="Arial"/>
          <w:sz w:val="20"/>
          <w:szCs w:val="20"/>
        </w:rPr>
        <w:t xml:space="preserve"> exhibirá para efectos de la suscripción del contrato y que cuenta con el registro patronal citado en el anverso del presente instrumento jurídico.</w:t>
      </w:r>
    </w:p>
    <w:p w:rsidR="001D7FA6" w:rsidRPr="00544CEB" w:rsidRDefault="001D7FA6" w:rsidP="007F42E6">
      <w:pPr>
        <w:pStyle w:val="Prrafodelista"/>
        <w:numPr>
          <w:ilvl w:val="0"/>
          <w:numId w:val="29"/>
        </w:numPr>
        <w:ind w:left="720" w:right="49"/>
        <w:jc w:val="both"/>
        <w:rPr>
          <w:rFonts w:ascii="Arial" w:hAnsi="Arial" w:cs="Arial"/>
          <w:sz w:val="20"/>
          <w:szCs w:val="20"/>
          <w:lang w:val="es-ES_tradnl"/>
        </w:rPr>
      </w:pPr>
      <w:r w:rsidRPr="00544CEB">
        <w:rPr>
          <w:rFonts w:ascii="Arial" w:hAnsi="Arial" w:cs="Arial"/>
          <w:iCs/>
          <w:sz w:val="20"/>
          <w:szCs w:val="20"/>
          <w:lang w:val="es-ES_tradnl"/>
        </w:rPr>
        <w:t>En su caso, convenio de participación conjunta.</w:t>
      </w:r>
    </w:p>
    <w:p w:rsidR="00FD0840" w:rsidRPr="00544CEB" w:rsidRDefault="00FD0840" w:rsidP="00790941">
      <w:pPr>
        <w:ind w:right="49"/>
        <w:jc w:val="both"/>
        <w:rPr>
          <w:rFonts w:ascii="Arial" w:hAnsi="Arial" w:cs="Arial"/>
          <w:sz w:val="20"/>
          <w:szCs w:val="20"/>
          <w:lang w:val="es-ES_tradnl"/>
        </w:rPr>
      </w:pPr>
    </w:p>
    <w:p w:rsidR="00445F5D" w:rsidRDefault="00445F5D" w:rsidP="00790941">
      <w:pPr>
        <w:ind w:right="49"/>
        <w:jc w:val="both"/>
        <w:rPr>
          <w:rFonts w:ascii="Arial" w:hAnsi="Arial" w:cs="Arial"/>
          <w:sz w:val="20"/>
          <w:szCs w:val="20"/>
          <w:lang w:val="es-ES_tradnl"/>
        </w:rPr>
      </w:pPr>
      <w:r w:rsidRPr="00544CEB">
        <w:rPr>
          <w:rFonts w:ascii="Arial" w:hAnsi="Arial" w:cs="Arial"/>
          <w:sz w:val="20"/>
          <w:szCs w:val="20"/>
          <w:lang w:val="es-ES_tradnl"/>
        </w:rPr>
        <w:t>En el supuesto de que se adjudique el contrato a los licitantes que presentaron una proposición conjunta, el convenio de participación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B70F44" w:rsidRDefault="00B70F44" w:rsidP="00790941">
      <w:pPr>
        <w:ind w:right="49"/>
        <w:jc w:val="both"/>
        <w:rPr>
          <w:rFonts w:ascii="Arial" w:hAnsi="Arial" w:cs="Arial"/>
          <w:sz w:val="20"/>
          <w:szCs w:val="20"/>
          <w:lang w:val="es-ES_tradnl"/>
        </w:rPr>
      </w:pPr>
    </w:p>
    <w:p w:rsidR="00B70F44" w:rsidRPr="00544CEB" w:rsidRDefault="00B70F44" w:rsidP="00B70F44">
      <w:pPr>
        <w:suppressAutoHyphens/>
        <w:ind w:right="49"/>
        <w:jc w:val="both"/>
        <w:rPr>
          <w:rFonts w:ascii="Arial" w:hAnsi="Arial" w:cs="Arial"/>
          <w:sz w:val="20"/>
          <w:szCs w:val="20"/>
          <w:lang w:val="es-ES_tradnl"/>
        </w:rPr>
      </w:pPr>
      <w:r>
        <w:rPr>
          <w:rFonts w:ascii="Arial" w:hAnsi="Arial" w:cs="Arial"/>
          <w:sz w:val="20"/>
          <w:szCs w:val="20"/>
          <w:lang w:val="es-ES_tradnl"/>
        </w:rPr>
        <w:t xml:space="preserve">Para la firma de los contratos de las dependencias y entidades consolidadas, el licitante deberá observar lo indicado en el archivo adjunto a la convocatoria denominado: </w:t>
      </w:r>
      <w:r w:rsidRPr="00544CEB">
        <w:rPr>
          <w:rFonts w:ascii="Arial" w:hAnsi="Arial" w:cs="Arial"/>
          <w:color w:val="000000" w:themeColor="text1"/>
          <w:sz w:val="20"/>
          <w:szCs w:val="20"/>
        </w:rPr>
        <w:t xml:space="preserve">denominado: </w:t>
      </w:r>
      <w:r w:rsidRPr="00544CEB">
        <w:rPr>
          <w:rFonts w:ascii="Arial" w:hAnsi="Arial" w:cs="Arial"/>
          <w:b/>
          <w:i/>
          <w:sz w:val="20"/>
          <w:szCs w:val="20"/>
          <w:lang w:val="es-ES_tradnl"/>
        </w:rPr>
        <w:t>ANEXO 3 “L</w:t>
      </w:r>
      <w:r w:rsidR="004E38D0">
        <w:rPr>
          <w:rFonts w:ascii="Arial" w:hAnsi="Arial" w:cs="Arial"/>
          <w:b/>
          <w:i/>
          <w:sz w:val="20"/>
          <w:szCs w:val="20"/>
          <w:lang w:val="es-ES_tradnl"/>
        </w:rPr>
        <w:t xml:space="preserve">ICITACIÓN PÚBLICA NACIONAL.pdf”, numeral 17 y Anexo denominado “Administradores de Contratos.pdf”, </w:t>
      </w:r>
      <w:r w:rsidR="004E38D0" w:rsidRPr="004E38D0">
        <w:rPr>
          <w:rFonts w:ascii="Arial" w:hAnsi="Arial" w:cs="Arial"/>
          <w:sz w:val="20"/>
          <w:szCs w:val="20"/>
          <w:lang w:val="es-ES_tradnl"/>
        </w:rPr>
        <w:t>considerando</w:t>
      </w:r>
      <w:r w:rsidR="004E38D0">
        <w:rPr>
          <w:rFonts w:ascii="Arial" w:hAnsi="Arial" w:cs="Arial"/>
          <w:sz w:val="20"/>
          <w:szCs w:val="20"/>
          <w:lang w:val="es-ES_tradnl"/>
        </w:rPr>
        <w:t xml:space="preserve"> el Anexo “</w:t>
      </w:r>
      <w:r w:rsidR="004E38D0" w:rsidRPr="004E38D0">
        <w:rPr>
          <w:rFonts w:ascii="Arial" w:hAnsi="Arial" w:cs="Arial"/>
          <w:b/>
          <w:sz w:val="20"/>
          <w:szCs w:val="20"/>
          <w:lang w:val="es-ES_tradnl"/>
        </w:rPr>
        <w:t>MODELO DE CONTRATO Y FIANZA. Pdf</w:t>
      </w:r>
      <w:r w:rsidR="004E38D0">
        <w:rPr>
          <w:rFonts w:ascii="Arial" w:hAnsi="Arial" w:cs="Arial"/>
          <w:b/>
          <w:sz w:val="20"/>
          <w:szCs w:val="20"/>
          <w:lang w:val="es-ES_tradnl"/>
        </w:rPr>
        <w:t>”</w:t>
      </w:r>
      <w:r w:rsidR="004E38D0" w:rsidRPr="004E38D0">
        <w:rPr>
          <w:rFonts w:ascii="Arial" w:hAnsi="Arial" w:cs="Arial"/>
          <w:b/>
          <w:sz w:val="20"/>
          <w:szCs w:val="20"/>
          <w:lang w:val="es-ES_tradnl"/>
        </w:rPr>
        <w:t>.</w:t>
      </w:r>
    </w:p>
    <w:p w:rsidR="00B70F44" w:rsidRPr="00544CEB" w:rsidRDefault="00B70F44" w:rsidP="00790941">
      <w:pPr>
        <w:ind w:right="49"/>
        <w:jc w:val="both"/>
        <w:rPr>
          <w:rFonts w:ascii="Arial" w:hAnsi="Arial" w:cs="Arial"/>
          <w:sz w:val="20"/>
          <w:szCs w:val="20"/>
          <w:lang w:val="es-ES_tradnl"/>
        </w:rPr>
      </w:pPr>
    </w:p>
    <w:p w:rsidR="008017F5" w:rsidRPr="00544CEB" w:rsidRDefault="008017F5" w:rsidP="00790941">
      <w:pPr>
        <w:pStyle w:val="Ttulo1"/>
        <w:numPr>
          <w:ilvl w:val="0"/>
          <w:numId w:val="28"/>
        </w:numPr>
        <w:spacing w:before="0" w:after="0"/>
        <w:ind w:right="49"/>
        <w:rPr>
          <w:rFonts w:cs="Arial"/>
          <w:sz w:val="20"/>
          <w:szCs w:val="20"/>
          <w:lang w:val="es-ES_tradnl"/>
        </w:rPr>
      </w:pPr>
      <w:bookmarkStart w:id="70" w:name="_Toc424735341"/>
      <w:bookmarkStart w:id="71" w:name="_Toc442265821"/>
      <w:bookmarkStart w:id="72" w:name="_Toc490124684"/>
      <w:bookmarkStart w:id="73" w:name="_Toc424735343"/>
      <w:r w:rsidRPr="00544CEB">
        <w:rPr>
          <w:rFonts w:cs="Arial"/>
          <w:sz w:val="20"/>
          <w:szCs w:val="20"/>
          <w:lang w:val="es-ES_tradnl"/>
        </w:rPr>
        <w:t>REQUISITOS QUE LOS LICITANTES DEBEN CUMPLIR</w:t>
      </w:r>
      <w:bookmarkEnd w:id="70"/>
      <w:r w:rsidRPr="00544CEB">
        <w:rPr>
          <w:rFonts w:cs="Arial"/>
          <w:sz w:val="20"/>
          <w:szCs w:val="20"/>
          <w:lang w:val="es-ES_tradnl"/>
        </w:rPr>
        <w:t>.</w:t>
      </w:r>
      <w:bookmarkEnd w:id="71"/>
      <w:bookmarkEnd w:id="72"/>
    </w:p>
    <w:p w:rsidR="008017F5" w:rsidRPr="00544CEB" w:rsidRDefault="008017F5" w:rsidP="00790941">
      <w:pPr>
        <w:ind w:left="-284" w:right="49"/>
        <w:jc w:val="both"/>
        <w:rPr>
          <w:rFonts w:ascii="Arial" w:hAnsi="Arial" w:cs="Arial"/>
          <w:sz w:val="20"/>
          <w:szCs w:val="20"/>
          <w:lang w:eastAsia="ar-SA"/>
        </w:rPr>
      </w:pPr>
    </w:p>
    <w:p w:rsidR="001E0589" w:rsidRPr="00544CEB" w:rsidRDefault="001E0589" w:rsidP="001E0589">
      <w:pPr>
        <w:ind w:right="49"/>
        <w:jc w:val="both"/>
        <w:rPr>
          <w:rFonts w:ascii="Arial" w:hAnsi="Arial" w:cs="Arial"/>
          <w:sz w:val="20"/>
          <w:szCs w:val="20"/>
        </w:rPr>
      </w:pPr>
      <w:r w:rsidRPr="00544CEB">
        <w:rPr>
          <w:rFonts w:ascii="Arial" w:hAnsi="Arial" w:cs="Arial"/>
          <w:sz w:val="20"/>
          <w:szCs w:val="20"/>
        </w:rPr>
        <w:lastRenderedPageBreak/>
        <w:t xml:space="preserve">Con fundamento en los artículos 26 Bis fracción II y 34 de la LAASSP, el licitante deberá remitir a través del sistema CompraNet, su proposición </w:t>
      </w:r>
      <w:r w:rsidR="004E38D0">
        <w:rPr>
          <w:rFonts w:ascii="Arial" w:hAnsi="Arial" w:cs="Arial"/>
          <w:sz w:val="20"/>
          <w:szCs w:val="20"/>
        </w:rPr>
        <w:t>técnica y económica</w:t>
      </w:r>
      <w:r w:rsidRPr="00544CEB">
        <w:rPr>
          <w:rFonts w:ascii="Arial" w:hAnsi="Arial" w:cs="Arial"/>
          <w:sz w:val="20"/>
          <w:szCs w:val="20"/>
        </w:rPr>
        <w:t xml:space="preserve"> firmada con la firma electrónica avanzada que emite el SAT</w:t>
      </w:r>
      <w:r w:rsidR="00685395" w:rsidRPr="00544CEB">
        <w:rPr>
          <w:rFonts w:ascii="Arial" w:hAnsi="Arial" w:cs="Arial"/>
          <w:sz w:val="20"/>
          <w:szCs w:val="20"/>
        </w:rPr>
        <w:t>.</w:t>
      </w:r>
    </w:p>
    <w:p w:rsidR="001E0589" w:rsidRPr="00544CEB" w:rsidRDefault="001E0589" w:rsidP="001E0589">
      <w:pPr>
        <w:ind w:right="49"/>
        <w:jc w:val="both"/>
        <w:rPr>
          <w:rFonts w:ascii="Arial" w:hAnsi="Arial" w:cs="Arial"/>
          <w:sz w:val="20"/>
          <w:szCs w:val="20"/>
        </w:rPr>
      </w:pPr>
    </w:p>
    <w:p w:rsidR="004E38D0" w:rsidRDefault="004E38D0" w:rsidP="001E0589">
      <w:pPr>
        <w:ind w:right="49"/>
        <w:jc w:val="both"/>
        <w:rPr>
          <w:rFonts w:ascii="Arial" w:hAnsi="Arial" w:cs="Arial"/>
          <w:sz w:val="20"/>
          <w:szCs w:val="20"/>
        </w:rPr>
      </w:pPr>
      <w:r>
        <w:rPr>
          <w:rFonts w:ascii="Arial" w:hAnsi="Arial" w:cs="Arial"/>
          <w:sz w:val="20"/>
          <w:szCs w:val="20"/>
        </w:rPr>
        <w:t>La falta de firma electrónica en la proposición tecnica y economica sera motivo de desechamiento, pues afecta la solvencia de la misma</w:t>
      </w:r>
    </w:p>
    <w:p w:rsidR="004E38D0" w:rsidRDefault="004E38D0" w:rsidP="001E0589">
      <w:pPr>
        <w:ind w:right="49"/>
        <w:jc w:val="both"/>
        <w:rPr>
          <w:rFonts w:ascii="Arial" w:hAnsi="Arial" w:cs="Arial"/>
          <w:sz w:val="20"/>
          <w:szCs w:val="20"/>
        </w:rPr>
      </w:pPr>
    </w:p>
    <w:p w:rsidR="008017F5" w:rsidRPr="00544CEB" w:rsidRDefault="001E0589" w:rsidP="001E0589">
      <w:pPr>
        <w:ind w:right="49"/>
        <w:jc w:val="both"/>
        <w:rPr>
          <w:rFonts w:ascii="Arial" w:hAnsi="Arial" w:cs="Arial"/>
          <w:sz w:val="20"/>
          <w:szCs w:val="20"/>
        </w:rPr>
      </w:pPr>
      <w:r w:rsidRPr="00544CEB">
        <w:rPr>
          <w:rFonts w:ascii="Arial" w:hAnsi="Arial" w:cs="Arial"/>
          <w:sz w:val="20"/>
          <w:szCs w:val="20"/>
        </w:rPr>
        <w:t>No remitir la proposición firmada como se requiere será motivo de desechamiento, pues afecta la solvencia de la misma.</w:t>
      </w:r>
    </w:p>
    <w:p w:rsidR="001E0589" w:rsidRPr="00544CEB" w:rsidRDefault="001E0589" w:rsidP="001E0589">
      <w:pPr>
        <w:ind w:right="49"/>
        <w:jc w:val="both"/>
        <w:rPr>
          <w:rFonts w:ascii="Arial" w:eastAsia="Times New Roman" w:hAnsi="Arial" w:cs="Arial"/>
          <w:sz w:val="20"/>
          <w:szCs w:val="20"/>
          <w:lang w:val="es-ES_tradnl" w:eastAsia="es-ES"/>
        </w:rPr>
      </w:pPr>
    </w:p>
    <w:p w:rsidR="000774AF" w:rsidRPr="00544CEB"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74" w:name="_Toc490124685"/>
      <w:bookmarkStart w:id="75" w:name="_Toc442265824"/>
      <w:r w:rsidRPr="00544CEB">
        <w:rPr>
          <w:rFonts w:cs="Arial"/>
          <w:i w:val="0"/>
          <w:sz w:val="20"/>
          <w:lang w:val="es-ES_tradnl"/>
        </w:rPr>
        <w:t>Documentación legal-administrativa.</w:t>
      </w:r>
      <w:bookmarkEnd w:id="74"/>
    </w:p>
    <w:p w:rsidR="000774AF" w:rsidRPr="00544CEB" w:rsidRDefault="000774AF" w:rsidP="00790941">
      <w:pPr>
        <w:ind w:right="49"/>
        <w:rPr>
          <w:sz w:val="20"/>
          <w:szCs w:val="20"/>
          <w:lang w:val="es-ES_tradnl" w:eastAsia="ar-SA"/>
        </w:rPr>
      </w:pPr>
    </w:p>
    <w:p w:rsidR="001E0589" w:rsidRPr="00544CEB" w:rsidRDefault="000774AF" w:rsidP="001E0589">
      <w:pPr>
        <w:ind w:right="49"/>
        <w:jc w:val="both"/>
        <w:rPr>
          <w:rFonts w:ascii="Arial" w:hAnsi="Arial" w:cs="Arial"/>
          <w:sz w:val="20"/>
          <w:szCs w:val="20"/>
          <w:lang w:val="es-ES_tradnl"/>
        </w:rPr>
      </w:pPr>
      <w:r w:rsidRPr="00544CEB">
        <w:rPr>
          <w:rFonts w:ascii="Arial" w:hAnsi="Arial" w:cs="Arial"/>
          <w:sz w:val="20"/>
          <w:szCs w:val="20"/>
          <w:lang w:val="es-ES_tradnl"/>
        </w:rPr>
        <w:t>El licitante deberá presentar los siguientes documentos</w:t>
      </w:r>
      <w:r w:rsidR="00147DAD" w:rsidRPr="00544CEB">
        <w:rPr>
          <w:rFonts w:ascii="Arial" w:hAnsi="Arial" w:cs="Arial"/>
          <w:sz w:val="20"/>
          <w:szCs w:val="20"/>
          <w:lang w:val="es-ES_tradnl"/>
        </w:rPr>
        <w:t xml:space="preserve"> debidamente </w:t>
      </w:r>
      <w:r w:rsidR="004E38D0">
        <w:rPr>
          <w:rFonts w:ascii="Arial" w:hAnsi="Arial" w:cs="Arial"/>
          <w:sz w:val="20"/>
          <w:szCs w:val="20"/>
          <w:lang w:val="es-ES_tradnl"/>
        </w:rPr>
        <w:t>requisitados,</w:t>
      </w:r>
      <w:r w:rsidR="00147DAD" w:rsidRPr="00544CEB">
        <w:rPr>
          <w:rFonts w:ascii="Arial" w:hAnsi="Arial" w:cs="Arial"/>
          <w:sz w:val="20"/>
          <w:szCs w:val="20"/>
          <w:lang w:val="es-ES_tradnl"/>
        </w:rPr>
        <w:t>foliados</w:t>
      </w:r>
      <w:r w:rsidR="004E38D0">
        <w:rPr>
          <w:rFonts w:ascii="Arial" w:hAnsi="Arial" w:cs="Arial"/>
          <w:sz w:val="20"/>
          <w:szCs w:val="20"/>
          <w:lang w:val="es-ES_tradnl"/>
        </w:rPr>
        <w:t xml:space="preserve"> y suscritos por la persona facultada para ello,</w:t>
      </w:r>
      <w:r w:rsidR="001E0589" w:rsidRPr="00544CEB">
        <w:rPr>
          <w:rFonts w:ascii="Arial" w:hAnsi="Arial" w:cs="Arial"/>
          <w:sz w:val="20"/>
          <w:szCs w:val="20"/>
          <w:lang w:val="es-ES_tradnl"/>
        </w:rPr>
        <w:t xml:space="preserve"> (la falta absoluta de folio, afecta la solvencia de la misma y motivaría su desechamiento):</w:t>
      </w:r>
    </w:p>
    <w:p w:rsidR="000774AF" w:rsidRPr="00544CEB" w:rsidRDefault="000774AF" w:rsidP="00790941">
      <w:pPr>
        <w:pStyle w:val="Prrafodelista"/>
        <w:ind w:left="360" w:right="49"/>
        <w:jc w:val="both"/>
        <w:rPr>
          <w:rFonts w:ascii="Arial" w:hAnsi="Arial" w:cs="Arial"/>
          <w:b/>
          <w:sz w:val="20"/>
          <w:szCs w:val="20"/>
          <w:lang w:val="es-ES_tradnl"/>
        </w:rPr>
      </w:pPr>
    </w:p>
    <w:p w:rsidR="000774AF" w:rsidRPr="00544CEB" w:rsidRDefault="00475F7B" w:rsidP="007F42E6">
      <w:pPr>
        <w:pStyle w:val="Ttulo3"/>
        <w:numPr>
          <w:ilvl w:val="0"/>
          <w:numId w:val="30"/>
        </w:numPr>
        <w:spacing w:before="0" w:after="0"/>
        <w:ind w:right="49"/>
        <w:rPr>
          <w:rFonts w:cs="Arial"/>
          <w:sz w:val="20"/>
          <w:szCs w:val="20"/>
        </w:rPr>
      </w:pPr>
      <w:bookmarkStart w:id="76" w:name="_Toc490124686"/>
      <w:r w:rsidRPr="00544CEB">
        <w:rPr>
          <w:rFonts w:cs="Arial"/>
          <w:sz w:val="20"/>
          <w:szCs w:val="20"/>
        </w:rPr>
        <w:t>Acreditamiento de Personalidad Jurídica</w:t>
      </w:r>
      <w:r w:rsidR="00D615E3" w:rsidRPr="00544CEB">
        <w:rPr>
          <w:rFonts w:cs="Arial"/>
          <w:sz w:val="20"/>
          <w:szCs w:val="20"/>
        </w:rPr>
        <w:t xml:space="preserve"> y datos de notificación.</w:t>
      </w:r>
      <w:bookmarkEnd w:id="76"/>
    </w:p>
    <w:p w:rsidR="00475F7B" w:rsidRPr="00544CEB" w:rsidRDefault="00475F7B" w:rsidP="00790941">
      <w:pPr>
        <w:ind w:right="49"/>
        <w:jc w:val="both"/>
        <w:rPr>
          <w:rFonts w:ascii="Arial" w:hAnsi="Arial" w:cs="Arial"/>
          <w:sz w:val="20"/>
          <w:szCs w:val="20"/>
        </w:rPr>
      </w:pPr>
    </w:p>
    <w:p w:rsidR="00AF57CF" w:rsidRPr="00544CEB" w:rsidRDefault="00AF57CF" w:rsidP="008315E9">
      <w:pPr>
        <w:ind w:left="360" w:right="49"/>
        <w:jc w:val="both"/>
        <w:rPr>
          <w:rFonts w:ascii="Arial" w:hAnsi="Arial" w:cs="Arial"/>
          <w:b/>
          <w:sz w:val="20"/>
          <w:szCs w:val="20"/>
        </w:rPr>
      </w:pPr>
      <w:r w:rsidRPr="00544CEB">
        <w:rPr>
          <w:rFonts w:ascii="Arial" w:hAnsi="Arial" w:cs="Arial"/>
          <w:sz w:val="20"/>
          <w:szCs w:val="20"/>
        </w:rPr>
        <w:t xml:space="preserve">Escrito </w:t>
      </w:r>
      <w:r w:rsidRPr="00544CEB">
        <w:rPr>
          <w:rFonts w:ascii="Arial" w:hAnsi="Arial" w:cs="Arial"/>
          <w:b/>
          <w:sz w:val="20"/>
          <w:szCs w:val="20"/>
        </w:rPr>
        <w:t>Bajo Protesta de Decir Verdad</w:t>
      </w:r>
      <w:r w:rsidRPr="00544CEB">
        <w:rPr>
          <w:rFonts w:ascii="Arial" w:hAnsi="Arial" w:cs="Arial"/>
          <w:sz w:val="20"/>
          <w:szCs w:val="20"/>
        </w:rPr>
        <w:t xml:space="preserve">, en el que manifieste que cuenta con facultades suficientes para comprometerse por sí o por su representada, sin que </w:t>
      </w:r>
      <w:r w:rsidR="00147DAD" w:rsidRPr="00544CEB">
        <w:rPr>
          <w:rFonts w:ascii="Arial" w:hAnsi="Arial" w:cs="Arial"/>
          <w:sz w:val="20"/>
          <w:szCs w:val="20"/>
        </w:rPr>
        <w:t xml:space="preserve">sea </w:t>
      </w:r>
      <w:r w:rsidRPr="00544CEB">
        <w:rPr>
          <w:rFonts w:ascii="Arial" w:hAnsi="Arial" w:cs="Arial"/>
          <w:sz w:val="20"/>
          <w:szCs w:val="20"/>
        </w:rPr>
        <w:t xml:space="preserve">necesario </w:t>
      </w:r>
      <w:r w:rsidR="00147DAD" w:rsidRPr="00544CEB">
        <w:rPr>
          <w:rFonts w:ascii="Arial" w:hAnsi="Arial" w:cs="Arial"/>
          <w:sz w:val="20"/>
          <w:szCs w:val="20"/>
        </w:rPr>
        <w:t>presentar su acta constitutiva.</w:t>
      </w:r>
      <w:r w:rsidRPr="00544CEB">
        <w:rPr>
          <w:rFonts w:ascii="Arial" w:hAnsi="Arial" w:cs="Arial"/>
          <w:sz w:val="20"/>
          <w:szCs w:val="20"/>
        </w:rPr>
        <w:t xml:space="preserve"> </w:t>
      </w:r>
      <w:r w:rsidRPr="00544CEB">
        <w:rPr>
          <w:rFonts w:ascii="Arial" w:hAnsi="Arial" w:cs="Arial"/>
          <w:b/>
          <w:sz w:val="20"/>
          <w:szCs w:val="20"/>
        </w:rPr>
        <w:t xml:space="preserve">Anexo </w:t>
      </w:r>
      <w:r w:rsidR="001739A5" w:rsidRPr="00544CEB">
        <w:rPr>
          <w:rFonts w:ascii="Arial" w:hAnsi="Arial" w:cs="Arial"/>
          <w:b/>
          <w:sz w:val="20"/>
          <w:szCs w:val="20"/>
        </w:rPr>
        <w:t>5</w:t>
      </w:r>
      <w:r w:rsidRPr="00544CEB">
        <w:rPr>
          <w:rFonts w:ascii="Arial" w:hAnsi="Arial" w:cs="Arial"/>
          <w:b/>
          <w:sz w:val="20"/>
          <w:szCs w:val="20"/>
        </w:rPr>
        <w:t>.</w:t>
      </w:r>
    </w:p>
    <w:p w:rsidR="000774AF" w:rsidRPr="00544CEB" w:rsidRDefault="000774AF" w:rsidP="008315E9">
      <w:pPr>
        <w:ind w:left="360" w:right="49"/>
        <w:rPr>
          <w:sz w:val="20"/>
          <w:szCs w:val="20"/>
          <w:lang w:eastAsia="ar-SA"/>
        </w:rPr>
      </w:pPr>
    </w:p>
    <w:p w:rsidR="004E6347" w:rsidRPr="00544CEB" w:rsidRDefault="004E6347" w:rsidP="008315E9">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544CEB" w:rsidRDefault="000774AF" w:rsidP="00790941">
      <w:pPr>
        <w:ind w:right="49"/>
        <w:jc w:val="both"/>
        <w:rPr>
          <w:rFonts w:ascii="Arial" w:hAnsi="Arial" w:cs="Arial"/>
          <w:b/>
          <w:sz w:val="20"/>
          <w:szCs w:val="20"/>
        </w:rPr>
      </w:pPr>
    </w:p>
    <w:p w:rsidR="00D94B6E" w:rsidRPr="00544CEB" w:rsidRDefault="00D94B6E" w:rsidP="00D94B6E">
      <w:pPr>
        <w:pStyle w:val="Ttulo3"/>
        <w:numPr>
          <w:ilvl w:val="0"/>
          <w:numId w:val="30"/>
        </w:numPr>
        <w:spacing w:before="0" w:after="0"/>
        <w:ind w:right="49"/>
        <w:rPr>
          <w:rFonts w:cs="Arial"/>
          <w:sz w:val="20"/>
          <w:szCs w:val="20"/>
        </w:rPr>
      </w:pPr>
      <w:bookmarkStart w:id="77" w:name="_Toc490124687"/>
      <w:r w:rsidRPr="00544CEB">
        <w:rPr>
          <w:rFonts w:cs="Arial"/>
          <w:sz w:val="20"/>
          <w:szCs w:val="20"/>
        </w:rPr>
        <w:t>Escrito de manifiesto de nacionalidad mexicana y grado de contenido nacional.</w:t>
      </w:r>
      <w:bookmarkEnd w:id="77"/>
      <w:r w:rsidRPr="00544CEB">
        <w:rPr>
          <w:rFonts w:cs="Arial"/>
          <w:sz w:val="20"/>
          <w:szCs w:val="20"/>
        </w:rPr>
        <w:t xml:space="preserve"> </w:t>
      </w:r>
    </w:p>
    <w:p w:rsidR="000774AF" w:rsidRPr="00544CEB" w:rsidRDefault="000774AF" w:rsidP="00790941">
      <w:pPr>
        <w:pStyle w:val="Prrafodelista"/>
        <w:ind w:left="426" w:right="49"/>
        <w:jc w:val="both"/>
        <w:rPr>
          <w:rFonts w:ascii="Arial" w:hAnsi="Arial" w:cs="Arial"/>
          <w:sz w:val="20"/>
          <w:szCs w:val="20"/>
          <w:lang w:val="es-ES_tradnl"/>
        </w:rPr>
      </w:pPr>
    </w:p>
    <w:p w:rsidR="00D94B6E" w:rsidRPr="00544CEB" w:rsidRDefault="00D94B6E" w:rsidP="00D94B6E">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Escrito en el que el licitante manifieste bajo protesta de decir verdad, que es de nacionalidad mexicana, que la totalidad de los bienes que oferta y que entregará, serán producidos en México y que contarán con el porcentaje de contenido nacional correspondiente. En este mismo escrito manifestará que proporcionará la información que permita verificar que los bienes ofertados son de producción nacional y cumplen con el porcentaje de contenido nacional requerido, en los casos que así lo requiera la Secretaría de Economía, conforme al </w:t>
      </w:r>
      <w:r w:rsidRPr="00544CEB">
        <w:rPr>
          <w:rFonts w:ascii="Arial" w:hAnsi="Arial" w:cs="Arial"/>
          <w:b/>
          <w:sz w:val="20"/>
          <w:szCs w:val="20"/>
          <w:lang w:val="es-ES_tradnl"/>
        </w:rPr>
        <w:t>Anexo 6</w:t>
      </w:r>
      <w:r w:rsidRPr="00544CEB">
        <w:rPr>
          <w:rFonts w:ascii="Arial" w:hAnsi="Arial" w:cs="Arial"/>
          <w:sz w:val="20"/>
          <w:szCs w:val="20"/>
          <w:lang w:val="es-ES_tradnl"/>
        </w:rPr>
        <w:t>, de la presente convocatoria.</w:t>
      </w:r>
    </w:p>
    <w:p w:rsidR="00067D32" w:rsidRPr="00544CEB" w:rsidRDefault="00067D32" w:rsidP="00D94B6E">
      <w:pPr>
        <w:ind w:left="360" w:right="49"/>
        <w:jc w:val="both"/>
        <w:rPr>
          <w:rFonts w:ascii="Arial" w:hAnsi="Arial" w:cs="Arial"/>
          <w:sz w:val="20"/>
          <w:szCs w:val="20"/>
          <w:lang w:val="es-ES_tradnl"/>
        </w:rPr>
      </w:pPr>
    </w:p>
    <w:p w:rsidR="00067D32" w:rsidRPr="00544CEB" w:rsidRDefault="00067D32" w:rsidP="00067D32">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 xml:space="preserve">La falta de presentación del documento citado, afecta la solvencia de su propuesta y motivaría su desechamiento. </w:t>
      </w:r>
    </w:p>
    <w:p w:rsidR="00D94B6E" w:rsidRPr="00544CEB" w:rsidRDefault="00D94B6E" w:rsidP="00D94B6E">
      <w:pPr>
        <w:ind w:left="360" w:right="49"/>
        <w:jc w:val="both"/>
        <w:rPr>
          <w:rFonts w:ascii="Arial" w:hAnsi="Arial" w:cs="Arial"/>
          <w:sz w:val="20"/>
          <w:szCs w:val="20"/>
          <w:lang w:val="es-ES_tradnl"/>
        </w:rPr>
      </w:pPr>
    </w:p>
    <w:p w:rsidR="000774AF" w:rsidRPr="00544CEB" w:rsidRDefault="000774AF" w:rsidP="007F42E6">
      <w:pPr>
        <w:pStyle w:val="Ttulo3"/>
        <w:numPr>
          <w:ilvl w:val="0"/>
          <w:numId w:val="30"/>
        </w:numPr>
        <w:spacing w:before="0" w:after="0"/>
        <w:ind w:right="49"/>
        <w:rPr>
          <w:rFonts w:cs="Arial"/>
          <w:sz w:val="20"/>
          <w:szCs w:val="20"/>
          <w:lang w:val="es-ES_tradnl"/>
        </w:rPr>
      </w:pPr>
      <w:bookmarkStart w:id="78" w:name="_Toc490124688"/>
      <w:r w:rsidRPr="00544CEB">
        <w:rPr>
          <w:rFonts w:cs="Arial"/>
          <w:sz w:val="20"/>
          <w:szCs w:val="20"/>
          <w:lang w:val="es-ES_tradnl"/>
        </w:rPr>
        <w:t>Escrito de los supuestos establecidos en los artículos 50 y 60 de LA LAASSP.</w:t>
      </w:r>
      <w:bookmarkEnd w:id="78"/>
    </w:p>
    <w:p w:rsidR="000774AF" w:rsidRPr="00544CEB" w:rsidRDefault="000774AF" w:rsidP="00790941">
      <w:pPr>
        <w:ind w:right="49"/>
        <w:jc w:val="both"/>
        <w:rPr>
          <w:rFonts w:ascii="Arial" w:hAnsi="Arial" w:cs="Arial"/>
          <w:b/>
          <w:sz w:val="20"/>
          <w:szCs w:val="20"/>
          <w:lang w:val="es-ES_tradnl"/>
        </w:rPr>
      </w:pPr>
    </w:p>
    <w:p w:rsidR="000774AF" w:rsidRPr="00544CEB" w:rsidRDefault="000774AF" w:rsidP="008315E9">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Escrito bajo protesta de decir verdad, que no se ubica en los supuestos establecidos en los artículos 50 y 60 de la LAASSP, de acuerdo con e </w:t>
      </w:r>
      <w:r w:rsidR="00381E63" w:rsidRPr="00544CEB">
        <w:rPr>
          <w:rFonts w:ascii="Arial" w:hAnsi="Arial" w:cs="Arial"/>
          <w:b/>
          <w:sz w:val="20"/>
          <w:szCs w:val="20"/>
          <w:lang w:val="es-ES_tradnl"/>
        </w:rPr>
        <w:t xml:space="preserve">Anexo </w:t>
      </w:r>
      <w:r w:rsidR="001739A5" w:rsidRPr="00544CEB">
        <w:rPr>
          <w:rFonts w:ascii="Arial" w:hAnsi="Arial" w:cs="Arial"/>
          <w:b/>
          <w:sz w:val="20"/>
          <w:szCs w:val="20"/>
          <w:lang w:val="es-ES_tradnl"/>
        </w:rPr>
        <w:t>8</w:t>
      </w:r>
      <w:r w:rsidRPr="00544CEB">
        <w:rPr>
          <w:rFonts w:ascii="Arial" w:hAnsi="Arial" w:cs="Arial"/>
          <w:b/>
          <w:sz w:val="20"/>
          <w:szCs w:val="20"/>
          <w:lang w:val="es-ES_tradnl"/>
        </w:rPr>
        <w:t xml:space="preserve"> </w:t>
      </w:r>
      <w:r w:rsidRPr="00544CEB">
        <w:rPr>
          <w:rFonts w:ascii="Arial" w:hAnsi="Arial" w:cs="Arial"/>
          <w:sz w:val="20"/>
          <w:szCs w:val="20"/>
          <w:lang w:val="es-ES_tradnl"/>
        </w:rPr>
        <w:t>de la Convocatoria.</w:t>
      </w:r>
    </w:p>
    <w:p w:rsidR="000774AF" w:rsidRPr="00544CEB" w:rsidRDefault="000774AF" w:rsidP="008315E9">
      <w:pPr>
        <w:ind w:left="360" w:right="49"/>
        <w:jc w:val="both"/>
        <w:rPr>
          <w:rFonts w:ascii="Arial" w:hAnsi="Arial" w:cs="Arial"/>
          <w:b/>
          <w:sz w:val="20"/>
          <w:szCs w:val="20"/>
          <w:lang w:val="es-ES_tradnl"/>
        </w:rPr>
      </w:pPr>
    </w:p>
    <w:p w:rsidR="004E6347" w:rsidRPr="00544CEB" w:rsidRDefault="004E6347" w:rsidP="008315E9">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 xml:space="preserve">La falta de presentación de la documentación afecta la solvencia de su propuesta y motivaría su desechamiento. </w:t>
      </w:r>
    </w:p>
    <w:p w:rsidR="00C379DC" w:rsidRPr="00544CEB" w:rsidRDefault="00C379DC" w:rsidP="00790941">
      <w:pPr>
        <w:ind w:right="49"/>
        <w:jc w:val="both"/>
        <w:rPr>
          <w:rFonts w:ascii="Arial" w:hAnsi="Arial" w:cs="Arial"/>
          <w:i/>
          <w:sz w:val="20"/>
          <w:szCs w:val="20"/>
          <w:u w:val="single"/>
          <w:lang w:eastAsia="ar-SA"/>
        </w:rPr>
      </w:pPr>
    </w:p>
    <w:p w:rsidR="000774AF" w:rsidRPr="00544CEB" w:rsidRDefault="000774AF" w:rsidP="007F42E6">
      <w:pPr>
        <w:pStyle w:val="Ttulo3"/>
        <w:numPr>
          <w:ilvl w:val="0"/>
          <w:numId w:val="30"/>
        </w:numPr>
        <w:spacing w:before="0" w:after="0"/>
        <w:ind w:right="49"/>
        <w:rPr>
          <w:rFonts w:cs="Arial"/>
          <w:sz w:val="20"/>
          <w:szCs w:val="20"/>
          <w:lang w:val="es-ES_tradnl"/>
        </w:rPr>
      </w:pPr>
      <w:bookmarkStart w:id="79" w:name="_Toc490124689"/>
      <w:r w:rsidRPr="00544CEB">
        <w:rPr>
          <w:rFonts w:cs="Arial"/>
          <w:sz w:val="20"/>
          <w:szCs w:val="20"/>
          <w:lang w:val="es-ES_tradnl"/>
        </w:rPr>
        <w:t>Declaración de Integridad</w:t>
      </w:r>
      <w:bookmarkEnd w:id="79"/>
    </w:p>
    <w:p w:rsidR="000774AF" w:rsidRPr="00544CEB" w:rsidRDefault="000774AF" w:rsidP="00790941">
      <w:pPr>
        <w:ind w:left="284" w:right="49"/>
        <w:jc w:val="both"/>
        <w:rPr>
          <w:rFonts w:ascii="Arial" w:hAnsi="Arial" w:cs="Arial"/>
          <w:sz w:val="20"/>
          <w:szCs w:val="20"/>
          <w:lang w:val="es-ES_tradnl"/>
        </w:rPr>
      </w:pPr>
    </w:p>
    <w:p w:rsidR="000774AF" w:rsidRPr="00544CEB" w:rsidRDefault="000774AF" w:rsidP="008315E9">
      <w:pPr>
        <w:ind w:left="360" w:right="49"/>
        <w:jc w:val="both"/>
        <w:rPr>
          <w:rFonts w:ascii="Arial" w:hAnsi="Arial" w:cs="Arial"/>
          <w:bCs/>
          <w:sz w:val="20"/>
          <w:szCs w:val="20"/>
          <w:lang w:val="es-ES_tradnl"/>
        </w:rPr>
      </w:pPr>
      <w:r w:rsidRPr="00544CEB">
        <w:rPr>
          <w:rFonts w:ascii="Arial" w:hAnsi="Arial" w:cs="Arial"/>
          <w:sz w:val="20"/>
          <w:szCs w:val="20"/>
          <w:lang w:val="es-ES_tradnl"/>
        </w:rPr>
        <w:t xml:space="preserve">Declaración de integridad, en la que el licitante manifieste, bajo protesta de decir verdad que se abstendrán de adoptar conductas, por si o a través de interpósita persona, para que los servidores públicos del IMSS induzcan o alteren las evaluaciones de las propuestas, el </w:t>
      </w:r>
      <w:r w:rsidRPr="00544CEB">
        <w:rPr>
          <w:rFonts w:ascii="Arial" w:hAnsi="Arial" w:cs="Arial"/>
          <w:sz w:val="20"/>
          <w:szCs w:val="20"/>
          <w:lang w:val="es-ES_tradnl"/>
        </w:rPr>
        <w:lastRenderedPageBreak/>
        <w:t>resultado del procedimiento u otros aspectos que otorguen condiciones más ventajosas con relación a los demás participantes. Que el producto y/o la empresa no se encuentran sancionados por la SSA o COFEPRIS</w:t>
      </w:r>
      <w:r w:rsidRPr="00544CEB">
        <w:rPr>
          <w:rFonts w:ascii="Arial" w:hAnsi="Arial" w:cs="Arial"/>
          <w:bCs/>
          <w:sz w:val="20"/>
          <w:szCs w:val="20"/>
          <w:lang w:val="es-ES_tradnl"/>
        </w:rPr>
        <w:t xml:space="preserve"> y que en caso de resultar adjudicado</w:t>
      </w:r>
      <w:r w:rsidR="00B1211F" w:rsidRPr="00544CEB">
        <w:rPr>
          <w:rFonts w:ascii="Arial" w:hAnsi="Arial" w:cs="Arial"/>
          <w:bCs/>
          <w:sz w:val="20"/>
          <w:szCs w:val="20"/>
          <w:lang w:val="es-ES_tradnl"/>
        </w:rPr>
        <w:t xml:space="preserve"> se obliga</w:t>
      </w:r>
      <w:r w:rsidRPr="00544CEB">
        <w:rPr>
          <w:rFonts w:ascii="Arial" w:hAnsi="Arial" w:cs="Arial"/>
          <w:bCs/>
          <w:sz w:val="20"/>
          <w:szCs w:val="20"/>
          <w:lang w:val="es-ES_tradnl"/>
        </w:rPr>
        <w:t xml:space="preserve"> a liberar al IMSS</w:t>
      </w:r>
      <w:r w:rsidR="00B1211F" w:rsidRPr="00544CEB">
        <w:rPr>
          <w:rFonts w:ascii="Arial" w:hAnsi="Arial" w:cs="Arial"/>
          <w:bCs/>
          <w:sz w:val="20"/>
          <w:szCs w:val="20"/>
          <w:lang w:val="es-ES_tradnl"/>
        </w:rPr>
        <w:t xml:space="preserve"> y entes participantes</w:t>
      </w:r>
      <w:r w:rsidRPr="00544CEB">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544CEB">
        <w:rPr>
          <w:rFonts w:ascii="Arial" w:hAnsi="Arial" w:cs="Arial"/>
          <w:b/>
          <w:bCs/>
          <w:sz w:val="20"/>
          <w:szCs w:val="20"/>
          <w:lang w:val="es-ES_tradnl"/>
        </w:rPr>
        <w:t xml:space="preserve">Anexo </w:t>
      </w:r>
      <w:r w:rsidR="001739A5" w:rsidRPr="00544CEB">
        <w:rPr>
          <w:rFonts w:ascii="Arial" w:hAnsi="Arial" w:cs="Arial"/>
          <w:b/>
          <w:bCs/>
          <w:sz w:val="20"/>
          <w:szCs w:val="20"/>
          <w:lang w:val="es-ES_tradnl"/>
        </w:rPr>
        <w:t>9</w:t>
      </w:r>
      <w:r w:rsidRPr="00544CEB">
        <w:rPr>
          <w:rFonts w:ascii="Arial" w:hAnsi="Arial" w:cs="Arial"/>
          <w:b/>
          <w:bCs/>
          <w:sz w:val="20"/>
          <w:szCs w:val="20"/>
          <w:lang w:val="es-ES_tradnl"/>
        </w:rPr>
        <w:t xml:space="preserve"> </w:t>
      </w:r>
      <w:r w:rsidRPr="00544CEB">
        <w:rPr>
          <w:rFonts w:ascii="Arial" w:hAnsi="Arial" w:cs="Arial"/>
          <w:bCs/>
          <w:sz w:val="20"/>
          <w:szCs w:val="20"/>
          <w:lang w:val="es-ES_tradnl"/>
        </w:rPr>
        <w:t>de la Convocatoria.</w:t>
      </w:r>
    </w:p>
    <w:p w:rsidR="004E6347" w:rsidRPr="00544CEB" w:rsidRDefault="004E6347" w:rsidP="008315E9">
      <w:pPr>
        <w:ind w:left="360" w:right="49"/>
        <w:jc w:val="both"/>
        <w:rPr>
          <w:rFonts w:ascii="Arial" w:hAnsi="Arial" w:cs="Arial"/>
          <w:i/>
          <w:sz w:val="20"/>
          <w:szCs w:val="20"/>
          <w:u w:val="single"/>
          <w:lang w:eastAsia="ar-SA"/>
        </w:rPr>
      </w:pPr>
    </w:p>
    <w:p w:rsidR="004E6347" w:rsidRPr="00544CEB" w:rsidRDefault="004E6347" w:rsidP="008315E9">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 xml:space="preserve">La falta de presentación de la documentación afecta la solvencia de su propuesta y motivaría su desechamiento. </w:t>
      </w:r>
    </w:p>
    <w:p w:rsidR="004E6347" w:rsidRPr="00544CEB" w:rsidRDefault="004E6347" w:rsidP="00790941">
      <w:pPr>
        <w:ind w:right="49"/>
        <w:rPr>
          <w:rFonts w:ascii="Arial" w:hAnsi="Arial" w:cs="Arial"/>
          <w:b/>
          <w:bCs/>
          <w:sz w:val="20"/>
          <w:szCs w:val="20"/>
          <w:lang w:val="es-ES_tradnl"/>
        </w:rPr>
      </w:pPr>
    </w:p>
    <w:p w:rsidR="000774AF" w:rsidRPr="00544CEB" w:rsidRDefault="000774AF" w:rsidP="007F42E6">
      <w:pPr>
        <w:pStyle w:val="Ttulo3"/>
        <w:numPr>
          <w:ilvl w:val="0"/>
          <w:numId w:val="30"/>
        </w:numPr>
        <w:spacing w:before="0" w:after="0"/>
        <w:ind w:right="49"/>
        <w:rPr>
          <w:rFonts w:cs="Arial"/>
          <w:sz w:val="20"/>
          <w:szCs w:val="20"/>
          <w:lang w:val="es-ES_tradnl"/>
        </w:rPr>
      </w:pPr>
      <w:bookmarkStart w:id="80" w:name="_Toc490124690"/>
      <w:r w:rsidRPr="00544CEB">
        <w:rPr>
          <w:rFonts w:cs="Arial"/>
          <w:sz w:val="20"/>
          <w:szCs w:val="20"/>
          <w:lang w:val="es-ES_tradnl"/>
        </w:rPr>
        <w:t xml:space="preserve">Escrito de estratificación de </w:t>
      </w:r>
      <w:r w:rsidR="00411CCA" w:rsidRPr="00544CEB">
        <w:rPr>
          <w:rFonts w:cs="Arial"/>
          <w:sz w:val="20"/>
          <w:szCs w:val="20"/>
          <w:lang w:val="es-ES_tradnl"/>
        </w:rPr>
        <w:t>MIPYME</w:t>
      </w:r>
      <w:bookmarkEnd w:id="80"/>
    </w:p>
    <w:p w:rsidR="000774AF" w:rsidRPr="00544CEB" w:rsidRDefault="000774AF" w:rsidP="00790941">
      <w:pPr>
        <w:ind w:left="284" w:right="49"/>
        <w:jc w:val="both"/>
        <w:rPr>
          <w:rFonts w:ascii="Arial" w:hAnsi="Arial" w:cs="Arial"/>
          <w:sz w:val="20"/>
          <w:szCs w:val="20"/>
          <w:lang w:val="es-ES_tradnl"/>
        </w:rPr>
      </w:pPr>
    </w:p>
    <w:p w:rsidR="000774AF" w:rsidRPr="00544CEB" w:rsidRDefault="000774AF" w:rsidP="008315E9">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En su caso, escrito bajo protesta de decir verdad que el licitante cuenta con estratificación como micro, pequeña o mediana empresa, de acuerdo con el </w:t>
      </w:r>
      <w:r w:rsidR="00381E63" w:rsidRPr="00544CEB">
        <w:rPr>
          <w:rFonts w:ascii="Arial" w:hAnsi="Arial" w:cs="Arial"/>
          <w:b/>
          <w:sz w:val="20"/>
          <w:szCs w:val="20"/>
          <w:lang w:val="es-ES_tradnl"/>
        </w:rPr>
        <w:t xml:space="preserve">Anexo </w:t>
      </w:r>
      <w:r w:rsidR="001739A5" w:rsidRPr="00544CEB">
        <w:rPr>
          <w:rFonts w:ascii="Arial" w:hAnsi="Arial" w:cs="Arial"/>
          <w:b/>
          <w:sz w:val="20"/>
          <w:szCs w:val="20"/>
          <w:lang w:val="es-ES_tradnl"/>
        </w:rPr>
        <w:t>12</w:t>
      </w:r>
      <w:r w:rsidRPr="00544CEB">
        <w:rPr>
          <w:rFonts w:ascii="Arial" w:hAnsi="Arial" w:cs="Arial"/>
          <w:b/>
          <w:sz w:val="20"/>
          <w:szCs w:val="20"/>
          <w:lang w:val="es-ES_tradnl"/>
        </w:rPr>
        <w:t xml:space="preserve"> </w:t>
      </w:r>
      <w:r w:rsidRPr="00544CEB">
        <w:rPr>
          <w:rFonts w:ascii="Arial" w:hAnsi="Arial" w:cs="Arial"/>
          <w:sz w:val="20"/>
          <w:szCs w:val="20"/>
          <w:lang w:val="es-ES_tradnl"/>
        </w:rPr>
        <w:t>de la Convocatoria.</w:t>
      </w:r>
    </w:p>
    <w:p w:rsidR="000774AF" w:rsidRPr="00544CEB" w:rsidRDefault="000774AF" w:rsidP="00790941">
      <w:pPr>
        <w:ind w:right="49"/>
        <w:jc w:val="both"/>
        <w:rPr>
          <w:rFonts w:ascii="Arial" w:hAnsi="Arial" w:cs="Arial"/>
          <w:sz w:val="20"/>
          <w:szCs w:val="20"/>
          <w:lang w:val="es-ES_tradnl"/>
        </w:rPr>
      </w:pPr>
    </w:p>
    <w:p w:rsidR="008315E9" w:rsidRPr="00544CEB" w:rsidRDefault="008315E9" w:rsidP="009D1187">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En caso de que el licitante no se ubique dentro de la estratificación de MIPYME, no deberá integrar a su proposición el Anexo 12, lo cual no será considerado como causal de desechamiento.</w:t>
      </w:r>
    </w:p>
    <w:p w:rsidR="001E0589" w:rsidRPr="00544CEB" w:rsidRDefault="001E0589" w:rsidP="001E0589">
      <w:pPr>
        <w:ind w:left="360" w:right="49"/>
        <w:jc w:val="both"/>
        <w:rPr>
          <w:rFonts w:ascii="Arial" w:hAnsi="Arial" w:cs="Arial"/>
          <w:b/>
          <w:i/>
          <w:sz w:val="20"/>
          <w:szCs w:val="20"/>
          <w:u w:val="single"/>
          <w:lang w:eastAsia="ar-SA"/>
        </w:rPr>
      </w:pPr>
    </w:p>
    <w:p w:rsidR="008315E9" w:rsidRPr="00544CEB" w:rsidRDefault="008315E9" w:rsidP="00790941">
      <w:pPr>
        <w:ind w:right="49"/>
        <w:jc w:val="both"/>
        <w:rPr>
          <w:rFonts w:ascii="Arial" w:hAnsi="Arial" w:cs="Arial"/>
          <w:sz w:val="20"/>
          <w:szCs w:val="20"/>
          <w:lang w:val="es-ES_tradnl"/>
        </w:rPr>
      </w:pPr>
    </w:p>
    <w:p w:rsidR="000774AF" w:rsidRPr="00544CEB" w:rsidRDefault="000774AF" w:rsidP="007F42E6">
      <w:pPr>
        <w:pStyle w:val="Ttulo3"/>
        <w:numPr>
          <w:ilvl w:val="0"/>
          <w:numId w:val="30"/>
        </w:numPr>
        <w:spacing w:before="0" w:after="0"/>
        <w:ind w:right="49"/>
        <w:rPr>
          <w:rFonts w:cs="Arial"/>
          <w:sz w:val="20"/>
          <w:szCs w:val="20"/>
          <w:lang w:val="es-ES_tradnl"/>
        </w:rPr>
      </w:pPr>
      <w:bookmarkStart w:id="81" w:name="_Toc490124691"/>
      <w:r w:rsidRPr="00544CEB">
        <w:rPr>
          <w:rFonts w:cs="Arial"/>
          <w:sz w:val="20"/>
          <w:szCs w:val="20"/>
          <w:lang w:val="es-ES_tradnl"/>
        </w:rPr>
        <w:t>Escrito de aceptación de las disposiciones del sistema CompraNet</w:t>
      </w:r>
      <w:bookmarkEnd w:id="81"/>
    </w:p>
    <w:p w:rsidR="000774AF" w:rsidRPr="00544CEB" w:rsidRDefault="000774AF" w:rsidP="00790941">
      <w:pPr>
        <w:ind w:left="709" w:right="49"/>
        <w:jc w:val="both"/>
        <w:rPr>
          <w:rFonts w:ascii="Arial" w:hAnsi="Arial" w:cs="Arial"/>
          <w:sz w:val="20"/>
          <w:szCs w:val="20"/>
          <w:lang w:val="es-ES_tradnl"/>
        </w:rPr>
      </w:pPr>
    </w:p>
    <w:p w:rsidR="000774AF" w:rsidRPr="00544CEB" w:rsidRDefault="000774AF" w:rsidP="008315E9">
      <w:pPr>
        <w:ind w:left="360" w:right="49"/>
        <w:jc w:val="both"/>
        <w:rPr>
          <w:rFonts w:ascii="Arial" w:hAnsi="Arial" w:cs="Arial"/>
          <w:i/>
          <w:sz w:val="20"/>
          <w:szCs w:val="20"/>
          <w:lang w:val="es-ES_tradnl"/>
        </w:rPr>
      </w:pPr>
      <w:r w:rsidRPr="00544CEB">
        <w:rPr>
          <w:rFonts w:ascii="Arial" w:hAnsi="Arial" w:cs="Arial"/>
          <w:sz w:val="20"/>
          <w:szCs w:val="20"/>
          <w:lang w:val="es-ES_tradnl"/>
        </w:rPr>
        <w:t>Escrito libr</w:t>
      </w:r>
      <w:r w:rsidRPr="00544CEB">
        <w:rPr>
          <w:rFonts w:ascii="Arial" w:eastAsia="Heiti SC Light" w:hAnsi="Arial" w:cs="Arial"/>
          <w:sz w:val="20"/>
          <w:szCs w:val="20"/>
          <w:lang w:val="es-ES_tradnl"/>
        </w:rPr>
        <w:t>e</w:t>
      </w:r>
      <w:r w:rsidRPr="00544CEB">
        <w:rPr>
          <w:rFonts w:ascii="Arial" w:hAnsi="Arial" w:cs="Arial"/>
          <w:sz w:val="20"/>
          <w:szCs w:val="20"/>
          <w:lang w:val="es-ES_tradnl"/>
        </w:rPr>
        <w:t xml:space="preserve"> en el que manifieste su </w:t>
      </w:r>
      <w:r w:rsidRPr="00544CEB">
        <w:rPr>
          <w:rFonts w:ascii="Arial" w:hAnsi="Arial" w:cs="Arial"/>
          <w:sz w:val="20"/>
          <w:szCs w:val="20"/>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544CEB">
        <w:rPr>
          <w:rFonts w:ascii="Arial" w:hAnsi="Arial" w:cs="Arial"/>
          <w:sz w:val="20"/>
          <w:szCs w:val="20"/>
          <w:lang w:val="es-ES_tradnl"/>
        </w:rPr>
        <w:t xml:space="preserve"> dispuesto por el numeral 29 del </w:t>
      </w:r>
      <w:r w:rsidRPr="00544CEB">
        <w:rPr>
          <w:rFonts w:ascii="Arial" w:hAnsi="Arial" w:cs="Arial"/>
          <w:b/>
          <w:i/>
          <w:sz w:val="20"/>
          <w:szCs w:val="20"/>
          <w:lang w:val="es-ES_tradnl"/>
        </w:rPr>
        <w:t>“</w:t>
      </w:r>
      <w:r w:rsidRPr="00544CEB">
        <w:rPr>
          <w:rFonts w:ascii="Arial" w:hAnsi="Arial" w:cs="Arial"/>
          <w:i/>
          <w:sz w:val="20"/>
          <w:szCs w:val="20"/>
          <w:lang w:val="es-ES_tradnl"/>
        </w:rPr>
        <w:t>Acuerdo por el que se establecen las disposiciones que deberán observar para la utilización del sistema electrónico de información pública gubernamental, denominado CompraNet”.</w:t>
      </w:r>
    </w:p>
    <w:p w:rsidR="004E6347" w:rsidRPr="00544CEB" w:rsidRDefault="004E6347" w:rsidP="008315E9">
      <w:pPr>
        <w:ind w:left="360" w:right="49"/>
        <w:jc w:val="both"/>
        <w:rPr>
          <w:rFonts w:ascii="Arial" w:hAnsi="Arial" w:cs="Arial"/>
          <w:i/>
          <w:sz w:val="20"/>
          <w:szCs w:val="20"/>
          <w:u w:val="single"/>
          <w:lang w:eastAsia="ar-SA"/>
        </w:rPr>
      </w:pPr>
    </w:p>
    <w:p w:rsidR="004E6347" w:rsidRPr="00544CEB" w:rsidRDefault="004E6347" w:rsidP="008315E9">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544CEB" w:rsidRDefault="000774AF" w:rsidP="00790941">
      <w:pPr>
        <w:pStyle w:val="Prrafodelista"/>
        <w:ind w:left="1560" w:right="49" w:hanging="709"/>
        <w:rPr>
          <w:rFonts w:ascii="Arial" w:hAnsi="Arial" w:cs="Arial"/>
          <w:b/>
          <w:i/>
          <w:sz w:val="20"/>
          <w:szCs w:val="20"/>
        </w:rPr>
      </w:pPr>
    </w:p>
    <w:p w:rsidR="000774AF" w:rsidRPr="00544CEB" w:rsidRDefault="000774AF" w:rsidP="007F42E6">
      <w:pPr>
        <w:pStyle w:val="Ttulo3"/>
        <w:numPr>
          <w:ilvl w:val="0"/>
          <w:numId w:val="30"/>
        </w:numPr>
        <w:spacing w:before="0" w:after="0"/>
        <w:ind w:right="49"/>
        <w:rPr>
          <w:rFonts w:cs="Arial"/>
          <w:sz w:val="20"/>
          <w:szCs w:val="20"/>
          <w:lang w:val="es-ES_tradnl"/>
        </w:rPr>
      </w:pPr>
      <w:bookmarkStart w:id="82" w:name="_Toc490124692"/>
      <w:r w:rsidRPr="00544CEB">
        <w:rPr>
          <w:rFonts w:cs="Arial"/>
          <w:sz w:val="20"/>
          <w:szCs w:val="20"/>
          <w:lang w:val="es-ES_tradnl"/>
        </w:rPr>
        <w:t>Convenio de participación conjunta.</w:t>
      </w:r>
      <w:bookmarkEnd w:id="82"/>
    </w:p>
    <w:p w:rsidR="000774AF" w:rsidRPr="00544CEB" w:rsidRDefault="000774AF" w:rsidP="00790941">
      <w:pPr>
        <w:ind w:left="709" w:right="49"/>
        <w:jc w:val="both"/>
        <w:rPr>
          <w:rFonts w:ascii="Arial" w:hAnsi="Arial" w:cs="Arial"/>
          <w:sz w:val="20"/>
          <w:szCs w:val="20"/>
          <w:lang w:val="es-ES_tradnl"/>
        </w:rPr>
      </w:pPr>
    </w:p>
    <w:p w:rsidR="009D1187" w:rsidRPr="00544CEB" w:rsidRDefault="009D1187" w:rsidP="009D1187">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En caso de exhibir propuesta conjunta, cada una de las personas agrupadas deberá presentar en forma individual los siguientes escritos: </w:t>
      </w:r>
      <w:r w:rsidRPr="00544CEB">
        <w:rPr>
          <w:rFonts w:ascii="Arial" w:hAnsi="Arial" w:cs="Arial"/>
          <w:sz w:val="20"/>
          <w:szCs w:val="20"/>
        </w:rPr>
        <w:t>Acreditamiento de personalidad jurídica y datos de notificación (</w:t>
      </w:r>
      <w:r w:rsidRPr="00544CEB">
        <w:rPr>
          <w:rFonts w:ascii="Arial" w:hAnsi="Arial" w:cs="Arial"/>
          <w:b/>
          <w:sz w:val="20"/>
          <w:szCs w:val="20"/>
        </w:rPr>
        <w:t>Anexo 5</w:t>
      </w:r>
      <w:r w:rsidRPr="00544CEB">
        <w:rPr>
          <w:rFonts w:ascii="Arial" w:hAnsi="Arial" w:cs="Arial"/>
          <w:sz w:val="20"/>
          <w:szCs w:val="20"/>
        </w:rPr>
        <w:t>), Bienes Nacionales (</w:t>
      </w:r>
      <w:r w:rsidRPr="00544CEB">
        <w:rPr>
          <w:rFonts w:ascii="Arial" w:hAnsi="Arial" w:cs="Arial"/>
          <w:b/>
          <w:sz w:val="20"/>
          <w:szCs w:val="20"/>
        </w:rPr>
        <w:t>Anexo 6</w:t>
      </w:r>
      <w:r w:rsidR="0029153D" w:rsidRPr="00544CEB">
        <w:rPr>
          <w:rFonts w:ascii="Arial" w:hAnsi="Arial" w:cs="Arial"/>
          <w:b/>
          <w:sz w:val="20"/>
          <w:szCs w:val="20"/>
        </w:rPr>
        <w:t xml:space="preserve"> </w:t>
      </w:r>
      <w:r w:rsidRPr="00544CEB">
        <w:rPr>
          <w:rFonts w:ascii="Arial" w:hAnsi="Arial" w:cs="Arial"/>
          <w:sz w:val="20"/>
          <w:szCs w:val="20"/>
        </w:rPr>
        <w:t>), Escrito de los supuestos establecidos en los artículos 50 y 60 de la LAASSP (</w:t>
      </w:r>
      <w:r w:rsidRPr="00544CEB">
        <w:rPr>
          <w:rFonts w:ascii="Arial" w:hAnsi="Arial" w:cs="Arial"/>
          <w:b/>
          <w:sz w:val="20"/>
          <w:szCs w:val="20"/>
        </w:rPr>
        <w:t>Anexo 8</w:t>
      </w:r>
      <w:r w:rsidRPr="00544CEB">
        <w:rPr>
          <w:rFonts w:ascii="Arial" w:hAnsi="Arial" w:cs="Arial"/>
          <w:sz w:val="20"/>
          <w:szCs w:val="20"/>
        </w:rPr>
        <w:t>), Escrito de Declaración de Integridad (</w:t>
      </w:r>
      <w:r w:rsidRPr="00544CEB">
        <w:rPr>
          <w:rFonts w:ascii="Arial" w:hAnsi="Arial" w:cs="Arial"/>
          <w:b/>
          <w:sz w:val="20"/>
          <w:szCs w:val="20"/>
        </w:rPr>
        <w:t>Anexo 9</w:t>
      </w:r>
      <w:r w:rsidRPr="00544CEB">
        <w:rPr>
          <w:rFonts w:ascii="Arial" w:hAnsi="Arial" w:cs="Arial"/>
          <w:sz w:val="20"/>
          <w:szCs w:val="20"/>
        </w:rPr>
        <w:t>)</w:t>
      </w:r>
      <w:r w:rsidRPr="00544CEB">
        <w:rPr>
          <w:rFonts w:ascii="Arial" w:hAnsi="Arial" w:cs="Arial"/>
          <w:sz w:val="20"/>
          <w:szCs w:val="20"/>
          <w:lang w:val="es-ES_tradnl"/>
        </w:rPr>
        <w:t xml:space="preserve">, además del convenio de participación conjunta, de acuerdo con el </w:t>
      </w:r>
      <w:r w:rsidRPr="00544CEB">
        <w:rPr>
          <w:rFonts w:ascii="Arial" w:hAnsi="Arial" w:cs="Arial"/>
          <w:b/>
          <w:sz w:val="20"/>
          <w:szCs w:val="20"/>
          <w:lang w:val="es-ES_tradnl"/>
        </w:rPr>
        <w:t xml:space="preserve">Anexo 4 </w:t>
      </w:r>
      <w:r w:rsidRPr="00544CEB">
        <w:rPr>
          <w:rFonts w:ascii="Arial" w:hAnsi="Arial" w:cs="Arial"/>
          <w:sz w:val="20"/>
          <w:szCs w:val="20"/>
          <w:lang w:val="es-ES_tradnl"/>
        </w:rPr>
        <w:t>de la Convocatoria.</w:t>
      </w:r>
    </w:p>
    <w:p w:rsidR="00445F5D" w:rsidRPr="00544CEB" w:rsidRDefault="00445F5D" w:rsidP="00790941">
      <w:pPr>
        <w:ind w:right="49"/>
        <w:jc w:val="both"/>
        <w:rPr>
          <w:rFonts w:ascii="Arial" w:hAnsi="Arial" w:cs="Arial"/>
          <w:sz w:val="20"/>
          <w:szCs w:val="20"/>
          <w:lang w:val="es-ES_tradnl"/>
        </w:rPr>
      </w:pPr>
    </w:p>
    <w:p w:rsidR="008315E9" w:rsidRPr="00544CEB" w:rsidRDefault="008315E9" w:rsidP="00E9042F">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En caso de que el licitante no participe de forma conjunta, no deberá integrar a su proposición el Anexo 4, lo cual no será considerado como causal de desechamiento.</w:t>
      </w:r>
    </w:p>
    <w:p w:rsidR="00F9610A" w:rsidRPr="00544CEB" w:rsidRDefault="00F9610A" w:rsidP="00841D28">
      <w:pPr>
        <w:ind w:right="49"/>
        <w:jc w:val="both"/>
        <w:rPr>
          <w:rFonts w:ascii="Arial" w:hAnsi="Arial" w:cs="Arial"/>
          <w:b/>
          <w:sz w:val="20"/>
          <w:szCs w:val="20"/>
        </w:rPr>
      </w:pPr>
    </w:p>
    <w:p w:rsidR="000774AF" w:rsidRPr="00544CEB" w:rsidRDefault="000774AF" w:rsidP="007F42E6">
      <w:pPr>
        <w:pStyle w:val="Ttulo3"/>
        <w:numPr>
          <w:ilvl w:val="0"/>
          <w:numId w:val="30"/>
        </w:numPr>
        <w:spacing w:before="0" w:after="0"/>
        <w:ind w:right="49"/>
        <w:rPr>
          <w:rFonts w:cs="Arial"/>
          <w:sz w:val="20"/>
          <w:szCs w:val="20"/>
          <w:lang w:val="es-ES_tradnl"/>
        </w:rPr>
      </w:pPr>
      <w:bookmarkStart w:id="83" w:name="_Toc490124693"/>
      <w:r w:rsidRPr="00544CEB">
        <w:rPr>
          <w:rFonts w:cs="Arial"/>
          <w:sz w:val="20"/>
          <w:szCs w:val="20"/>
          <w:lang w:val="es-ES_tradnl"/>
        </w:rPr>
        <w:t>Información reservada y confidencial.</w:t>
      </w:r>
      <w:bookmarkEnd w:id="83"/>
    </w:p>
    <w:p w:rsidR="000774AF" w:rsidRPr="00544CEB" w:rsidRDefault="000774AF" w:rsidP="00790941">
      <w:pPr>
        <w:ind w:right="49"/>
        <w:jc w:val="both"/>
        <w:rPr>
          <w:rFonts w:ascii="Arial" w:hAnsi="Arial" w:cs="Arial"/>
          <w:sz w:val="20"/>
          <w:szCs w:val="20"/>
          <w:lang w:val="es-ES_tradnl"/>
        </w:rPr>
      </w:pPr>
    </w:p>
    <w:p w:rsidR="00620DDC" w:rsidRPr="00544CEB" w:rsidRDefault="00620DDC" w:rsidP="008315E9">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Escrito mediante el cual el licitante en términos de lo dispuesto por los artículos 113, 114 y 116, de la Ley General de Transparencia y Acceso a la Información Pública y 110, 113 y 117, de la Ley Federal de Transparencia y Acceso a la Información Pública, deberán indicar si en </w:t>
      </w:r>
      <w:r w:rsidRPr="00544CEB">
        <w:rPr>
          <w:rFonts w:ascii="Arial" w:hAnsi="Arial" w:cs="Arial"/>
          <w:sz w:val="20"/>
          <w:szCs w:val="20"/>
          <w:lang w:val="es-ES_tradnl"/>
        </w:rPr>
        <w:lastRenderedPageBreak/>
        <w:t xml:space="preserve">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Pr="00544CEB">
        <w:rPr>
          <w:rFonts w:ascii="Arial" w:hAnsi="Arial" w:cs="Arial"/>
          <w:b/>
          <w:bCs/>
          <w:sz w:val="20"/>
          <w:szCs w:val="20"/>
          <w:lang w:val="es-ES_tradnl"/>
        </w:rPr>
        <w:t>Anexo 1</w:t>
      </w:r>
      <w:r w:rsidR="001739A5" w:rsidRPr="00544CEB">
        <w:rPr>
          <w:rFonts w:ascii="Arial" w:hAnsi="Arial" w:cs="Arial"/>
          <w:b/>
          <w:bCs/>
          <w:sz w:val="20"/>
          <w:szCs w:val="20"/>
          <w:lang w:val="es-ES_tradnl"/>
        </w:rPr>
        <w:t>3</w:t>
      </w:r>
      <w:r w:rsidRPr="00544CEB">
        <w:rPr>
          <w:rFonts w:ascii="Arial" w:hAnsi="Arial" w:cs="Arial"/>
          <w:b/>
          <w:bCs/>
          <w:sz w:val="20"/>
          <w:szCs w:val="20"/>
          <w:lang w:val="es-ES_tradnl"/>
        </w:rPr>
        <w:t xml:space="preserve">. </w:t>
      </w:r>
      <w:r w:rsidRPr="00544CEB">
        <w:rPr>
          <w:rFonts w:ascii="Arial" w:hAnsi="Arial" w:cs="Arial"/>
          <w:sz w:val="20"/>
          <w:szCs w:val="20"/>
          <w:lang w:val="es-ES_tradnl"/>
        </w:rPr>
        <w:t xml:space="preserve">Cabe señalar que de no clasificarse la información por parte del Licitante en los términos señalados, la información presentada como parte de su proposición técnica - legal económica </w:t>
      </w:r>
      <w:r w:rsidRPr="00544CEB">
        <w:rPr>
          <w:rFonts w:ascii="Arial" w:hAnsi="Arial" w:cs="Arial"/>
          <w:sz w:val="20"/>
          <w:szCs w:val="20"/>
        </w:rPr>
        <w:t xml:space="preserve">tendrá tratamiento de información </w:t>
      </w:r>
      <w:r w:rsidRPr="00544CEB">
        <w:rPr>
          <w:rFonts w:ascii="Arial" w:hAnsi="Arial" w:cs="Arial"/>
          <w:sz w:val="20"/>
          <w:szCs w:val="20"/>
          <w:lang w:val="es-ES_tradnl"/>
        </w:rPr>
        <w:t>de carácter público. (No es causal de desechamiento el no presentar este documento).</w:t>
      </w:r>
    </w:p>
    <w:p w:rsidR="00C35B03" w:rsidRPr="00544CEB" w:rsidRDefault="00C35B03" w:rsidP="008315E9">
      <w:pPr>
        <w:ind w:left="360" w:right="49"/>
        <w:jc w:val="both"/>
        <w:rPr>
          <w:rFonts w:ascii="Arial" w:hAnsi="Arial" w:cs="Arial"/>
          <w:sz w:val="20"/>
          <w:szCs w:val="20"/>
          <w:lang w:val="es-ES_tradnl"/>
        </w:rPr>
      </w:pPr>
    </w:p>
    <w:p w:rsidR="00C35B03" w:rsidRPr="00544CEB" w:rsidRDefault="002D5EBE" w:rsidP="007F42E6">
      <w:pPr>
        <w:pStyle w:val="Ttulo3"/>
        <w:numPr>
          <w:ilvl w:val="0"/>
          <w:numId w:val="30"/>
        </w:numPr>
        <w:spacing w:before="0" w:after="0"/>
        <w:ind w:right="49"/>
        <w:rPr>
          <w:rFonts w:cs="Arial"/>
          <w:sz w:val="20"/>
          <w:szCs w:val="20"/>
          <w:lang w:val="es-ES_tradnl"/>
        </w:rPr>
      </w:pPr>
      <w:bookmarkStart w:id="84" w:name="_Toc490124694"/>
      <w:r w:rsidRPr="00544CEB">
        <w:rPr>
          <w:rFonts w:cs="Arial"/>
          <w:sz w:val="20"/>
          <w:szCs w:val="20"/>
          <w:lang w:val="es-ES_tradnl"/>
        </w:rPr>
        <w:t>Escrito de Integridad que conoce la Ley Federal de Competencia Económica</w:t>
      </w:r>
      <w:bookmarkEnd w:id="84"/>
    </w:p>
    <w:p w:rsidR="00C35B03" w:rsidRPr="00544CEB" w:rsidRDefault="00C35B03" w:rsidP="008315E9">
      <w:pPr>
        <w:ind w:left="360" w:right="49"/>
        <w:jc w:val="both"/>
        <w:rPr>
          <w:rFonts w:ascii="Arial" w:hAnsi="Arial" w:cs="Arial"/>
          <w:sz w:val="20"/>
          <w:szCs w:val="20"/>
          <w:lang w:val="es-ES_tradnl"/>
        </w:rPr>
      </w:pPr>
    </w:p>
    <w:p w:rsidR="002D5EBE" w:rsidRPr="00544CEB" w:rsidRDefault="002D5EBE" w:rsidP="002D5EBE">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Escrito mediante el cual el licitante manifieste una declaración de integridad que conoce </w:t>
      </w:r>
      <w:r w:rsidRPr="00544CEB">
        <w:rPr>
          <w:rFonts w:ascii="Arial" w:hAnsi="Arial" w:cs="Arial"/>
          <w:sz w:val="20"/>
        </w:rPr>
        <w:t>la Ley Federal de Competencia Económica.</w:t>
      </w:r>
      <w:r w:rsidR="00CD4879" w:rsidRPr="00544CEB">
        <w:rPr>
          <w:rFonts w:ascii="Arial" w:hAnsi="Arial" w:cs="Arial"/>
          <w:sz w:val="20"/>
        </w:rPr>
        <w:t xml:space="preserve"> </w:t>
      </w:r>
      <w:r w:rsidR="00CD4879" w:rsidRPr="00544CEB">
        <w:rPr>
          <w:rFonts w:ascii="Arial" w:hAnsi="Arial" w:cs="Arial"/>
          <w:b/>
          <w:sz w:val="20"/>
        </w:rPr>
        <w:t>Anexo 18.</w:t>
      </w:r>
    </w:p>
    <w:p w:rsidR="002D5EBE" w:rsidRPr="00544CEB" w:rsidRDefault="002D5EBE" w:rsidP="002D5EBE">
      <w:pPr>
        <w:ind w:left="360" w:right="49"/>
        <w:jc w:val="both"/>
        <w:rPr>
          <w:rFonts w:ascii="Arial" w:hAnsi="Arial" w:cs="Arial"/>
          <w:sz w:val="20"/>
          <w:szCs w:val="20"/>
          <w:lang w:val="es-ES_tradnl"/>
        </w:rPr>
      </w:pPr>
    </w:p>
    <w:p w:rsidR="002D5EBE" w:rsidRPr="00544CEB" w:rsidRDefault="002D5EBE" w:rsidP="002D5EBE">
      <w:pPr>
        <w:ind w:left="360" w:right="49"/>
        <w:jc w:val="both"/>
        <w:rPr>
          <w:rFonts w:ascii="Arial" w:hAnsi="Arial" w:cs="Arial"/>
          <w:b/>
          <w:i/>
          <w:sz w:val="20"/>
          <w:szCs w:val="20"/>
          <w:u w:val="single"/>
          <w:lang w:eastAsia="ar-SA"/>
        </w:rPr>
      </w:pPr>
      <w:r w:rsidRPr="00544CEB">
        <w:rPr>
          <w:rFonts w:ascii="Arial" w:hAnsi="Arial" w:cs="Arial"/>
          <w:b/>
          <w:i/>
          <w:sz w:val="20"/>
          <w:szCs w:val="20"/>
          <w:u w:val="single"/>
          <w:lang w:eastAsia="ar-SA"/>
        </w:rPr>
        <w:t>Este escrito es a sugerencia de la Comisión Federal de Competencia Económica, siendo optativo al licitante la presentación del mismo, no siendo causal de desechamiento la no presentación.</w:t>
      </w:r>
    </w:p>
    <w:p w:rsidR="002D5EBE" w:rsidRPr="00544CEB" w:rsidRDefault="002D5EBE" w:rsidP="002D5EBE">
      <w:pPr>
        <w:ind w:left="360" w:right="49"/>
        <w:jc w:val="both"/>
        <w:rPr>
          <w:rFonts w:ascii="Arial" w:hAnsi="Arial" w:cs="Arial"/>
          <w:sz w:val="20"/>
          <w:szCs w:val="20"/>
          <w:lang w:val="es-ES_tradnl"/>
        </w:rPr>
      </w:pPr>
    </w:p>
    <w:p w:rsidR="001E0589" w:rsidRPr="00544CEB" w:rsidRDefault="001E0589" w:rsidP="007F42E6">
      <w:pPr>
        <w:pStyle w:val="Ttulo3"/>
        <w:numPr>
          <w:ilvl w:val="0"/>
          <w:numId w:val="30"/>
        </w:numPr>
        <w:spacing w:before="0" w:after="0"/>
        <w:ind w:right="49"/>
        <w:rPr>
          <w:rFonts w:cs="Arial"/>
          <w:sz w:val="20"/>
          <w:szCs w:val="20"/>
          <w:lang w:val="es-ES_tradnl"/>
        </w:rPr>
      </w:pPr>
      <w:bookmarkStart w:id="85" w:name="_Toc490124695"/>
      <w:r w:rsidRPr="00544CEB">
        <w:rPr>
          <w:rFonts w:cs="Arial"/>
          <w:sz w:val="20"/>
          <w:szCs w:val="20"/>
          <w:lang w:val="es-ES_tradnl"/>
        </w:rPr>
        <w:t>No conflicto de Interés</w:t>
      </w:r>
      <w:bookmarkEnd w:id="85"/>
    </w:p>
    <w:p w:rsidR="001E0589" w:rsidRPr="00544CEB" w:rsidRDefault="001E0589" w:rsidP="001E0589">
      <w:pPr>
        <w:ind w:left="360" w:right="49"/>
        <w:jc w:val="both"/>
        <w:rPr>
          <w:rFonts w:ascii="Arial" w:hAnsi="Arial" w:cs="Arial"/>
          <w:sz w:val="20"/>
          <w:szCs w:val="20"/>
          <w:lang w:val="es-ES_tradnl"/>
        </w:rPr>
      </w:pPr>
    </w:p>
    <w:p w:rsidR="001E0589" w:rsidRPr="00544CEB" w:rsidRDefault="00CA203A" w:rsidP="007B4703">
      <w:pPr>
        <w:ind w:left="360" w:right="49"/>
        <w:jc w:val="both"/>
        <w:rPr>
          <w:rFonts w:ascii="Arial" w:hAnsi="Arial" w:cs="Arial"/>
          <w:sz w:val="20"/>
          <w:szCs w:val="20"/>
          <w:lang w:val="es-ES_tradnl"/>
        </w:rPr>
      </w:pPr>
      <w:r w:rsidRPr="00544CEB">
        <w:rPr>
          <w:rFonts w:ascii="Arial" w:hAnsi="Arial" w:cs="Arial"/>
          <w:sz w:val="20"/>
          <w:szCs w:val="20"/>
          <w:lang w:val="es-ES_tradnl"/>
        </w:rPr>
        <w:t xml:space="preserve">A fin de dar cumplimiento al </w:t>
      </w:r>
      <w:r w:rsidR="00E01016" w:rsidRPr="00544CEB">
        <w:rPr>
          <w:rFonts w:ascii="Arial" w:hAnsi="Arial" w:cs="Arial"/>
          <w:sz w:val="20"/>
          <w:szCs w:val="20"/>
          <w:lang w:val="es-ES_tradnl"/>
        </w:rPr>
        <w:t>“</w:t>
      </w:r>
      <w:r w:rsidRPr="00544CEB">
        <w:rPr>
          <w:rFonts w:ascii="Arial" w:hAnsi="Arial" w:cs="Arial"/>
          <w:sz w:val="20"/>
          <w:szCs w:val="20"/>
          <w:lang w:val="es-ES_tradnl"/>
        </w:rPr>
        <w:t>Protocolo de Actuación</w:t>
      </w:r>
      <w:r w:rsidR="00E01016" w:rsidRPr="00544CEB">
        <w:rPr>
          <w:rFonts w:ascii="Arial" w:hAnsi="Arial" w:cs="Arial"/>
          <w:sz w:val="20"/>
          <w:szCs w:val="20"/>
          <w:lang w:val="es-ES_tradnl"/>
        </w:rPr>
        <w:t xml:space="preserve"> en materia de contrataciones públicas, otorgamiento y prórroga de licencias, permisos, autorizaciones y concesiones” en lo que refiere al</w:t>
      </w:r>
      <w:r w:rsidRPr="00544CEB">
        <w:rPr>
          <w:rFonts w:ascii="Arial" w:hAnsi="Arial" w:cs="Arial"/>
          <w:sz w:val="20"/>
          <w:szCs w:val="20"/>
          <w:lang w:val="es-ES_tradnl"/>
        </w:rPr>
        <w:t xml:space="preserve"> anexo segundo</w:t>
      </w:r>
      <w:r w:rsidR="00E01016" w:rsidRPr="00544CEB">
        <w:rPr>
          <w:rFonts w:ascii="Arial" w:hAnsi="Arial" w:cs="Arial"/>
          <w:sz w:val="20"/>
          <w:szCs w:val="20"/>
          <w:lang w:val="es-ES_tradnl"/>
        </w:rPr>
        <w:t>,</w:t>
      </w:r>
      <w:r w:rsidRPr="00544CEB">
        <w:rPr>
          <w:rFonts w:ascii="Arial" w:hAnsi="Arial" w:cs="Arial"/>
          <w:sz w:val="20"/>
          <w:szCs w:val="20"/>
          <w:lang w:val="es-ES_tradnl"/>
        </w:rPr>
        <w:t xml:space="preserve"> </w:t>
      </w:r>
      <w:r w:rsidR="00E01016" w:rsidRPr="00544CEB">
        <w:rPr>
          <w:rFonts w:ascii="Arial" w:hAnsi="Arial" w:cs="Arial"/>
          <w:sz w:val="20"/>
          <w:szCs w:val="20"/>
          <w:lang w:val="es-ES_tradnl"/>
        </w:rPr>
        <w:t>“Manifiesto que podrán formular los particulares en los procedimientos de contrataciones públicas,</w:t>
      </w:r>
      <w:r w:rsidR="00E01016" w:rsidRPr="00544CEB">
        <w:t xml:space="preserve"> </w:t>
      </w:r>
      <w:r w:rsidR="00E01016" w:rsidRPr="00544CEB">
        <w:rPr>
          <w:rFonts w:ascii="Arial" w:hAnsi="Arial" w:cs="Arial"/>
          <w:sz w:val="20"/>
          <w:szCs w:val="20"/>
          <w:lang w:val="es-ES_tradnl"/>
        </w:rPr>
        <w:t>otorgamiento y prórroga de licencias, permisos, autorizaciones y concesiones” específicamente al numeral 3, l</w:t>
      </w:r>
      <w:r w:rsidRPr="00544CEB">
        <w:rPr>
          <w:rFonts w:ascii="Arial" w:hAnsi="Arial" w:cs="Arial"/>
          <w:sz w:val="20"/>
          <w:szCs w:val="20"/>
          <w:lang w:val="es-ES_tradnl"/>
        </w:rPr>
        <w:t xml:space="preserve">os </w:t>
      </w:r>
      <w:r w:rsidR="00E01016" w:rsidRPr="00544CEB">
        <w:rPr>
          <w:rFonts w:ascii="Arial" w:hAnsi="Arial" w:cs="Arial"/>
          <w:sz w:val="20"/>
          <w:szCs w:val="20"/>
          <w:lang w:val="es-ES_tradnl"/>
        </w:rPr>
        <w:t>particulares</w:t>
      </w:r>
      <w:r w:rsidRPr="00544CEB">
        <w:rPr>
          <w:rFonts w:ascii="Arial" w:hAnsi="Arial" w:cs="Arial"/>
          <w:sz w:val="20"/>
          <w:szCs w:val="20"/>
          <w:lang w:val="es-ES_tradnl"/>
        </w:rPr>
        <w:t xml:space="preserve"> podrán </w:t>
      </w:r>
      <w:r w:rsidR="00E01016" w:rsidRPr="00544CEB">
        <w:rPr>
          <w:rFonts w:ascii="Arial" w:hAnsi="Arial" w:cs="Arial"/>
          <w:sz w:val="20"/>
          <w:szCs w:val="20"/>
          <w:lang w:val="es-ES_tradnl"/>
        </w:rPr>
        <w:t>formular a través de sus representantes legales un m</w:t>
      </w:r>
      <w:r w:rsidR="001E0589" w:rsidRPr="00544CEB">
        <w:rPr>
          <w:rFonts w:ascii="Arial" w:hAnsi="Arial" w:cs="Arial"/>
          <w:sz w:val="20"/>
          <w:szCs w:val="20"/>
          <w:lang w:val="es-ES_tradnl"/>
        </w:rPr>
        <w:t xml:space="preserve">anifiesto </w:t>
      </w:r>
      <w:r w:rsidR="00E01016" w:rsidRPr="00544CEB">
        <w:rPr>
          <w:rFonts w:ascii="Arial" w:hAnsi="Arial" w:cs="Arial"/>
          <w:sz w:val="20"/>
          <w:szCs w:val="20"/>
          <w:lang w:val="es-ES_tradnl"/>
        </w:rPr>
        <w:t>en el que afirmen o nieguen los vínculos o relaciones de n</w:t>
      </w:r>
      <w:r w:rsidR="00F40CB7" w:rsidRPr="00544CEB">
        <w:rPr>
          <w:rFonts w:ascii="Arial" w:hAnsi="Arial" w:cs="Arial"/>
          <w:sz w:val="20"/>
          <w:szCs w:val="20"/>
          <w:lang w:val="es-ES_tradnl"/>
        </w:rPr>
        <w:t>e</w:t>
      </w:r>
      <w:r w:rsidR="00E01016" w:rsidRPr="00544CEB">
        <w:rPr>
          <w:rFonts w:ascii="Arial" w:hAnsi="Arial" w:cs="Arial"/>
          <w:sz w:val="20"/>
          <w:szCs w:val="20"/>
          <w:lang w:val="es-ES_tradnl"/>
        </w:rPr>
        <w:t xml:space="preserve">gocios, laborales, profesionales, personales o de parentezco, por consanguineidad o afinidad hasta el </w:t>
      </w:r>
      <w:r w:rsidR="007B4703" w:rsidRPr="00544CEB">
        <w:rPr>
          <w:rFonts w:ascii="Arial" w:hAnsi="Arial" w:cs="Arial"/>
          <w:sz w:val="20"/>
          <w:szCs w:val="20"/>
          <w:lang w:val="es-ES_tradnl"/>
        </w:rPr>
        <w:t>cuarto grado que tengan la</w:t>
      </w:r>
      <w:r w:rsidR="00E01016" w:rsidRPr="00544CEB">
        <w:rPr>
          <w:rFonts w:ascii="Arial" w:hAnsi="Arial" w:cs="Arial"/>
          <w:sz w:val="20"/>
          <w:szCs w:val="20"/>
          <w:lang w:val="es-ES_tradnl"/>
        </w:rPr>
        <w:t xml:space="preserve">s </w:t>
      </w:r>
      <w:r w:rsidR="007B4703" w:rsidRPr="00544CEB">
        <w:rPr>
          <w:rFonts w:ascii="Arial" w:hAnsi="Arial" w:cs="Arial"/>
          <w:sz w:val="20"/>
          <w:szCs w:val="20"/>
          <w:lang w:val="es-ES_tradnl"/>
        </w:rPr>
        <w:t xml:space="preserve">personas que se indican en el inciso a) a d) </w:t>
      </w:r>
      <w:r w:rsidR="00E01016" w:rsidRPr="00544CEB">
        <w:rPr>
          <w:rFonts w:ascii="Arial" w:hAnsi="Arial" w:cs="Arial"/>
          <w:sz w:val="20"/>
          <w:szCs w:val="20"/>
          <w:lang w:val="es-ES_tradnl"/>
        </w:rPr>
        <w:t>con los servidores públicos</w:t>
      </w:r>
      <w:r w:rsidR="007B4703" w:rsidRPr="00544CEB">
        <w:rPr>
          <w:rFonts w:ascii="Arial" w:hAnsi="Arial" w:cs="Arial"/>
          <w:sz w:val="20"/>
          <w:szCs w:val="20"/>
          <w:lang w:val="es-ES_tradnl"/>
        </w:rPr>
        <w:t xml:space="preserve"> señalados en el numeral 5 del citado Protocolo. </w:t>
      </w:r>
      <w:r w:rsidR="007B4703" w:rsidRPr="00544CEB">
        <w:rPr>
          <w:rFonts w:ascii="Arial" w:hAnsi="Arial" w:cs="Arial"/>
          <w:b/>
          <w:i/>
          <w:sz w:val="20"/>
          <w:szCs w:val="20"/>
          <w:lang w:val="es-ES_tradnl"/>
        </w:rPr>
        <w:t>(No s</w:t>
      </w:r>
      <w:r w:rsidR="006F4B1C" w:rsidRPr="00544CEB">
        <w:rPr>
          <w:rFonts w:ascii="Arial" w:hAnsi="Arial" w:cs="Arial"/>
          <w:b/>
          <w:i/>
          <w:sz w:val="20"/>
          <w:szCs w:val="20"/>
          <w:lang w:val="es-ES_tradnl"/>
        </w:rPr>
        <w:t>erá</w:t>
      </w:r>
      <w:r w:rsidR="001E0589" w:rsidRPr="00544CEB">
        <w:rPr>
          <w:rFonts w:ascii="Arial" w:hAnsi="Arial" w:cs="Arial"/>
          <w:b/>
          <w:i/>
          <w:sz w:val="20"/>
          <w:szCs w:val="20"/>
          <w:lang w:val="es-ES_tradnl"/>
        </w:rPr>
        <w:t xml:space="preserve"> causal de desechamiento el no presentar este documento).</w:t>
      </w:r>
    </w:p>
    <w:p w:rsidR="007B4703" w:rsidRPr="00544CEB" w:rsidRDefault="007B4703" w:rsidP="007B4703">
      <w:pPr>
        <w:ind w:left="360" w:right="49"/>
        <w:jc w:val="both"/>
        <w:rPr>
          <w:rFonts w:ascii="Arial" w:hAnsi="Arial" w:cs="Arial"/>
          <w:sz w:val="20"/>
          <w:szCs w:val="20"/>
          <w:lang w:val="es-ES_tradnl"/>
        </w:rPr>
      </w:pPr>
    </w:p>
    <w:p w:rsidR="00AF57CF" w:rsidRPr="00544CEB" w:rsidRDefault="00AF57CF" w:rsidP="007F42E6">
      <w:pPr>
        <w:pStyle w:val="Ttulo3"/>
        <w:numPr>
          <w:ilvl w:val="0"/>
          <w:numId w:val="30"/>
        </w:numPr>
        <w:spacing w:before="0" w:after="0"/>
        <w:ind w:right="49"/>
        <w:rPr>
          <w:rFonts w:cs="Arial"/>
          <w:sz w:val="20"/>
          <w:szCs w:val="20"/>
          <w:lang w:val="es-ES_tradnl"/>
        </w:rPr>
      </w:pPr>
      <w:bookmarkStart w:id="86" w:name="_Toc456183872"/>
      <w:bookmarkStart w:id="87" w:name="_Toc490124696"/>
      <w:r w:rsidRPr="00544CEB">
        <w:rPr>
          <w:rFonts w:cs="Arial"/>
          <w:sz w:val="20"/>
          <w:szCs w:val="20"/>
          <w:lang w:val="es-ES_tradnl"/>
        </w:rPr>
        <w:t>Relación de documentos que debe presentar el licitante.</w:t>
      </w:r>
      <w:bookmarkEnd w:id="86"/>
      <w:bookmarkEnd w:id="87"/>
    </w:p>
    <w:p w:rsidR="00AF57CF" w:rsidRPr="00544CEB" w:rsidRDefault="00AF57CF" w:rsidP="00790941">
      <w:pPr>
        <w:suppressAutoHyphens/>
        <w:ind w:left="-284" w:right="49"/>
        <w:jc w:val="both"/>
        <w:rPr>
          <w:rFonts w:ascii="Arial" w:eastAsia="Arial Unicode MS" w:hAnsi="Arial" w:cs="Arial"/>
          <w:b/>
          <w:sz w:val="20"/>
          <w:szCs w:val="20"/>
          <w:lang w:val="es-ES_tradnl"/>
        </w:rPr>
      </w:pPr>
    </w:p>
    <w:p w:rsidR="00AF57CF" w:rsidRDefault="00AF57CF" w:rsidP="008315E9">
      <w:pPr>
        <w:ind w:left="360" w:right="49"/>
        <w:jc w:val="both"/>
        <w:rPr>
          <w:rFonts w:ascii="Arial" w:hAnsi="Arial" w:cs="Arial"/>
          <w:sz w:val="20"/>
          <w:szCs w:val="20"/>
        </w:rPr>
      </w:pPr>
      <w:r w:rsidRPr="00544CEB">
        <w:rPr>
          <w:rFonts w:ascii="Arial" w:hAnsi="Arial" w:cs="Arial"/>
          <w:sz w:val="20"/>
          <w:szCs w:val="20"/>
        </w:rPr>
        <w:t xml:space="preserve">En el </w:t>
      </w:r>
      <w:r w:rsidRPr="00544CEB">
        <w:rPr>
          <w:rFonts w:ascii="Arial" w:hAnsi="Arial" w:cs="Arial"/>
          <w:b/>
          <w:sz w:val="20"/>
          <w:szCs w:val="20"/>
        </w:rPr>
        <w:t xml:space="preserve">Anexo </w:t>
      </w:r>
      <w:r w:rsidR="00D615E3" w:rsidRPr="00544CEB">
        <w:rPr>
          <w:rFonts w:ascii="Arial" w:hAnsi="Arial" w:cs="Arial"/>
          <w:b/>
          <w:sz w:val="20"/>
          <w:szCs w:val="20"/>
        </w:rPr>
        <w:t>1</w:t>
      </w:r>
      <w:r w:rsidR="001739A5" w:rsidRPr="00544CEB">
        <w:rPr>
          <w:rFonts w:ascii="Arial" w:hAnsi="Arial" w:cs="Arial"/>
          <w:b/>
          <w:sz w:val="20"/>
          <w:szCs w:val="20"/>
        </w:rPr>
        <w:t>5</w:t>
      </w:r>
      <w:r w:rsidRPr="00544CEB">
        <w:rPr>
          <w:rFonts w:ascii="Arial" w:hAnsi="Arial" w:cs="Arial"/>
          <w:sz w:val="20"/>
          <w:szCs w:val="20"/>
        </w:rPr>
        <w:t xml:space="preserve"> de la Convocatoria se relacionan los documentos que debe presentar cada licitante; se sugiere que el archivo de la proposición se ordene en un sólo archivo y de forma consecutiva, conforme al anexo citado.</w:t>
      </w:r>
    </w:p>
    <w:p w:rsidR="00607D29" w:rsidRPr="00544CEB" w:rsidRDefault="00607D29" w:rsidP="008315E9">
      <w:pPr>
        <w:ind w:left="360" w:right="49"/>
        <w:jc w:val="both"/>
        <w:rPr>
          <w:rFonts w:ascii="Arial" w:hAnsi="Arial" w:cs="Arial"/>
          <w:sz w:val="20"/>
          <w:szCs w:val="20"/>
        </w:rPr>
      </w:pPr>
    </w:p>
    <w:p w:rsidR="00D648A8" w:rsidRPr="00544CEB" w:rsidRDefault="00D648A8" w:rsidP="00790941">
      <w:pPr>
        <w:ind w:right="49"/>
        <w:rPr>
          <w:rFonts w:ascii="Arial" w:hAnsi="Arial" w:cs="Arial"/>
          <w:sz w:val="20"/>
          <w:szCs w:val="20"/>
        </w:rPr>
      </w:pPr>
    </w:p>
    <w:p w:rsidR="008017F5" w:rsidRPr="00544CEB"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88" w:name="_Toc490124697"/>
      <w:r w:rsidRPr="00544CEB">
        <w:rPr>
          <w:rFonts w:cs="Arial"/>
          <w:i w:val="0"/>
          <w:sz w:val="20"/>
          <w:lang w:val="es-ES_tradnl"/>
        </w:rPr>
        <w:t>Propuesta técnic</w:t>
      </w:r>
      <w:bookmarkEnd w:id="75"/>
      <w:r w:rsidRPr="00544CEB">
        <w:rPr>
          <w:rFonts w:cs="Arial"/>
          <w:i w:val="0"/>
          <w:sz w:val="20"/>
          <w:lang w:val="es-ES_tradnl"/>
        </w:rPr>
        <w:t>a</w:t>
      </w:r>
      <w:bookmarkEnd w:id="88"/>
    </w:p>
    <w:p w:rsidR="008017F5" w:rsidRPr="00544CEB" w:rsidRDefault="008017F5" w:rsidP="00790941">
      <w:pPr>
        <w:tabs>
          <w:tab w:val="left" w:pos="3909"/>
        </w:tabs>
        <w:suppressAutoHyphens/>
        <w:ind w:right="49"/>
        <w:jc w:val="both"/>
        <w:rPr>
          <w:rFonts w:ascii="Arial" w:hAnsi="Arial" w:cs="Arial"/>
          <w:sz w:val="20"/>
          <w:szCs w:val="20"/>
          <w:lang w:eastAsia="ar-SA"/>
        </w:rPr>
      </w:pPr>
    </w:p>
    <w:p w:rsidR="00E9042F" w:rsidRPr="00544CEB" w:rsidRDefault="006F4B1C" w:rsidP="00790941">
      <w:pPr>
        <w:tabs>
          <w:tab w:val="left" w:pos="3909"/>
        </w:tabs>
        <w:suppressAutoHyphens/>
        <w:ind w:right="49"/>
        <w:jc w:val="both"/>
        <w:rPr>
          <w:rFonts w:ascii="Arial" w:hAnsi="Arial" w:cs="Arial"/>
          <w:sz w:val="20"/>
          <w:szCs w:val="20"/>
          <w:lang w:eastAsia="ar-SA"/>
        </w:rPr>
      </w:pPr>
      <w:r w:rsidRPr="00544CEB">
        <w:rPr>
          <w:rFonts w:ascii="Arial" w:hAnsi="Arial" w:cs="Arial"/>
          <w:sz w:val="20"/>
          <w:szCs w:val="20"/>
          <w:lang w:eastAsia="ar-SA"/>
        </w:rPr>
        <w:t>Deberá</w:t>
      </w:r>
      <w:r w:rsidR="00E9042F" w:rsidRPr="00544CEB">
        <w:rPr>
          <w:rFonts w:ascii="Arial" w:hAnsi="Arial" w:cs="Arial"/>
          <w:sz w:val="20"/>
          <w:szCs w:val="20"/>
          <w:lang w:eastAsia="ar-SA"/>
        </w:rPr>
        <w:t xml:space="preserve"> integrar a su propuesta técnica debidamente</w:t>
      </w:r>
      <w:r w:rsidR="00B344F5">
        <w:rPr>
          <w:rFonts w:ascii="Arial" w:hAnsi="Arial" w:cs="Arial"/>
          <w:sz w:val="20"/>
          <w:szCs w:val="20"/>
          <w:lang w:eastAsia="ar-SA"/>
        </w:rPr>
        <w:t xml:space="preserve"> requisitada, foliada y suscrita por la persona facultada para ello, </w:t>
      </w:r>
      <w:r w:rsidR="006E114C" w:rsidRPr="00544CEB">
        <w:rPr>
          <w:rFonts w:ascii="Arial" w:hAnsi="Arial" w:cs="Arial"/>
          <w:sz w:val="20"/>
          <w:szCs w:val="20"/>
          <w:lang w:eastAsia="ar-SA"/>
        </w:rPr>
        <w:t>los documentos siguientes:</w:t>
      </w:r>
    </w:p>
    <w:p w:rsidR="00E9042F" w:rsidRPr="00544CEB" w:rsidRDefault="00E9042F" w:rsidP="00790941">
      <w:pPr>
        <w:tabs>
          <w:tab w:val="left" w:pos="3909"/>
        </w:tabs>
        <w:suppressAutoHyphens/>
        <w:ind w:right="49"/>
        <w:jc w:val="both"/>
        <w:rPr>
          <w:rFonts w:ascii="Arial" w:hAnsi="Arial" w:cs="Arial"/>
          <w:sz w:val="20"/>
          <w:szCs w:val="20"/>
          <w:lang w:eastAsia="ar-SA"/>
        </w:rPr>
      </w:pPr>
    </w:p>
    <w:p w:rsidR="009103B9" w:rsidRPr="00544CEB" w:rsidRDefault="009103B9" w:rsidP="007F42E6">
      <w:pPr>
        <w:pStyle w:val="Ttulo3"/>
        <w:numPr>
          <w:ilvl w:val="0"/>
          <w:numId w:val="31"/>
        </w:numPr>
        <w:spacing w:before="0" w:after="0"/>
        <w:ind w:right="49"/>
        <w:rPr>
          <w:rFonts w:cs="Arial"/>
          <w:sz w:val="20"/>
          <w:szCs w:val="20"/>
          <w:lang w:val="es-ES_tradnl"/>
        </w:rPr>
      </w:pPr>
      <w:bookmarkStart w:id="89" w:name="_Toc490124698"/>
      <w:bookmarkStart w:id="90" w:name="_Toc442265825"/>
      <w:r w:rsidRPr="00544CEB">
        <w:rPr>
          <w:rFonts w:cs="Arial"/>
          <w:sz w:val="20"/>
          <w:szCs w:val="20"/>
          <w:lang w:val="es-ES_tradnl"/>
        </w:rPr>
        <w:t>Formato de propuesta técnica</w:t>
      </w:r>
      <w:bookmarkEnd w:id="89"/>
    </w:p>
    <w:p w:rsidR="009103B9" w:rsidRPr="00544CEB" w:rsidRDefault="009103B9" w:rsidP="009103B9">
      <w:pPr>
        <w:ind w:left="709" w:right="49"/>
        <w:jc w:val="both"/>
        <w:rPr>
          <w:rFonts w:ascii="Arial" w:hAnsi="Arial" w:cs="Arial"/>
          <w:b/>
          <w:noProof w:val="0"/>
          <w:sz w:val="20"/>
          <w:szCs w:val="20"/>
          <w:lang w:val="es-ES_tradnl"/>
        </w:rPr>
      </w:pPr>
    </w:p>
    <w:p w:rsidR="009103B9" w:rsidRPr="00544CEB" w:rsidRDefault="009103B9" w:rsidP="009103B9">
      <w:pPr>
        <w:suppressAutoHyphens/>
        <w:ind w:left="360" w:right="49"/>
        <w:contextualSpacing/>
        <w:jc w:val="both"/>
        <w:rPr>
          <w:rFonts w:ascii="Arial" w:hAnsi="Arial" w:cs="Arial"/>
          <w:color w:val="000000" w:themeColor="text1"/>
          <w:sz w:val="20"/>
          <w:szCs w:val="20"/>
          <w:lang w:eastAsia="es-ES"/>
        </w:rPr>
      </w:pPr>
      <w:r w:rsidRPr="00544CEB">
        <w:rPr>
          <w:rFonts w:ascii="Arial" w:hAnsi="Arial" w:cs="Arial"/>
          <w:color w:val="000000" w:themeColor="text1"/>
          <w:sz w:val="20"/>
          <w:szCs w:val="20"/>
          <w:lang w:eastAsia="es-ES"/>
        </w:rPr>
        <w:t xml:space="preserve">Deberá </w:t>
      </w:r>
      <w:r w:rsidR="006F4B1C" w:rsidRPr="00544CEB">
        <w:rPr>
          <w:rFonts w:ascii="Arial" w:hAnsi="Arial" w:cs="Arial"/>
          <w:color w:val="000000" w:themeColor="text1"/>
          <w:sz w:val="20"/>
          <w:szCs w:val="20"/>
          <w:lang w:eastAsia="es-ES"/>
        </w:rPr>
        <w:t>integrar debidamente requisitado</w:t>
      </w:r>
      <w:r w:rsidRPr="00544CEB">
        <w:rPr>
          <w:rFonts w:ascii="Arial" w:hAnsi="Arial" w:cs="Arial"/>
          <w:color w:val="000000" w:themeColor="text1"/>
          <w:sz w:val="20"/>
          <w:szCs w:val="20"/>
          <w:lang w:eastAsia="es-ES"/>
        </w:rPr>
        <w:t xml:space="preserve"> con las especificaciones técnicas,  infomación y documentación requerida su propuesta técnica, para lo cual podrá hacer uso del formato </w:t>
      </w:r>
      <w:r w:rsidRPr="00544CEB">
        <w:rPr>
          <w:rFonts w:ascii="Arial" w:hAnsi="Arial" w:cs="Arial"/>
          <w:b/>
          <w:color w:val="000000" w:themeColor="text1"/>
          <w:sz w:val="20"/>
          <w:szCs w:val="20"/>
          <w:lang w:eastAsia="es-ES"/>
        </w:rPr>
        <w:t>Anexo 10</w:t>
      </w:r>
      <w:r w:rsidRPr="00544CEB">
        <w:rPr>
          <w:rFonts w:ascii="Arial" w:hAnsi="Arial" w:cs="Arial"/>
          <w:color w:val="000000" w:themeColor="text1"/>
          <w:sz w:val="20"/>
          <w:szCs w:val="20"/>
          <w:lang w:eastAsia="es-ES"/>
        </w:rPr>
        <w:t xml:space="preserve"> de la Convocatoria, en caso de no usar el fomato, el documento remitido, deberá contener los mismos datos solicitados en el mismo. </w:t>
      </w:r>
    </w:p>
    <w:p w:rsidR="009103B9" w:rsidRPr="00544CEB" w:rsidRDefault="009103B9" w:rsidP="009103B9">
      <w:pPr>
        <w:suppressAutoHyphens/>
        <w:ind w:left="360" w:right="49"/>
        <w:contextualSpacing/>
        <w:jc w:val="both"/>
        <w:rPr>
          <w:rFonts w:ascii="Arial" w:hAnsi="Arial" w:cs="Arial"/>
          <w:color w:val="000000" w:themeColor="text1"/>
          <w:sz w:val="20"/>
          <w:szCs w:val="20"/>
          <w:lang w:eastAsia="es-ES"/>
        </w:rPr>
      </w:pPr>
    </w:p>
    <w:p w:rsidR="009103B9" w:rsidRPr="00544CEB" w:rsidRDefault="009103B9" w:rsidP="009103B9">
      <w:pPr>
        <w:suppressAutoHyphens/>
        <w:autoSpaceDE w:val="0"/>
        <w:ind w:left="360" w:right="49"/>
        <w:jc w:val="both"/>
        <w:rPr>
          <w:rFonts w:ascii="Arial" w:eastAsia="Times New Roman" w:hAnsi="Arial" w:cs="Arial"/>
          <w:b/>
          <w:i/>
          <w:noProof w:val="0"/>
          <w:sz w:val="20"/>
          <w:szCs w:val="20"/>
          <w:u w:val="single"/>
          <w:lang w:val="es-ES_tradnl" w:eastAsia="ar-SA"/>
        </w:rPr>
      </w:pPr>
      <w:r w:rsidRPr="00544CEB">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544CEB">
        <w:rPr>
          <w:rFonts w:ascii="Arial" w:eastAsia="Times New Roman" w:hAnsi="Arial" w:cs="Arial"/>
          <w:b/>
          <w:i/>
          <w:noProof w:val="0"/>
          <w:sz w:val="20"/>
          <w:szCs w:val="20"/>
          <w:u w:val="single"/>
          <w:lang w:val="es-ES_tradnl" w:eastAsia="ar-SA"/>
        </w:rPr>
        <w:t>desechamiento</w:t>
      </w:r>
      <w:proofErr w:type="spellEnd"/>
      <w:r w:rsidRPr="00544CEB">
        <w:rPr>
          <w:rFonts w:ascii="Arial" w:eastAsia="Times New Roman" w:hAnsi="Arial" w:cs="Arial"/>
          <w:b/>
          <w:i/>
          <w:noProof w:val="0"/>
          <w:sz w:val="20"/>
          <w:szCs w:val="20"/>
          <w:u w:val="single"/>
          <w:lang w:val="es-ES_tradnl" w:eastAsia="ar-SA"/>
        </w:rPr>
        <w:t>.</w:t>
      </w:r>
    </w:p>
    <w:p w:rsidR="009103B9" w:rsidRPr="00544CEB" w:rsidRDefault="009103B9" w:rsidP="00E038FA">
      <w:pPr>
        <w:ind w:left="709" w:right="49"/>
        <w:jc w:val="both"/>
        <w:rPr>
          <w:rFonts w:ascii="Arial" w:hAnsi="Arial" w:cs="Arial"/>
          <w:b/>
          <w:noProof w:val="0"/>
          <w:sz w:val="20"/>
          <w:szCs w:val="20"/>
          <w:lang w:val="es-ES_tradnl"/>
        </w:rPr>
      </w:pPr>
    </w:p>
    <w:p w:rsidR="00800EE9" w:rsidRPr="00544CEB" w:rsidRDefault="00800EE9" w:rsidP="007F42E6">
      <w:pPr>
        <w:pStyle w:val="Ttulo3"/>
        <w:numPr>
          <w:ilvl w:val="0"/>
          <w:numId w:val="31"/>
        </w:numPr>
        <w:spacing w:before="0" w:after="0"/>
        <w:ind w:right="49"/>
        <w:jc w:val="both"/>
        <w:rPr>
          <w:rFonts w:cs="Arial"/>
          <w:sz w:val="20"/>
          <w:szCs w:val="20"/>
          <w:lang w:val="es-ES"/>
        </w:rPr>
      </w:pPr>
      <w:bookmarkStart w:id="91" w:name="_Toc490124699"/>
      <w:r w:rsidRPr="00544CEB">
        <w:rPr>
          <w:rFonts w:cs="Arial"/>
          <w:sz w:val="20"/>
          <w:szCs w:val="20"/>
          <w:lang w:val="es-ES"/>
        </w:rPr>
        <w:t>Cumplimiento de normas.</w:t>
      </w:r>
      <w:bookmarkEnd w:id="91"/>
    </w:p>
    <w:p w:rsidR="00800EE9" w:rsidRPr="00544CEB" w:rsidRDefault="00800EE9" w:rsidP="00800EE9">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p>
    <w:p w:rsidR="00800EE9" w:rsidRPr="00544CEB" w:rsidRDefault="00800EE9" w:rsidP="0029153D">
      <w:pPr>
        <w:ind w:left="357" w:right="49"/>
        <w:jc w:val="both"/>
        <w:rPr>
          <w:rFonts w:ascii="Arial" w:hAnsi="Arial" w:cs="Arial"/>
          <w:b/>
          <w:i/>
          <w:color w:val="000000" w:themeColor="text1"/>
          <w:sz w:val="20"/>
          <w:szCs w:val="20"/>
        </w:rPr>
      </w:pPr>
      <w:r w:rsidRPr="00544CEB">
        <w:rPr>
          <w:rFonts w:ascii="Arial" w:hAnsi="Arial" w:cs="Arial"/>
          <w:color w:val="000000" w:themeColor="text1"/>
          <w:sz w:val="20"/>
          <w:szCs w:val="20"/>
          <w:lang w:val="es-ES"/>
        </w:rPr>
        <w:t xml:space="preserve">Deberá presentar la documentación que acredite el cumplimiento de especificaciones y normas conforme se indica en el archivo adjunto a la convocatoria denominado: </w:t>
      </w:r>
      <w:r w:rsidR="0029153D" w:rsidRPr="00544CEB">
        <w:rPr>
          <w:rFonts w:ascii="Arial" w:hAnsi="Arial" w:cs="Arial"/>
          <w:b/>
          <w:i/>
          <w:sz w:val="20"/>
          <w:szCs w:val="20"/>
          <w:lang w:val="es-ES_tradnl"/>
        </w:rPr>
        <w:t>ANEXO 3 “LICITACIÓN PÚBLICA NACIONAL.pdf”</w:t>
      </w:r>
      <w:r w:rsidR="0029153D" w:rsidRPr="00544CEB">
        <w:rPr>
          <w:rFonts w:ascii="Arial" w:hAnsi="Arial" w:cs="Arial"/>
          <w:b/>
          <w:i/>
          <w:color w:val="000000" w:themeColor="text1"/>
          <w:sz w:val="20"/>
          <w:szCs w:val="20"/>
          <w:lang w:val="es-ES"/>
        </w:rPr>
        <w:t>,</w:t>
      </w:r>
      <w:r w:rsidR="0029153D" w:rsidRPr="00544CEB">
        <w:rPr>
          <w:rFonts w:ascii="Arial" w:hAnsi="Arial" w:cs="Arial"/>
          <w:i/>
          <w:color w:val="000000" w:themeColor="text1"/>
          <w:sz w:val="20"/>
          <w:szCs w:val="20"/>
          <w:lang w:val="es-ES"/>
        </w:rPr>
        <w:t xml:space="preserve">  </w:t>
      </w:r>
      <w:r w:rsidR="0029153D" w:rsidRPr="00544CEB">
        <w:rPr>
          <w:rFonts w:ascii="Arial" w:hAnsi="Arial" w:cs="Arial"/>
          <w:b/>
          <w:i/>
          <w:color w:val="000000" w:themeColor="text1"/>
          <w:sz w:val="20"/>
          <w:szCs w:val="20"/>
        </w:rPr>
        <w:t>Numeral 5.</w:t>
      </w:r>
      <w:r w:rsidR="0029153D" w:rsidRPr="00544CEB">
        <w:rPr>
          <w:rFonts w:ascii="Arial" w:hAnsi="Arial" w:cs="Arial"/>
          <w:i/>
          <w:color w:val="000000" w:themeColor="text1"/>
          <w:sz w:val="20"/>
          <w:szCs w:val="20"/>
        </w:rPr>
        <w:t xml:space="preserve"> </w:t>
      </w:r>
      <w:r w:rsidR="0029153D" w:rsidRPr="00544CEB">
        <w:rPr>
          <w:rFonts w:ascii="Arial" w:hAnsi="Arial" w:cs="Arial"/>
          <w:b/>
          <w:i/>
          <w:color w:val="000000" w:themeColor="text1"/>
          <w:sz w:val="20"/>
          <w:szCs w:val="20"/>
        </w:rPr>
        <w:t>Norma o Especificación Técnica que deben de cumplir los bienes y 5.1 Cumplimiento de normas.</w:t>
      </w:r>
    </w:p>
    <w:p w:rsidR="0029153D" w:rsidRPr="00544CEB" w:rsidRDefault="0029153D" w:rsidP="0029153D">
      <w:pPr>
        <w:ind w:left="357" w:right="49"/>
        <w:jc w:val="both"/>
        <w:rPr>
          <w:rFonts w:ascii="Arial" w:eastAsia="Calibri" w:hAnsi="Arial" w:cs="Arial"/>
          <w:sz w:val="20"/>
          <w:szCs w:val="20"/>
        </w:rPr>
      </w:pPr>
    </w:p>
    <w:p w:rsidR="00800EE9" w:rsidRPr="00544CEB" w:rsidRDefault="00800EE9" w:rsidP="00800EE9">
      <w:pPr>
        <w:tabs>
          <w:tab w:val="left" w:pos="1276"/>
          <w:tab w:val="left" w:pos="15889"/>
        </w:tabs>
        <w:suppressAutoHyphens/>
        <w:overflowPunct w:val="0"/>
        <w:autoSpaceDE w:val="0"/>
        <w:ind w:left="357" w:right="49"/>
        <w:jc w:val="both"/>
        <w:textAlignment w:val="baseline"/>
        <w:rPr>
          <w:rFonts w:ascii="Arial" w:eastAsia="Times New Roman" w:hAnsi="Arial" w:cs="Arial"/>
          <w:b/>
          <w:bCs/>
          <w:strike/>
          <w:sz w:val="20"/>
          <w:szCs w:val="20"/>
          <w:lang w:val="es-ES_tradnl" w:eastAsia="ar-SA"/>
        </w:rPr>
      </w:pPr>
      <w:r w:rsidRPr="00544CEB">
        <w:rPr>
          <w:rFonts w:ascii="Arial" w:eastAsia="Calibri" w:hAnsi="Arial" w:cs="Arial"/>
          <w:b/>
          <w:i/>
          <w:sz w:val="20"/>
          <w:szCs w:val="20"/>
          <w:u w:val="single"/>
        </w:rPr>
        <w:t>La falta de presentación de éste requisito afecta la solvencia de su propuesta y motivaría su desechamiento.</w:t>
      </w:r>
    </w:p>
    <w:p w:rsidR="00800EE9" w:rsidRPr="00544CEB" w:rsidRDefault="00800EE9" w:rsidP="00E038FA">
      <w:pPr>
        <w:ind w:left="709" w:right="49"/>
        <w:jc w:val="both"/>
        <w:rPr>
          <w:rFonts w:ascii="Arial" w:hAnsi="Arial" w:cs="Arial"/>
          <w:b/>
          <w:noProof w:val="0"/>
          <w:sz w:val="20"/>
          <w:szCs w:val="20"/>
          <w:lang w:val="es-ES_tradnl"/>
        </w:rPr>
      </w:pPr>
    </w:p>
    <w:p w:rsidR="008017F5" w:rsidRPr="00544CEB" w:rsidRDefault="008017F5" w:rsidP="007F42E6">
      <w:pPr>
        <w:pStyle w:val="Ttulo3"/>
        <w:numPr>
          <w:ilvl w:val="0"/>
          <w:numId w:val="31"/>
        </w:numPr>
        <w:spacing w:before="0" w:after="0"/>
        <w:ind w:right="49"/>
        <w:rPr>
          <w:rFonts w:cs="Arial"/>
          <w:sz w:val="20"/>
          <w:szCs w:val="20"/>
          <w:lang w:val="es-ES"/>
        </w:rPr>
      </w:pPr>
      <w:bookmarkStart w:id="92" w:name="_Toc490124700"/>
      <w:r w:rsidRPr="00544CEB">
        <w:rPr>
          <w:rFonts w:cs="Arial"/>
          <w:sz w:val="20"/>
          <w:szCs w:val="20"/>
          <w:lang w:val="es-ES"/>
        </w:rPr>
        <w:t>Registro Sanitario.</w:t>
      </w:r>
      <w:bookmarkEnd w:id="90"/>
      <w:bookmarkEnd w:id="92"/>
    </w:p>
    <w:p w:rsidR="00303236" w:rsidRPr="00544CEB" w:rsidRDefault="00303236" w:rsidP="008315E9">
      <w:pPr>
        <w:suppressAutoHyphens/>
        <w:ind w:right="49"/>
        <w:jc w:val="both"/>
        <w:rPr>
          <w:rFonts w:ascii="Arial" w:eastAsia="Times New Roman" w:hAnsi="Arial" w:cs="Arial"/>
          <w:sz w:val="20"/>
          <w:szCs w:val="20"/>
          <w:lang w:val="es-ES" w:eastAsia="ar-SA"/>
        </w:rPr>
      </w:pPr>
    </w:p>
    <w:p w:rsidR="008315E9" w:rsidRPr="00544CEB" w:rsidRDefault="00E9042F" w:rsidP="008315E9">
      <w:pPr>
        <w:ind w:left="357" w:right="49"/>
        <w:jc w:val="both"/>
        <w:rPr>
          <w:rFonts w:ascii="Arial" w:hAnsi="Arial" w:cs="Arial"/>
          <w:sz w:val="20"/>
        </w:rPr>
      </w:pPr>
      <w:r w:rsidRPr="00544CEB">
        <w:rPr>
          <w:rFonts w:ascii="Arial" w:hAnsi="Arial" w:cs="Arial"/>
          <w:color w:val="000000" w:themeColor="text1"/>
          <w:sz w:val="20"/>
          <w:szCs w:val="20"/>
          <w:lang w:val="es-ES"/>
        </w:rPr>
        <w:t>Los Registros Sanitarios se deberán presentar c</w:t>
      </w:r>
      <w:r w:rsidR="008315E9" w:rsidRPr="00544CEB">
        <w:rPr>
          <w:rFonts w:ascii="Arial" w:hAnsi="Arial" w:cs="Arial"/>
          <w:color w:val="000000" w:themeColor="text1"/>
          <w:sz w:val="20"/>
          <w:szCs w:val="20"/>
          <w:lang w:val="es-ES"/>
        </w:rPr>
        <w:t xml:space="preserve">onforme se indica en el archivo adjunto a la convocatoria denominado: </w:t>
      </w:r>
      <w:r w:rsidR="00CD4879" w:rsidRPr="00544CEB">
        <w:rPr>
          <w:rFonts w:ascii="Arial" w:hAnsi="Arial" w:cs="Arial"/>
          <w:b/>
          <w:i/>
          <w:sz w:val="20"/>
          <w:szCs w:val="20"/>
          <w:lang w:val="es-ES_tradnl"/>
        </w:rPr>
        <w:t xml:space="preserve">ANEXO 3 “LICITACIÓN PÚBLICA NACIONAL.pdf”, </w:t>
      </w:r>
      <w:r w:rsidR="008315E9" w:rsidRPr="00544CEB">
        <w:rPr>
          <w:rFonts w:ascii="Arial" w:hAnsi="Arial" w:cs="Arial"/>
          <w:b/>
          <w:i/>
          <w:color w:val="000000" w:themeColor="text1"/>
          <w:sz w:val="20"/>
          <w:szCs w:val="20"/>
        </w:rPr>
        <w:t xml:space="preserve">Numeral </w:t>
      </w:r>
      <w:r w:rsidR="00800EE9" w:rsidRPr="00544CEB">
        <w:rPr>
          <w:rFonts w:ascii="Arial" w:hAnsi="Arial" w:cs="Arial"/>
          <w:b/>
          <w:i/>
          <w:color w:val="000000" w:themeColor="text1"/>
          <w:sz w:val="20"/>
          <w:szCs w:val="20"/>
        </w:rPr>
        <w:t>6</w:t>
      </w:r>
      <w:r w:rsidR="008315E9" w:rsidRPr="00544CEB">
        <w:rPr>
          <w:rFonts w:ascii="Arial" w:hAnsi="Arial" w:cs="Arial"/>
          <w:b/>
          <w:i/>
          <w:color w:val="000000" w:themeColor="text1"/>
          <w:sz w:val="20"/>
          <w:szCs w:val="20"/>
        </w:rPr>
        <w:t>.1.</w:t>
      </w:r>
      <w:r w:rsidR="00C54C84" w:rsidRPr="00544CEB">
        <w:rPr>
          <w:rFonts w:ascii="Arial" w:hAnsi="Arial" w:cs="Arial"/>
          <w:b/>
          <w:i/>
          <w:color w:val="000000" w:themeColor="text1"/>
          <w:sz w:val="20"/>
          <w:szCs w:val="20"/>
        </w:rPr>
        <w:t>, 6.2 y 6.3.</w:t>
      </w:r>
    </w:p>
    <w:p w:rsidR="008315E9" w:rsidRPr="00544CEB" w:rsidRDefault="008315E9" w:rsidP="008315E9">
      <w:pPr>
        <w:ind w:right="49"/>
        <w:jc w:val="both"/>
        <w:rPr>
          <w:rFonts w:ascii="Arial" w:hAnsi="Arial" w:cs="Arial"/>
          <w:bCs/>
          <w:sz w:val="20"/>
          <w:szCs w:val="20"/>
        </w:rPr>
      </w:pPr>
    </w:p>
    <w:p w:rsidR="008315E9" w:rsidRPr="00544CEB" w:rsidRDefault="008315E9" w:rsidP="008315E9">
      <w:pPr>
        <w:tabs>
          <w:tab w:val="left" w:pos="11374"/>
          <w:tab w:val="left" w:pos="11404"/>
          <w:tab w:val="left" w:pos="11614"/>
          <w:tab w:val="left" w:pos="13174"/>
        </w:tabs>
        <w:suppressAutoHyphens/>
        <w:ind w:left="360" w:right="49"/>
        <w:jc w:val="both"/>
        <w:rPr>
          <w:rFonts w:ascii="Arial" w:hAnsi="Arial" w:cs="Arial"/>
          <w:b/>
          <w:bCs/>
          <w:i/>
          <w:sz w:val="20"/>
          <w:szCs w:val="20"/>
          <w:u w:val="single"/>
        </w:rPr>
      </w:pPr>
      <w:r w:rsidRPr="00544CEB">
        <w:rPr>
          <w:rFonts w:ascii="Arial" w:hAnsi="Arial" w:cs="Arial"/>
          <w:b/>
          <w:bCs/>
          <w:i/>
          <w:sz w:val="20"/>
          <w:szCs w:val="20"/>
          <w:u w:val="single"/>
        </w:rPr>
        <w:t>La falta de presentación de</w:t>
      </w:r>
      <w:r w:rsidR="00E9042F" w:rsidRPr="00544CEB">
        <w:rPr>
          <w:rFonts w:ascii="Arial" w:hAnsi="Arial" w:cs="Arial"/>
          <w:b/>
          <w:bCs/>
          <w:i/>
          <w:sz w:val="20"/>
          <w:szCs w:val="20"/>
          <w:u w:val="single"/>
        </w:rPr>
        <w:t xml:space="preserve"> éste requisito</w:t>
      </w:r>
      <w:r w:rsidRPr="00544CEB">
        <w:rPr>
          <w:rFonts w:ascii="Arial" w:hAnsi="Arial" w:cs="Arial"/>
          <w:b/>
          <w:bCs/>
          <w:i/>
          <w:sz w:val="20"/>
          <w:szCs w:val="20"/>
          <w:u w:val="single"/>
        </w:rPr>
        <w:t>, afecta la solvencia de su propuesta y motivaría su desechamiento.</w:t>
      </w:r>
    </w:p>
    <w:p w:rsidR="007B4703" w:rsidRPr="00544CEB" w:rsidRDefault="007B4703" w:rsidP="008315E9">
      <w:pPr>
        <w:tabs>
          <w:tab w:val="left" w:pos="11374"/>
          <w:tab w:val="left" w:pos="11404"/>
          <w:tab w:val="left" w:pos="11614"/>
          <w:tab w:val="left" w:pos="13174"/>
        </w:tabs>
        <w:suppressAutoHyphens/>
        <w:ind w:left="360" w:right="49"/>
        <w:jc w:val="both"/>
        <w:rPr>
          <w:rFonts w:ascii="Arial" w:hAnsi="Arial" w:cs="Arial"/>
          <w:b/>
          <w:i/>
          <w:color w:val="000000" w:themeColor="text1"/>
          <w:sz w:val="20"/>
          <w:szCs w:val="20"/>
          <w:lang w:eastAsia="es-ES"/>
        </w:rPr>
      </w:pPr>
    </w:p>
    <w:p w:rsidR="008017F5" w:rsidRPr="00544CEB" w:rsidRDefault="008017F5" w:rsidP="007F42E6">
      <w:pPr>
        <w:pStyle w:val="Ttulo3"/>
        <w:numPr>
          <w:ilvl w:val="0"/>
          <w:numId w:val="31"/>
        </w:numPr>
        <w:spacing w:before="0" w:after="0"/>
        <w:ind w:right="49"/>
        <w:jc w:val="both"/>
        <w:rPr>
          <w:rFonts w:cs="Arial"/>
          <w:sz w:val="20"/>
          <w:szCs w:val="20"/>
          <w:shd w:val="clear" w:color="auto" w:fill="00FF00"/>
          <w:lang w:val="es-ES"/>
        </w:rPr>
      </w:pPr>
      <w:bookmarkStart w:id="93" w:name="_LICENCIAS,_AUTORIZACIONES_Y"/>
      <w:bookmarkStart w:id="94" w:name="_Toc442265827"/>
      <w:bookmarkStart w:id="95" w:name="_Toc490124701"/>
      <w:bookmarkEnd w:id="93"/>
      <w:r w:rsidRPr="00544CEB">
        <w:rPr>
          <w:rFonts w:cs="Arial"/>
          <w:sz w:val="20"/>
          <w:szCs w:val="20"/>
          <w:lang w:val="es-ES"/>
        </w:rPr>
        <w:t>Licencias</w:t>
      </w:r>
      <w:r w:rsidR="00800EE9" w:rsidRPr="00544CEB">
        <w:rPr>
          <w:rFonts w:cs="Arial"/>
          <w:sz w:val="20"/>
          <w:szCs w:val="20"/>
          <w:lang w:val="es-ES"/>
        </w:rPr>
        <w:t xml:space="preserve"> y Avisos</w:t>
      </w:r>
      <w:r w:rsidRPr="00544CEB">
        <w:rPr>
          <w:rFonts w:cs="Arial"/>
          <w:sz w:val="20"/>
          <w:szCs w:val="20"/>
          <w:lang w:val="es-ES"/>
        </w:rPr>
        <w:t>.</w:t>
      </w:r>
      <w:bookmarkEnd w:id="94"/>
      <w:bookmarkEnd w:id="95"/>
    </w:p>
    <w:p w:rsidR="008017F5" w:rsidRPr="00544CEB" w:rsidRDefault="008017F5" w:rsidP="008315E9">
      <w:pPr>
        <w:suppressAutoHyphens/>
        <w:ind w:left="1276" w:right="49" w:hanging="283"/>
        <w:jc w:val="both"/>
        <w:rPr>
          <w:rFonts w:ascii="Arial" w:eastAsia="Times New Roman" w:hAnsi="Arial" w:cs="Arial"/>
          <w:sz w:val="20"/>
          <w:szCs w:val="20"/>
          <w:shd w:val="clear" w:color="auto" w:fill="FFFF00"/>
          <w:lang w:val="es-ES" w:eastAsia="ar-SA"/>
        </w:rPr>
      </w:pPr>
    </w:p>
    <w:p w:rsidR="008315E9" w:rsidRPr="00544CEB" w:rsidRDefault="00E9042F" w:rsidP="008315E9">
      <w:pPr>
        <w:ind w:left="357" w:right="49"/>
        <w:jc w:val="both"/>
        <w:rPr>
          <w:rFonts w:ascii="Arial" w:hAnsi="Arial" w:cs="Arial"/>
          <w:sz w:val="20"/>
        </w:rPr>
      </w:pPr>
      <w:r w:rsidRPr="00544CEB">
        <w:rPr>
          <w:rFonts w:ascii="Arial" w:hAnsi="Arial" w:cs="Arial"/>
          <w:color w:val="000000" w:themeColor="text1"/>
          <w:sz w:val="20"/>
          <w:szCs w:val="20"/>
          <w:lang w:val="es-ES"/>
        </w:rPr>
        <w:t>El licitante deberá acompañar la documentación que acredite el cumplimiento de Licencias, Autorizaciones y Permisos c</w:t>
      </w:r>
      <w:r w:rsidR="008315E9" w:rsidRPr="00544CEB">
        <w:rPr>
          <w:rFonts w:ascii="Arial" w:hAnsi="Arial" w:cs="Arial"/>
          <w:color w:val="000000" w:themeColor="text1"/>
          <w:sz w:val="20"/>
          <w:szCs w:val="20"/>
          <w:lang w:val="es-ES"/>
        </w:rPr>
        <w:t xml:space="preserve">onforme se indica en el archivo adjunto a la convocatoria denominado: </w:t>
      </w:r>
      <w:r w:rsidR="00C54C84" w:rsidRPr="00544CEB">
        <w:rPr>
          <w:rFonts w:ascii="Arial" w:hAnsi="Arial" w:cs="Arial"/>
          <w:b/>
          <w:i/>
          <w:sz w:val="20"/>
          <w:szCs w:val="20"/>
          <w:lang w:val="es-ES_tradnl"/>
        </w:rPr>
        <w:t>ANEXO 3 “LICITACIÓN PÚBLICA NACIONAL.pdf”</w:t>
      </w:r>
      <w:r w:rsidR="008315E9" w:rsidRPr="00544CEB">
        <w:rPr>
          <w:rFonts w:ascii="Arial" w:hAnsi="Arial" w:cs="Arial"/>
          <w:b/>
          <w:i/>
          <w:color w:val="000000" w:themeColor="text1"/>
          <w:sz w:val="20"/>
          <w:szCs w:val="20"/>
          <w:lang w:val="es-ES"/>
        </w:rPr>
        <w:t>,</w:t>
      </w:r>
      <w:r w:rsidR="008315E9" w:rsidRPr="00544CEB">
        <w:rPr>
          <w:rFonts w:ascii="Arial" w:hAnsi="Arial" w:cs="Arial"/>
          <w:i/>
          <w:color w:val="000000" w:themeColor="text1"/>
          <w:sz w:val="20"/>
          <w:szCs w:val="20"/>
          <w:lang w:val="es-ES"/>
        </w:rPr>
        <w:t xml:space="preserve">  </w:t>
      </w:r>
      <w:r w:rsidR="008315E9" w:rsidRPr="00544CEB">
        <w:rPr>
          <w:rFonts w:ascii="Arial" w:hAnsi="Arial" w:cs="Arial"/>
          <w:b/>
          <w:i/>
          <w:color w:val="000000" w:themeColor="text1"/>
          <w:sz w:val="20"/>
          <w:szCs w:val="20"/>
        </w:rPr>
        <w:t xml:space="preserve">Numeral </w:t>
      </w:r>
      <w:r w:rsidR="00800EE9" w:rsidRPr="00544CEB">
        <w:rPr>
          <w:rFonts w:ascii="Arial" w:hAnsi="Arial" w:cs="Arial"/>
          <w:b/>
          <w:i/>
          <w:color w:val="000000" w:themeColor="text1"/>
          <w:sz w:val="20"/>
          <w:szCs w:val="20"/>
        </w:rPr>
        <w:t>6</w:t>
      </w:r>
      <w:r w:rsidR="008315E9" w:rsidRPr="00544CEB">
        <w:rPr>
          <w:rFonts w:ascii="Arial" w:hAnsi="Arial" w:cs="Arial"/>
          <w:b/>
          <w:i/>
          <w:color w:val="000000" w:themeColor="text1"/>
          <w:sz w:val="20"/>
          <w:szCs w:val="20"/>
        </w:rPr>
        <w:t>.</w:t>
      </w:r>
      <w:r w:rsidR="00C54C84" w:rsidRPr="00544CEB">
        <w:rPr>
          <w:rFonts w:ascii="Arial" w:hAnsi="Arial" w:cs="Arial"/>
          <w:b/>
          <w:i/>
          <w:color w:val="000000" w:themeColor="text1"/>
          <w:sz w:val="20"/>
          <w:szCs w:val="20"/>
        </w:rPr>
        <w:t>4.</w:t>
      </w:r>
    </w:p>
    <w:p w:rsidR="008315E9" w:rsidRPr="00544CEB" w:rsidRDefault="008315E9" w:rsidP="008315E9">
      <w:pPr>
        <w:ind w:right="49"/>
        <w:jc w:val="both"/>
        <w:rPr>
          <w:rFonts w:ascii="Arial" w:eastAsia="Calibri" w:hAnsi="Arial" w:cs="Arial"/>
          <w:sz w:val="20"/>
          <w:szCs w:val="20"/>
        </w:rPr>
      </w:pPr>
    </w:p>
    <w:p w:rsidR="008315E9" w:rsidRPr="00544CEB" w:rsidRDefault="008315E9" w:rsidP="008315E9">
      <w:pPr>
        <w:suppressAutoHyphens/>
        <w:autoSpaceDE w:val="0"/>
        <w:ind w:left="360" w:right="49"/>
        <w:jc w:val="both"/>
        <w:rPr>
          <w:rFonts w:ascii="Arial" w:eastAsia="Times New Roman" w:hAnsi="Arial" w:cs="Arial"/>
          <w:b/>
          <w:i/>
          <w:noProof w:val="0"/>
          <w:sz w:val="20"/>
          <w:szCs w:val="20"/>
          <w:u w:val="single"/>
          <w:lang w:val="es-ES_tradnl" w:eastAsia="ar-SA"/>
        </w:rPr>
      </w:pPr>
      <w:r w:rsidRPr="00544CEB">
        <w:rPr>
          <w:rFonts w:ascii="Arial" w:eastAsia="Times New Roman" w:hAnsi="Arial" w:cs="Arial"/>
          <w:b/>
          <w:i/>
          <w:noProof w:val="0"/>
          <w:sz w:val="20"/>
          <w:szCs w:val="20"/>
          <w:u w:val="single"/>
          <w:lang w:val="es-ES_tradnl" w:eastAsia="ar-SA"/>
        </w:rPr>
        <w:t xml:space="preserve">La falta de presentación de </w:t>
      </w:r>
      <w:r w:rsidR="00E9042F" w:rsidRPr="00544CEB">
        <w:rPr>
          <w:rFonts w:ascii="Arial" w:eastAsia="Times New Roman" w:hAnsi="Arial" w:cs="Arial"/>
          <w:b/>
          <w:i/>
          <w:noProof w:val="0"/>
          <w:sz w:val="20"/>
          <w:szCs w:val="20"/>
          <w:u w:val="single"/>
          <w:lang w:val="es-ES_tradnl" w:eastAsia="ar-SA"/>
        </w:rPr>
        <w:t xml:space="preserve">éste requisito </w:t>
      </w:r>
      <w:r w:rsidRPr="00544CEB">
        <w:rPr>
          <w:rFonts w:ascii="Arial" w:eastAsia="Times New Roman" w:hAnsi="Arial" w:cs="Arial"/>
          <w:b/>
          <w:i/>
          <w:noProof w:val="0"/>
          <w:sz w:val="20"/>
          <w:szCs w:val="20"/>
          <w:u w:val="single"/>
          <w:lang w:val="es-ES_tradnl" w:eastAsia="ar-SA"/>
        </w:rPr>
        <w:t xml:space="preserve">afecta la solvencia de su propuesta y motivaría su </w:t>
      </w:r>
      <w:proofErr w:type="spellStart"/>
      <w:r w:rsidRPr="00544CEB">
        <w:rPr>
          <w:rFonts w:ascii="Arial" w:eastAsia="Times New Roman" w:hAnsi="Arial" w:cs="Arial"/>
          <w:b/>
          <w:i/>
          <w:noProof w:val="0"/>
          <w:sz w:val="20"/>
          <w:szCs w:val="20"/>
          <w:u w:val="single"/>
          <w:lang w:val="es-ES_tradnl" w:eastAsia="ar-SA"/>
        </w:rPr>
        <w:t>desechamiento</w:t>
      </w:r>
      <w:proofErr w:type="spellEnd"/>
      <w:r w:rsidRPr="00544CEB">
        <w:rPr>
          <w:rFonts w:ascii="Arial" w:eastAsia="Times New Roman" w:hAnsi="Arial" w:cs="Arial"/>
          <w:b/>
          <w:i/>
          <w:noProof w:val="0"/>
          <w:sz w:val="20"/>
          <w:szCs w:val="20"/>
          <w:u w:val="single"/>
          <w:lang w:val="es-ES_tradnl" w:eastAsia="ar-SA"/>
        </w:rPr>
        <w:t>.</w:t>
      </w:r>
    </w:p>
    <w:p w:rsidR="001F5753" w:rsidRPr="00544CEB" w:rsidRDefault="001F5753" w:rsidP="008315E9">
      <w:pPr>
        <w:suppressAutoHyphens/>
        <w:autoSpaceDE w:val="0"/>
        <w:ind w:left="774" w:right="49"/>
        <w:jc w:val="both"/>
        <w:rPr>
          <w:rFonts w:ascii="Arial" w:eastAsia="Times New Roman" w:hAnsi="Arial" w:cs="Arial"/>
          <w:noProof w:val="0"/>
          <w:sz w:val="20"/>
          <w:szCs w:val="20"/>
          <w:lang w:val="es-ES_tradnl" w:eastAsia="ar-SA"/>
        </w:rPr>
      </w:pPr>
    </w:p>
    <w:p w:rsidR="00A44B83" w:rsidRPr="00544CEB" w:rsidRDefault="00A44B83" w:rsidP="008315E9">
      <w:pPr>
        <w:suppressAutoHyphens/>
        <w:autoSpaceDE w:val="0"/>
        <w:ind w:left="774" w:right="49"/>
        <w:jc w:val="both"/>
        <w:rPr>
          <w:rFonts w:ascii="Arial" w:eastAsia="Times New Roman" w:hAnsi="Arial" w:cs="Arial"/>
          <w:noProof w:val="0"/>
          <w:sz w:val="20"/>
          <w:szCs w:val="20"/>
          <w:lang w:val="es-ES_tradnl" w:eastAsia="ar-SA"/>
        </w:rPr>
      </w:pPr>
    </w:p>
    <w:p w:rsidR="00A44B83" w:rsidRPr="00544CEB" w:rsidRDefault="00A44B83" w:rsidP="008315E9">
      <w:pPr>
        <w:suppressAutoHyphens/>
        <w:autoSpaceDE w:val="0"/>
        <w:ind w:left="774" w:right="49"/>
        <w:jc w:val="both"/>
        <w:rPr>
          <w:rFonts w:ascii="Arial" w:eastAsia="Times New Roman" w:hAnsi="Arial" w:cs="Arial"/>
          <w:noProof w:val="0"/>
          <w:sz w:val="20"/>
          <w:szCs w:val="20"/>
          <w:lang w:val="es-ES_tradnl" w:eastAsia="ar-SA"/>
        </w:rPr>
      </w:pPr>
    </w:p>
    <w:p w:rsidR="008017F5" w:rsidRPr="00544CEB" w:rsidRDefault="006B098F" w:rsidP="007F42E6">
      <w:pPr>
        <w:pStyle w:val="Ttulo3"/>
        <w:numPr>
          <w:ilvl w:val="0"/>
          <w:numId w:val="31"/>
        </w:numPr>
        <w:spacing w:before="0" w:after="0"/>
        <w:ind w:right="49"/>
        <w:jc w:val="both"/>
        <w:rPr>
          <w:rFonts w:cs="Arial"/>
          <w:bCs w:val="0"/>
          <w:sz w:val="20"/>
          <w:szCs w:val="20"/>
        </w:rPr>
      </w:pPr>
      <w:bookmarkStart w:id="96" w:name="_Toc490124702"/>
      <w:r w:rsidRPr="00544CEB">
        <w:rPr>
          <w:rFonts w:cs="Arial"/>
          <w:bCs w:val="0"/>
          <w:sz w:val="20"/>
          <w:szCs w:val="20"/>
        </w:rPr>
        <w:t>Folletos</w:t>
      </w:r>
      <w:r w:rsidR="00800EE9" w:rsidRPr="00544CEB">
        <w:rPr>
          <w:rFonts w:cs="Arial"/>
          <w:bCs w:val="0"/>
          <w:sz w:val="20"/>
          <w:szCs w:val="20"/>
        </w:rPr>
        <w:t xml:space="preserve"> o </w:t>
      </w:r>
      <w:r w:rsidR="008017F5" w:rsidRPr="00544CEB">
        <w:rPr>
          <w:rFonts w:cs="Arial"/>
          <w:bCs w:val="0"/>
          <w:sz w:val="20"/>
          <w:szCs w:val="20"/>
        </w:rPr>
        <w:t>catálogos</w:t>
      </w:r>
      <w:r w:rsidR="00800EE9" w:rsidRPr="00544CEB">
        <w:rPr>
          <w:rFonts w:cs="Arial"/>
          <w:bCs w:val="0"/>
          <w:sz w:val="20"/>
          <w:szCs w:val="20"/>
        </w:rPr>
        <w:t xml:space="preserve"> o</w:t>
      </w:r>
      <w:r w:rsidRPr="00544CEB">
        <w:rPr>
          <w:rFonts w:cs="Arial"/>
          <w:bCs w:val="0"/>
          <w:sz w:val="20"/>
          <w:szCs w:val="20"/>
        </w:rPr>
        <w:t xml:space="preserve"> fotografías</w:t>
      </w:r>
      <w:r w:rsidR="00800EE9" w:rsidRPr="00544CEB">
        <w:rPr>
          <w:rFonts w:cs="Arial"/>
          <w:bCs w:val="0"/>
          <w:sz w:val="20"/>
          <w:szCs w:val="20"/>
        </w:rPr>
        <w:t xml:space="preserve"> o</w:t>
      </w:r>
      <w:r w:rsidRPr="00544CEB">
        <w:rPr>
          <w:rFonts w:cs="Arial"/>
          <w:bCs w:val="0"/>
          <w:sz w:val="20"/>
          <w:szCs w:val="20"/>
        </w:rPr>
        <w:t xml:space="preserve"> manuales, entre otros para comprobar las especificaciones técnicas requeridas.</w:t>
      </w:r>
      <w:bookmarkEnd w:id="96"/>
    </w:p>
    <w:p w:rsidR="008017F5" w:rsidRPr="00544CEB" w:rsidRDefault="008017F5" w:rsidP="008315E9">
      <w:pPr>
        <w:ind w:left="284" w:right="49"/>
        <w:jc w:val="both"/>
        <w:rPr>
          <w:rFonts w:ascii="Arial" w:hAnsi="Arial" w:cs="Arial"/>
          <w:b/>
          <w:bCs/>
          <w:sz w:val="20"/>
          <w:szCs w:val="20"/>
          <w:lang w:eastAsia="ar-SA"/>
        </w:rPr>
      </w:pPr>
    </w:p>
    <w:p w:rsidR="008315E9" w:rsidRPr="00544CEB" w:rsidRDefault="00800EE9" w:rsidP="008315E9">
      <w:pPr>
        <w:ind w:left="357" w:right="49"/>
        <w:jc w:val="both"/>
        <w:rPr>
          <w:rFonts w:ascii="Arial" w:hAnsi="Arial" w:cs="Arial"/>
          <w:sz w:val="20"/>
        </w:rPr>
      </w:pPr>
      <w:r w:rsidRPr="00544CEB">
        <w:rPr>
          <w:rFonts w:ascii="Arial" w:hAnsi="Arial" w:cs="Arial"/>
          <w:color w:val="000000" w:themeColor="text1"/>
          <w:sz w:val="20"/>
          <w:szCs w:val="20"/>
          <w:lang w:val="es-ES"/>
        </w:rPr>
        <w:t>C</w:t>
      </w:r>
      <w:r w:rsidR="008315E9" w:rsidRPr="00544CEB">
        <w:rPr>
          <w:rFonts w:ascii="Arial" w:hAnsi="Arial" w:cs="Arial"/>
          <w:color w:val="000000" w:themeColor="text1"/>
          <w:sz w:val="20"/>
          <w:szCs w:val="20"/>
          <w:lang w:val="es-ES"/>
        </w:rPr>
        <w:t xml:space="preserve">onforme se indica en el archivo adjunto a la convocatoria denominado: </w:t>
      </w:r>
      <w:r w:rsidR="00C54C84" w:rsidRPr="00544CEB">
        <w:rPr>
          <w:rFonts w:ascii="Arial" w:hAnsi="Arial" w:cs="Arial"/>
          <w:b/>
          <w:i/>
          <w:sz w:val="20"/>
          <w:szCs w:val="20"/>
          <w:lang w:val="es-ES_tradnl"/>
        </w:rPr>
        <w:t>ANEXO 3 “LICITACIÓN PÚBLICA NACIONAL.pdf”</w:t>
      </w:r>
      <w:r w:rsidR="008315E9" w:rsidRPr="00544CEB">
        <w:rPr>
          <w:rFonts w:ascii="Arial" w:hAnsi="Arial" w:cs="Arial"/>
          <w:b/>
          <w:i/>
          <w:color w:val="000000" w:themeColor="text1"/>
          <w:sz w:val="20"/>
          <w:szCs w:val="20"/>
          <w:lang w:val="es-ES"/>
        </w:rPr>
        <w:t>,</w:t>
      </w:r>
      <w:r w:rsidR="008315E9" w:rsidRPr="00544CEB">
        <w:rPr>
          <w:rFonts w:ascii="Arial" w:hAnsi="Arial" w:cs="Arial"/>
          <w:i/>
          <w:color w:val="000000" w:themeColor="text1"/>
          <w:sz w:val="20"/>
          <w:szCs w:val="20"/>
          <w:lang w:val="es-ES"/>
        </w:rPr>
        <w:t xml:space="preserve"> </w:t>
      </w:r>
      <w:r w:rsidR="008315E9" w:rsidRPr="00544CEB">
        <w:rPr>
          <w:rFonts w:ascii="Arial" w:hAnsi="Arial" w:cs="Arial"/>
          <w:b/>
          <w:i/>
          <w:color w:val="000000" w:themeColor="text1"/>
          <w:sz w:val="20"/>
          <w:szCs w:val="20"/>
        </w:rPr>
        <w:t>Numeral 6</w:t>
      </w:r>
      <w:r w:rsidR="009D1187" w:rsidRPr="00544CEB">
        <w:rPr>
          <w:rFonts w:ascii="Arial" w:hAnsi="Arial" w:cs="Arial"/>
          <w:b/>
          <w:i/>
          <w:color w:val="000000" w:themeColor="text1"/>
          <w:sz w:val="20"/>
          <w:szCs w:val="20"/>
        </w:rPr>
        <w:t>.</w:t>
      </w:r>
      <w:r w:rsidR="00C54C84" w:rsidRPr="00544CEB">
        <w:rPr>
          <w:rFonts w:ascii="Arial" w:hAnsi="Arial" w:cs="Arial"/>
          <w:b/>
          <w:i/>
          <w:color w:val="000000" w:themeColor="text1"/>
          <w:sz w:val="20"/>
          <w:szCs w:val="20"/>
        </w:rPr>
        <w:t>7.</w:t>
      </w:r>
    </w:p>
    <w:p w:rsidR="008315E9" w:rsidRPr="00544CEB" w:rsidRDefault="008315E9" w:rsidP="008315E9">
      <w:pPr>
        <w:ind w:left="426"/>
        <w:jc w:val="both"/>
        <w:rPr>
          <w:rFonts w:ascii="Arial" w:hAnsi="Arial" w:cs="Arial"/>
          <w:sz w:val="20"/>
        </w:rPr>
      </w:pPr>
    </w:p>
    <w:p w:rsidR="00F048BA" w:rsidRPr="00544CEB" w:rsidRDefault="00F048BA" w:rsidP="00F048BA">
      <w:pPr>
        <w:suppressAutoHyphens/>
        <w:autoSpaceDE w:val="0"/>
        <w:ind w:left="360" w:right="49"/>
        <w:jc w:val="both"/>
        <w:rPr>
          <w:rFonts w:ascii="Arial" w:eastAsia="Times New Roman" w:hAnsi="Arial" w:cs="Arial"/>
          <w:b/>
          <w:i/>
          <w:noProof w:val="0"/>
          <w:sz w:val="20"/>
          <w:szCs w:val="20"/>
          <w:u w:val="single"/>
          <w:lang w:val="es-ES_tradnl" w:eastAsia="ar-SA"/>
        </w:rPr>
      </w:pPr>
      <w:r w:rsidRPr="00544CEB">
        <w:rPr>
          <w:rFonts w:ascii="Arial" w:eastAsia="Times New Roman" w:hAnsi="Arial" w:cs="Arial"/>
          <w:b/>
          <w:i/>
          <w:noProof w:val="0"/>
          <w:sz w:val="20"/>
          <w:szCs w:val="20"/>
          <w:u w:val="single"/>
          <w:lang w:val="es-ES_tradnl" w:eastAsia="ar-SA"/>
        </w:rPr>
        <w:t xml:space="preserve">Por lo cual en caso de que el registro sanitario se encuentre en este supuesto la falta de presentación de éste requisito afecta la solvencia de su propuesta y motivaría su </w:t>
      </w:r>
      <w:proofErr w:type="spellStart"/>
      <w:r w:rsidRPr="00544CEB">
        <w:rPr>
          <w:rFonts w:ascii="Arial" w:eastAsia="Times New Roman" w:hAnsi="Arial" w:cs="Arial"/>
          <w:b/>
          <w:i/>
          <w:noProof w:val="0"/>
          <w:sz w:val="20"/>
          <w:szCs w:val="20"/>
          <w:u w:val="single"/>
          <w:lang w:val="es-ES_tradnl" w:eastAsia="ar-SA"/>
        </w:rPr>
        <w:t>desechamiento</w:t>
      </w:r>
      <w:proofErr w:type="spellEnd"/>
      <w:r w:rsidRPr="00544CEB">
        <w:rPr>
          <w:rFonts w:ascii="Arial" w:eastAsia="Times New Roman" w:hAnsi="Arial" w:cs="Arial"/>
          <w:b/>
          <w:i/>
          <w:noProof w:val="0"/>
          <w:sz w:val="20"/>
          <w:szCs w:val="20"/>
          <w:u w:val="single"/>
          <w:lang w:val="es-ES_tradnl" w:eastAsia="ar-SA"/>
        </w:rPr>
        <w:t>.</w:t>
      </w:r>
    </w:p>
    <w:p w:rsidR="00F048BA" w:rsidRPr="00544CEB" w:rsidRDefault="00F048BA" w:rsidP="008315E9">
      <w:pPr>
        <w:ind w:left="426"/>
        <w:jc w:val="both"/>
        <w:rPr>
          <w:rFonts w:ascii="Arial" w:hAnsi="Arial" w:cs="Arial"/>
          <w:sz w:val="20"/>
        </w:rPr>
      </w:pPr>
    </w:p>
    <w:p w:rsidR="008017F5" w:rsidRPr="00544CEB" w:rsidRDefault="008017F5" w:rsidP="007F42E6">
      <w:pPr>
        <w:pStyle w:val="Ttulo3"/>
        <w:numPr>
          <w:ilvl w:val="0"/>
          <w:numId w:val="31"/>
        </w:numPr>
        <w:spacing w:before="0" w:after="0"/>
        <w:ind w:right="49"/>
        <w:rPr>
          <w:rFonts w:cs="Arial"/>
          <w:sz w:val="20"/>
          <w:szCs w:val="20"/>
        </w:rPr>
      </w:pPr>
      <w:bookmarkStart w:id="97" w:name="_Toc490124703"/>
      <w:r w:rsidRPr="00544CEB">
        <w:rPr>
          <w:rFonts w:cs="Arial"/>
          <w:sz w:val="20"/>
          <w:szCs w:val="20"/>
        </w:rPr>
        <w:t>Carta de Respaldo del Fabricante</w:t>
      </w:r>
      <w:bookmarkEnd w:id="97"/>
    </w:p>
    <w:p w:rsidR="008017F5" w:rsidRPr="00544CEB" w:rsidRDefault="008017F5" w:rsidP="00790941">
      <w:pPr>
        <w:ind w:left="709" w:right="49"/>
        <w:jc w:val="both"/>
        <w:rPr>
          <w:rFonts w:ascii="Arial" w:hAnsi="Arial" w:cs="Arial"/>
          <w:sz w:val="20"/>
          <w:szCs w:val="20"/>
          <w:lang w:val="es-ES_tradnl"/>
        </w:rPr>
      </w:pPr>
    </w:p>
    <w:p w:rsidR="00C54C84" w:rsidRPr="00544CEB" w:rsidRDefault="00800EE9" w:rsidP="00C54C84">
      <w:pPr>
        <w:ind w:left="357" w:right="49"/>
        <w:jc w:val="both"/>
        <w:rPr>
          <w:rFonts w:ascii="Arial" w:hAnsi="Arial" w:cs="Arial"/>
          <w:sz w:val="20"/>
        </w:rPr>
      </w:pPr>
      <w:r w:rsidRPr="00544CEB">
        <w:rPr>
          <w:rFonts w:ascii="Arial" w:hAnsi="Arial" w:cs="Arial"/>
          <w:color w:val="000000" w:themeColor="text1"/>
          <w:sz w:val="20"/>
          <w:szCs w:val="20"/>
          <w:lang w:val="es-ES"/>
        </w:rPr>
        <w:t>C</w:t>
      </w:r>
      <w:r w:rsidR="008315E9" w:rsidRPr="00544CEB">
        <w:rPr>
          <w:rFonts w:ascii="Arial" w:hAnsi="Arial" w:cs="Arial"/>
          <w:color w:val="000000" w:themeColor="text1"/>
          <w:sz w:val="20"/>
          <w:szCs w:val="20"/>
          <w:lang w:val="es-ES"/>
        </w:rPr>
        <w:t xml:space="preserve">onforme se indica en el archivo adjunto a la convocatoria denominado: </w:t>
      </w:r>
      <w:r w:rsidR="00C54C84" w:rsidRPr="00544CEB">
        <w:rPr>
          <w:rFonts w:ascii="Arial" w:hAnsi="Arial" w:cs="Arial"/>
          <w:b/>
          <w:i/>
          <w:sz w:val="20"/>
          <w:szCs w:val="20"/>
          <w:lang w:val="es-ES_tradnl"/>
        </w:rPr>
        <w:t>ANEXO 3 “LICITACIÓN PÚBLICA NACIONAL.pdf”</w:t>
      </w:r>
      <w:r w:rsidR="00C54C84" w:rsidRPr="00544CEB">
        <w:rPr>
          <w:rFonts w:ascii="Arial" w:hAnsi="Arial" w:cs="Arial"/>
          <w:b/>
          <w:i/>
          <w:color w:val="000000" w:themeColor="text1"/>
          <w:sz w:val="20"/>
          <w:szCs w:val="20"/>
          <w:lang w:val="es-ES"/>
        </w:rPr>
        <w:t>,</w:t>
      </w:r>
      <w:r w:rsidR="00C54C84" w:rsidRPr="00544CEB">
        <w:rPr>
          <w:rFonts w:ascii="Arial" w:hAnsi="Arial" w:cs="Arial"/>
          <w:i/>
          <w:color w:val="000000" w:themeColor="text1"/>
          <w:sz w:val="20"/>
          <w:szCs w:val="20"/>
          <w:lang w:val="es-ES"/>
        </w:rPr>
        <w:t xml:space="preserve"> </w:t>
      </w:r>
      <w:r w:rsidR="00C54C84" w:rsidRPr="00544CEB">
        <w:rPr>
          <w:rFonts w:ascii="Arial" w:hAnsi="Arial" w:cs="Arial"/>
          <w:b/>
          <w:i/>
          <w:color w:val="000000" w:themeColor="text1"/>
          <w:sz w:val="20"/>
          <w:szCs w:val="20"/>
        </w:rPr>
        <w:t>Numeral 6.5.</w:t>
      </w:r>
    </w:p>
    <w:p w:rsidR="008315E9" w:rsidRPr="00544CEB" w:rsidRDefault="008315E9" w:rsidP="00C54C84">
      <w:pPr>
        <w:ind w:left="357" w:right="49"/>
        <w:jc w:val="both"/>
        <w:rPr>
          <w:rFonts w:ascii="Arial" w:hAnsi="Arial" w:cs="Arial"/>
          <w:b/>
          <w:noProof w:val="0"/>
          <w:sz w:val="20"/>
          <w:szCs w:val="20"/>
        </w:rPr>
      </w:pPr>
    </w:p>
    <w:p w:rsidR="008315E9" w:rsidRPr="00544CEB" w:rsidRDefault="008315E9" w:rsidP="006B0086">
      <w:pPr>
        <w:suppressAutoHyphens/>
        <w:autoSpaceDE w:val="0"/>
        <w:ind w:left="360" w:right="49"/>
        <w:jc w:val="both"/>
        <w:rPr>
          <w:rFonts w:ascii="Arial" w:eastAsia="Times New Roman" w:hAnsi="Arial" w:cs="Arial"/>
          <w:b/>
          <w:i/>
          <w:noProof w:val="0"/>
          <w:sz w:val="20"/>
          <w:szCs w:val="20"/>
          <w:u w:val="single"/>
          <w:lang w:val="es-ES_tradnl" w:eastAsia="ar-SA"/>
        </w:rPr>
      </w:pPr>
      <w:r w:rsidRPr="00544CEB">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544CEB">
        <w:rPr>
          <w:rFonts w:ascii="Arial" w:eastAsia="Times New Roman" w:hAnsi="Arial" w:cs="Arial"/>
          <w:b/>
          <w:i/>
          <w:noProof w:val="0"/>
          <w:sz w:val="20"/>
          <w:szCs w:val="20"/>
          <w:u w:val="single"/>
          <w:lang w:val="es-ES_tradnl" w:eastAsia="ar-SA"/>
        </w:rPr>
        <w:t>desechamiento</w:t>
      </w:r>
      <w:proofErr w:type="spellEnd"/>
      <w:r w:rsidRPr="00544CEB">
        <w:rPr>
          <w:rFonts w:ascii="Arial" w:eastAsia="Times New Roman" w:hAnsi="Arial" w:cs="Arial"/>
          <w:b/>
          <w:i/>
          <w:noProof w:val="0"/>
          <w:sz w:val="20"/>
          <w:szCs w:val="20"/>
          <w:u w:val="single"/>
          <w:lang w:val="es-ES_tradnl" w:eastAsia="ar-SA"/>
        </w:rPr>
        <w:t>.</w:t>
      </w:r>
    </w:p>
    <w:p w:rsidR="00800EE9" w:rsidRPr="00544CEB" w:rsidRDefault="00800EE9" w:rsidP="00790941">
      <w:pPr>
        <w:suppressAutoHyphens/>
        <w:autoSpaceDE w:val="0"/>
        <w:ind w:right="49"/>
        <w:jc w:val="both"/>
        <w:rPr>
          <w:rFonts w:ascii="Arial" w:eastAsia="Times New Roman" w:hAnsi="Arial" w:cs="Arial"/>
          <w:i/>
          <w:noProof w:val="0"/>
          <w:sz w:val="20"/>
          <w:szCs w:val="20"/>
          <w:u w:val="single"/>
          <w:lang w:val="es-ES_tradnl" w:eastAsia="ar-SA"/>
        </w:rPr>
      </w:pPr>
    </w:p>
    <w:p w:rsidR="00800EE9" w:rsidRPr="00544CEB" w:rsidRDefault="00800EE9" w:rsidP="007F42E6">
      <w:pPr>
        <w:pStyle w:val="Ttulo3"/>
        <w:numPr>
          <w:ilvl w:val="0"/>
          <w:numId w:val="31"/>
        </w:numPr>
        <w:spacing w:before="0" w:after="0"/>
        <w:ind w:right="49"/>
        <w:rPr>
          <w:rFonts w:cs="Arial"/>
          <w:sz w:val="20"/>
          <w:szCs w:val="20"/>
        </w:rPr>
      </w:pPr>
      <w:bookmarkStart w:id="98" w:name="_Toc490124704"/>
      <w:r w:rsidRPr="00544CEB">
        <w:rPr>
          <w:rFonts w:cs="Arial"/>
          <w:sz w:val="20"/>
          <w:szCs w:val="20"/>
        </w:rPr>
        <w:t>Acuse de recibo de las muestras.</w:t>
      </w:r>
      <w:bookmarkEnd w:id="98"/>
      <w:r w:rsidRPr="00544CEB">
        <w:rPr>
          <w:rFonts w:cs="Arial"/>
          <w:sz w:val="20"/>
          <w:szCs w:val="20"/>
        </w:rPr>
        <w:t xml:space="preserve"> </w:t>
      </w:r>
    </w:p>
    <w:p w:rsidR="00800EE9" w:rsidRPr="00544CEB" w:rsidRDefault="00800EE9" w:rsidP="00790941">
      <w:pPr>
        <w:suppressAutoHyphens/>
        <w:autoSpaceDE w:val="0"/>
        <w:ind w:right="49"/>
        <w:jc w:val="both"/>
        <w:rPr>
          <w:rFonts w:ascii="Arial" w:eastAsia="Times New Roman" w:hAnsi="Arial" w:cs="Arial"/>
          <w:i/>
          <w:noProof w:val="0"/>
          <w:sz w:val="20"/>
          <w:szCs w:val="20"/>
          <w:u w:val="single"/>
          <w:lang w:eastAsia="ar-SA"/>
        </w:rPr>
      </w:pPr>
    </w:p>
    <w:p w:rsidR="00C54C84" w:rsidRPr="00544CEB" w:rsidRDefault="00800EE9" w:rsidP="00C54C84">
      <w:pPr>
        <w:ind w:left="357" w:right="49"/>
        <w:jc w:val="both"/>
        <w:rPr>
          <w:rFonts w:ascii="Arial" w:hAnsi="Arial" w:cs="Arial"/>
          <w:sz w:val="20"/>
        </w:rPr>
      </w:pPr>
      <w:r w:rsidRPr="00544CEB">
        <w:rPr>
          <w:rFonts w:ascii="Arial" w:hAnsi="Arial" w:cs="Arial"/>
          <w:color w:val="000000" w:themeColor="text1"/>
          <w:sz w:val="20"/>
          <w:szCs w:val="20"/>
          <w:lang w:val="es-ES"/>
        </w:rPr>
        <w:lastRenderedPageBreak/>
        <w:t xml:space="preserve">Conforme se indica en el archivo adjunto a la convocatoria denominado: </w:t>
      </w:r>
      <w:r w:rsidR="00C54C84" w:rsidRPr="00544CEB">
        <w:rPr>
          <w:rFonts w:ascii="Arial" w:hAnsi="Arial" w:cs="Arial"/>
          <w:b/>
          <w:i/>
          <w:sz w:val="20"/>
          <w:szCs w:val="20"/>
          <w:lang w:val="es-ES_tradnl"/>
        </w:rPr>
        <w:t>ANEXO 3 “LICITACIÓN PÚBLICA NACIONAL.pdf”</w:t>
      </w:r>
      <w:r w:rsidR="00C54C84" w:rsidRPr="00544CEB">
        <w:rPr>
          <w:rFonts w:ascii="Arial" w:hAnsi="Arial" w:cs="Arial"/>
          <w:b/>
          <w:i/>
          <w:color w:val="000000" w:themeColor="text1"/>
          <w:sz w:val="20"/>
          <w:szCs w:val="20"/>
          <w:lang w:val="es-ES"/>
        </w:rPr>
        <w:t>,</w:t>
      </w:r>
      <w:r w:rsidR="00C54C84" w:rsidRPr="00544CEB">
        <w:rPr>
          <w:rFonts w:ascii="Arial" w:hAnsi="Arial" w:cs="Arial"/>
          <w:i/>
          <w:color w:val="000000" w:themeColor="text1"/>
          <w:sz w:val="20"/>
          <w:szCs w:val="20"/>
          <w:lang w:val="es-ES"/>
        </w:rPr>
        <w:t xml:space="preserve"> </w:t>
      </w:r>
      <w:r w:rsidR="00C54C84" w:rsidRPr="00544CEB">
        <w:rPr>
          <w:rFonts w:ascii="Arial" w:hAnsi="Arial" w:cs="Arial"/>
          <w:b/>
          <w:i/>
          <w:color w:val="000000" w:themeColor="text1"/>
          <w:sz w:val="20"/>
          <w:szCs w:val="20"/>
        </w:rPr>
        <w:t>Numeral 6.6.</w:t>
      </w:r>
    </w:p>
    <w:p w:rsidR="00800EE9" w:rsidRPr="00544CEB" w:rsidRDefault="00800EE9" w:rsidP="00C54C84">
      <w:pPr>
        <w:ind w:left="357" w:right="49"/>
        <w:jc w:val="both"/>
        <w:rPr>
          <w:rFonts w:ascii="Arial" w:hAnsi="Arial" w:cs="Arial"/>
          <w:b/>
          <w:noProof w:val="0"/>
          <w:sz w:val="20"/>
          <w:szCs w:val="20"/>
        </w:rPr>
      </w:pPr>
    </w:p>
    <w:p w:rsidR="00800EE9" w:rsidRPr="00544CEB" w:rsidRDefault="00800EE9" w:rsidP="00800EE9">
      <w:pPr>
        <w:suppressAutoHyphens/>
        <w:autoSpaceDE w:val="0"/>
        <w:ind w:left="360" w:right="49"/>
        <w:jc w:val="both"/>
        <w:rPr>
          <w:rFonts w:ascii="Arial" w:eastAsia="Times New Roman" w:hAnsi="Arial" w:cs="Arial"/>
          <w:b/>
          <w:i/>
          <w:noProof w:val="0"/>
          <w:sz w:val="20"/>
          <w:szCs w:val="20"/>
          <w:u w:val="single"/>
          <w:lang w:val="es-ES_tradnl" w:eastAsia="ar-SA"/>
        </w:rPr>
      </w:pPr>
      <w:r w:rsidRPr="00544CEB">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544CEB">
        <w:rPr>
          <w:rFonts w:ascii="Arial" w:eastAsia="Times New Roman" w:hAnsi="Arial" w:cs="Arial"/>
          <w:b/>
          <w:i/>
          <w:noProof w:val="0"/>
          <w:sz w:val="20"/>
          <w:szCs w:val="20"/>
          <w:u w:val="single"/>
          <w:lang w:val="es-ES_tradnl" w:eastAsia="ar-SA"/>
        </w:rPr>
        <w:t>desechamiento</w:t>
      </w:r>
      <w:proofErr w:type="spellEnd"/>
      <w:r w:rsidRPr="00544CEB">
        <w:rPr>
          <w:rFonts w:ascii="Arial" w:eastAsia="Times New Roman" w:hAnsi="Arial" w:cs="Arial"/>
          <w:b/>
          <w:i/>
          <w:noProof w:val="0"/>
          <w:sz w:val="20"/>
          <w:szCs w:val="20"/>
          <w:u w:val="single"/>
          <w:lang w:val="es-ES_tradnl" w:eastAsia="ar-SA"/>
        </w:rPr>
        <w:t>.</w:t>
      </w:r>
    </w:p>
    <w:p w:rsidR="009C6B1B" w:rsidRPr="00544CEB" w:rsidRDefault="009C6B1B" w:rsidP="00790941">
      <w:pPr>
        <w:ind w:left="709" w:right="49"/>
        <w:jc w:val="both"/>
        <w:rPr>
          <w:rFonts w:ascii="Arial" w:hAnsi="Arial" w:cs="Arial"/>
          <w:b/>
          <w:noProof w:val="0"/>
          <w:sz w:val="20"/>
          <w:szCs w:val="20"/>
          <w:lang w:val="es-ES_tradnl"/>
        </w:rPr>
      </w:pPr>
    </w:p>
    <w:p w:rsidR="008017F5" w:rsidRPr="00544CEB"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99" w:name="_Toc490124705"/>
      <w:r w:rsidRPr="00544CEB">
        <w:rPr>
          <w:rFonts w:cs="Arial"/>
          <w:i w:val="0"/>
          <w:sz w:val="20"/>
          <w:lang w:val="es-ES_tradnl"/>
        </w:rPr>
        <w:t>Propuesta económica</w:t>
      </w:r>
      <w:bookmarkEnd w:id="99"/>
    </w:p>
    <w:p w:rsidR="00184FF7" w:rsidRPr="00544CEB" w:rsidRDefault="00184FF7" w:rsidP="00790941">
      <w:pPr>
        <w:ind w:right="49"/>
        <w:jc w:val="both"/>
        <w:rPr>
          <w:rFonts w:ascii="Arial" w:hAnsi="Arial" w:cs="Arial"/>
          <w:sz w:val="20"/>
          <w:szCs w:val="20"/>
          <w:lang w:val="es-ES_tradnl"/>
        </w:rPr>
      </w:pPr>
    </w:p>
    <w:p w:rsidR="009103B9" w:rsidRPr="00544CEB" w:rsidRDefault="006F4B1C" w:rsidP="009103B9">
      <w:pPr>
        <w:tabs>
          <w:tab w:val="left" w:pos="3909"/>
        </w:tabs>
        <w:suppressAutoHyphens/>
        <w:ind w:right="49"/>
        <w:jc w:val="both"/>
        <w:rPr>
          <w:rFonts w:ascii="Arial" w:hAnsi="Arial" w:cs="Arial"/>
          <w:sz w:val="20"/>
          <w:szCs w:val="20"/>
          <w:lang w:eastAsia="ar-SA"/>
        </w:rPr>
      </w:pPr>
      <w:r w:rsidRPr="00544CEB">
        <w:rPr>
          <w:rFonts w:ascii="Arial" w:hAnsi="Arial" w:cs="Arial"/>
          <w:sz w:val="20"/>
          <w:szCs w:val="20"/>
          <w:lang w:eastAsia="ar-SA"/>
        </w:rPr>
        <w:t>Deberá</w:t>
      </w:r>
      <w:r w:rsidR="009103B9" w:rsidRPr="00544CEB">
        <w:rPr>
          <w:rFonts w:ascii="Arial" w:hAnsi="Arial" w:cs="Arial"/>
          <w:sz w:val="20"/>
          <w:szCs w:val="20"/>
          <w:lang w:eastAsia="ar-SA"/>
        </w:rPr>
        <w:t xml:space="preserve"> remitir</w:t>
      </w:r>
      <w:r w:rsidR="00B344F5">
        <w:rPr>
          <w:rFonts w:ascii="Arial" w:hAnsi="Arial" w:cs="Arial"/>
          <w:sz w:val="20"/>
          <w:szCs w:val="20"/>
          <w:lang w:eastAsia="ar-SA"/>
        </w:rPr>
        <w:t xml:space="preserve"> su prpuesta </w:t>
      </w:r>
      <w:r w:rsidR="00B344F5" w:rsidRPr="00544CEB">
        <w:rPr>
          <w:rFonts w:ascii="Arial" w:hAnsi="Arial" w:cs="Arial"/>
          <w:sz w:val="20"/>
          <w:szCs w:val="20"/>
          <w:lang w:eastAsia="ar-SA"/>
        </w:rPr>
        <w:t>económica</w:t>
      </w:r>
      <w:r w:rsidR="00B344F5" w:rsidRPr="00544CEB">
        <w:rPr>
          <w:rFonts w:ascii="Arial" w:hAnsi="Arial" w:cs="Arial"/>
          <w:sz w:val="20"/>
          <w:szCs w:val="20"/>
          <w:lang w:eastAsia="ar-SA"/>
        </w:rPr>
        <w:t xml:space="preserve"> </w:t>
      </w:r>
      <w:r w:rsidR="009103B9" w:rsidRPr="00544CEB">
        <w:rPr>
          <w:rFonts w:ascii="Arial" w:hAnsi="Arial" w:cs="Arial"/>
          <w:sz w:val="20"/>
          <w:szCs w:val="20"/>
          <w:lang w:eastAsia="ar-SA"/>
        </w:rPr>
        <w:t>debidamente</w:t>
      </w:r>
      <w:r w:rsidR="00B344F5">
        <w:rPr>
          <w:rFonts w:ascii="Arial" w:hAnsi="Arial" w:cs="Arial"/>
          <w:sz w:val="20"/>
          <w:szCs w:val="20"/>
          <w:lang w:eastAsia="ar-SA"/>
        </w:rPr>
        <w:t>, requisitada,</w:t>
      </w:r>
      <w:r w:rsidR="009103B9" w:rsidRPr="00544CEB">
        <w:rPr>
          <w:rFonts w:ascii="Arial" w:hAnsi="Arial" w:cs="Arial"/>
          <w:sz w:val="20"/>
          <w:szCs w:val="20"/>
          <w:lang w:eastAsia="ar-SA"/>
        </w:rPr>
        <w:t xml:space="preserve"> foliada</w:t>
      </w:r>
      <w:r w:rsidR="00B344F5">
        <w:rPr>
          <w:rFonts w:ascii="Arial" w:hAnsi="Arial" w:cs="Arial"/>
          <w:sz w:val="20"/>
          <w:szCs w:val="20"/>
          <w:lang w:eastAsia="ar-SA"/>
        </w:rPr>
        <w:t xml:space="preserve"> y suscrita por la persona facultada para ello.</w:t>
      </w:r>
      <w:r w:rsidR="009103B9" w:rsidRPr="00544CEB">
        <w:rPr>
          <w:rFonts w:ascii="Arial" w:hAnsi="Arial" w:cs="Arial"/>
          <w:sz w:val="20"/>
          <w:szCs w:val="20"/>
          <w:lang w:eastAsia="ar-SA"/>
        </w:rPr>
        <w:t xml:space="preserve"> </w:t>
      </w:r>
      <w:r w:rsidR="00022AC2" w:rsidRPr="00544CEB">
        <w:rPr>
          <w:rFonts w:ascii="Arial" w:hAnsi="Arial" w:cs="Arial"/>
          <w:sz w:val="20"/>
          <w:szCs w:val="20"/>
          <w:lang w:eastAsia="ar-SA"/>
        </w:rPr>
        <w:t>(la falta absoluta de folio, afecta la solvencia de la misma y motivaría su desechamiento).</w:t>
      </w:r>
    </w:p>
    <w:p w:rsidR="009103B9" w:rsidRPr="00544CEB" w:rsidRDefault="009103B9" w:rsidP="00790941">
      <w:pPr>
        <w:ind w:right="49"/>
        <w:jc w:val="both"/>
        <w:rPr>
          <w:rFonts w:ascii="Arial" w:hAnsi="Arial" w:cs="Arial"/>
          <w:sz w:val="20"/>
          <w:szCs w:val="20"/>
          <w:lang w:val="es-ES_tradnl"/>
        </w:rPr>
      </w:pPr>
    </w:p>
    <w:p w:rsidR="009C6B1B" w:rsidRPr="00544CEB" w:rsidRDefault="00022AC2" w:rsidP="00790941">
      <w:pPr>
        <w:suppressAutoHyphens/>
        <w:ind w:right="49"/>
        <w:contextualSpacing/>
        <w:jc w:val="both"/>
        <w:rPr>
          <w:rFonts w:ascii="Arial" w:hAnsi="Arial" w:cs="Arial"/>
          <w:color w:val="000000" w:themeColor="text1"/>
          <w:sz w:val="20"/>
          <w:szCs w:val="20"/>
          <w:lang w:eastAsia="es-ES"/>
        </w:rPr>
      </w:pPr>
      <w:r w:rsidRPr="00544CEB">
        <w:rPr>
          <w:rFonts w:ascii="Arial" w:hAnsi="Arial" w:cs="Arial"/>
          <w:color w:val="000000" w:themeColor="text1"/>
          <w:sz w:val="20"/>
          <w:szCs w:val="20"/>
          <w:lang w:eastAsia="es-ES"/>
        </w:rPr>
        <w:t>El licitante d</w:t>
      </w:r>
      <w:r w:rsidR="00301E05" w:rsidRPr="00544CEB">
        <w:rPr>
          <w:rFonts w:ascii="Arial" w:hAnsi="Arial" w:cs="Arial"/>
          <w:color w:val="000000" w:themeColor="text1"/>
          <w:sz w:val="20"/>
          <w:szCs w:val="20"/>
          <w:lang w:eastAsia="es-ES"/>
        </w:rPr>
        <w:t xml:space="preserve">eberá integrar debidamente requisitada con la infomación y documentación </w:t>
      </w:r>
      <w:r w:rsidR="001F14EB" w:rsidRPr="00544CEB">
        <w:rPr>
          <w:rFonts w:ascii="Arial" w:hAnsi="Arial" w:cs="Arial"/>
          <w:color w:val="000000" w:themeColor="text1"/>
          <w:sz w:val="20"/>
          <w:szCs w:val="20"/>
          <w:lang w:eastAsia="es-ES"/>
        </w:rPr>
        <w:t>requerida</w:t>
      </w:r>
      <w:r w:rsidR="00301E05" w:rsidRPr="00544CEB">
        <w:rPr>
          <w:rFonts w:ascii="Arial" w:hAnsi="Arial" w:cs="Arial"/>
          <w:color w:val="000000" w:themeColor="text1"/>
          <w:sz w:val="20"/>
          <w:szCs w:val="20"/>
          <w:lang w:eastAsia="es-ES"/>
        </w:rPr>
        <w:t xml:space="preserve"> su propuesta </w:t>
      </w:r>
      <w:r w:rsidR="0040648E" w:rsidRPr="00544CEB">
        <w:rPr>
          <w:rFonts w:ascii="Arial" w:hAnsi="Arial" w:cs="Arial"/>
          <w:sz w:val="20"/>
          <w:szCs w:val="20"/>
          <w:lang w:val="es-ES_tradnl"/>
        </w:rPr>
        <w:t xml:space="preserve"> económica</w:t>
      </w:r>
      <w:r w:rsidR="009C6B1B" w:rsidRPr="00544CEB">
        <w:rPr>
          <w:rFonts w:ascii="Arial" w:hAnsi="Arial" w:cs="Arial"/>
          <w:sz w:val="20"/>
          <w:szCs w:val="20"/>
          <w:lang w:val="es-ES_tradnl"/>
        </w:rPr>
        <w:t>,</w:t>
      </w:r>
      <w:r w:rsidR="0040648E" w:rsidRPr="00544CEB">
        <w:rPr>
          <w:rFonts w:ascii="Arial" w:hAnsi="Arial" w:cs="Arial"/>
          <w:sz w:val="20"/>
          <w:szCs w:val="20"/>
          <w:lang w:val="es-ES_tradnl"/>
        </w:rPr>
        <w:t xml:space="preserve"> para lo cual </w:t>
      </w:r>
      <w:r w:rsidR="00331F65" w:rsidRPr="00544CEB">
        <w:rPr>
          <w:rFonts w:ascii="Arial" w:hAnsi="Arial" w:cs="Arial"/>
          <w:sz w:val="20"/>
          <w:szCs w:val="20"/>
          <w:lang w:val="es-ES_tradnl"/>
        </w:rPr>
        <w:t>podrá hacer uso del</w:t>
      </w:r>
      <w:r w:rsidR="009C6B1B" w:rsidRPr="00544CEB">
        <w:rPr>
          <w:rFonts w:ascii="Arial" w:hAnsi="Arial" w:cs="Arial"/>
          <w:sz w:val="20"/>
          <w:szCs w:val="20"/>
          <w:lang w:val="es-ES_tradnl"/>
        </w:rPr>
        <w:t xml:space="preserve"> </w:t>
      </w:r>
      <w:r w:rsidR="00FF4790" w:rsidRPr="00544CEB">
        <w:rPr>
          <w:rFonts w:ascii="Arial" w:hAnsi="Arial" w:cs="Arial"/>
          <w:b/>
          <w:sz w:val="20"/>
          <w:szCs w:val="20"/>
          <w:lang w:val="es-ES_tradnl"/>
        </w:rPr>
        <w:t xml:space="preserve">Anexo </w:t>
      </w:r>
      <w:r w:rsidR="000E204D" w:rsidRPr="00544CEB">
        <w:rPr>
          <w:rFonts w:ascii="Arial" w:hAnsi="Arial" w:cs="Arial"/>
          <w:b/>
          <w:sz w:val="20"/>
          <w:szCs w:val="20"/>
          <w:lang w:val="es-ES_tradnl"/>
        </w:rPr>
        <w:t>1</w:t>
      </w:r>
      <w:r w:rsidR="001739A5" w:rsidRPr="00544CEB">
        <w:rPr>
          <w:rFonts w:ascii="Arial" w:hAnsi="Arial" w:cs="Arial"/>
          <w:b/>
          <w:sz w:val="20"/>
          <w:szCs w:val="20"/>
          <w:lang w:val="es-ES_tradnl"/>
        </w:rPr>
        <w:t>1</w:t>
      </w:r>
      <w:r w:rsidR="00097011" w:rsidRPr="00544CEB">
        <w:rPr>
          <w:rFonts w:ascii="Arial" w:hAnsi="Arial" w:cs="Arial"/>
          <w:sz w:val="20"/>
          <w:szCs w:val="20"/>
          <w:lang w:val="es-ES_tradnl"/>
        </w:rPr>
        <w:t xml:space="preserve"> de la C</w:t>
      </w:r>
      <w:r w:rsidR="00FF4790" w:rsidRPr="00544CEB">
        <w:rPr>
          <w:rFonts w:ascii="Arial" w:hAnsi="Arial" w:cs="Arial"/>
          <w:sz w:val="20"/>
          <w:szCs w:val="20"/>
          <w:lang w:val="es-ES_tradnl"/>
        </w:rPr>
        <w:t>onvocatoria</w:t>
      </w:r>
      <w:r w:rsidR="009C6B1B" w:rsidRPr="00544CEB">
        <w:rPr>
          <w:rFonts w:ascii="Arial" w:hAnsi="Arial" w:cs="Arial"/>
          <w:sz w:val="20"/>
          <w:szCs w:val="20"/>
          <w:lang w:val="es-ES_tradnl"/>
        </w:rPr>
        <w:t xml:space="preserve">, </w:t>
      </w:r>
      <w:r w:rsidR="009C6B1B" w:rsidRPr="00544CEB">
        <w:rPr>
          <w:rFonts w:ascii="Arial" w:hAnsi="Arial" w:cs="Arial"/>
          <w:color w:val="000000" w:themeColor="text1"/>
          <w:sz w:val="20"/>
          <w:szCs w:val="20"/>
          <w:lang w:eastAsia="es-ES"/>
        </w:rPr>
        <w:t xml:space="preserve">en caso de no usar el fomato, el documento remitido, deberá contener los mismos datos solicitados en el mismo. </w:t>
      </w:r>
    </w:p>
    <w:p w:rsidR="00301E05" w:rsidRPr="00544CEB" w:rsidRDefault="00301E05" w:rsidP="00790941">
      <w:pPr>
        <w:suppressAutoHyphens/>
        <w:ind w:right="49"/>
        <w:contextualSpacing/>
        <w:jc w:val="both"/>
        <w:rPr>
          <w:rFonts w:ascii="Arial" w:hAnsi="Arial" w:cs="Arial"/>
          <w:color w:val="000000" w:themeColor="text1"/>
          <w:sz w:val="20"/>
          <w:szCs w:val="20"/>
          <w:lang w:eastAsia="es-ES"/>
        </w:rPr>
      </w:pPr>
    </w:p>
    <w:p w:rsidR="00EF30C0" w:rsidRPr="00544CEB" w:rsidRDefault="006F4B1C" w:rsidP="00790941">
      <w:pPr>
        <w:ind w:right="49"/>
        <w:jc w:val="both"/>
        <w:rPr>
          <w:rFonts w:ascii="Arial" w:hAnsi="Arial" w:cs="Arial"/>
          <w:sz w:val="20"/>
          <w:szCs w:val="20"/>
          <w:lang w:val="es-ES_tradnl"/>
        </w:rPr>
      </w:pPr>
      <w:r w:rsidRPr="00544CEB">
        <w:rPr>
          <w:rFonts w:ascii="Arial" w:hAnsi="Arial" w:cs="Arial"/>
          <w:sz w:val="20"/>
          <w:szCs w:val="20"/>
          <w:lang w:val="es-ES_tradnl"/>
        </w:rPr>
        <w:t>Deberá</w:t>
      </w:r>
      <w:r w:rsidR="00EF30C0" w:rsidRPr="00544CEB">
        <w:rPr>
          <w:rFonts w:ascii="Arial" w:hAnsi="Arial" w:cs="Arial"/>
          <w:sz w:val="20"/>
          <w:szCs w:val="20"/>
          <w:lang w:val="es-ES_tradnl"/>
        </w:rPr>
        <w:t xml:space="preserve"> ofertar un porcentaje de descuento, minimo del 0.01%, el ofertar 0.00%, o descuentos negativos, sera causal de desechamiento.</w:t>
      </w:r>
    </w:p>
    <w:p w:rsidR="00550256" w:rsidRPr="00544CEB" w:rsidRDefault="00550256" w:rsidP="00790941">
      <w:pPr>
        <w:ind w:right="49"/>
        <w:jc w:val="both"/>
        <w:rPr>
          <w:rFonts w:ascii="Arial" w:hAnsi="Arial" w:cs="Arial"/>
          <w:sz w:val="20"/>
          <w:szCs w:val="20"/>
          <w:lang w:val="es-ES_tradnl"/>
        </w:rPr>
      </w:pPr>
    </w:p>
    <w:p w:rsidR="00550256" w:rsidRPr="00544CEB" w:rsidRDefault="009D1187" w:rsidP="00790941">
      <w:pPr>
        <w:ind w:right="49"/>
        <w:jc w:val="both"/>
        <w:rPr>
          <w:rFonts w:ascii="Arial" w:hAnsi="Arial" w:cs="Arial"/>
          <w:sz w:val="20"/>
          <w:szCs w:val="20"/>
          <w:lang w:val="es-ES_tradnl"/>
        </w:rPr>
      </w:pPr>
      <w:r w:rsidRPr="00544CEB">
        <w:rPr>
          <w:rFonts w:ascii="Arial" w:hAnsi="Arial" w:cs="Arial"/>
          <w:sz w:val="20"/>
          <w:szCs w:val="20"/>
          <w:lang w:val="es-ES_tradnl"/>
        </w:rPr>
        <w:t xml:space="preserve">El precio unitario </w:t>
      </w:r>
      <w:r w:rsidR="00A44B83" w:rsidRPr="00544CEB">
        <w:rPr>
          <w:rFonts w:ascii="Arial" w:hAnsi="Arial" w:cs="Arial"/>
          <w:sz w:val="20"/>
          <w:szCs w:val="20"/>
          <w:lang w:val="es-ES_tradnl"/>
        </w:rPr>
        <w:t xml:space="preserve">que resulta de aplicar el porcentaje de descuento ofertado, </w:t>
      </w:r>
      <w:r w:rsidRPr="00544CEB">
        <w:rPr>
          <w:rFonts w:ascii="Arial" w:hAnsi="Arial" w:cs="Arial"/>
          <w:sz w:val="20"/>
          <w:szCs w:val="20"/>
          <w:lang w:val="es-ES_tradnl"/>
        </w:rPr>
        <w:t>se truncará</w:t>
      </w:r>
      <w:r w:rsidR="00550256" w:rsidRPr="00544CEB">
        <w:rPr>
          <w:rFonts w:ascii="Arial" w:hAnsi="Arial" w:cs="Arial"/>
          <w:sz w:val="20"/>
          <w:szCs w:val="20"/>
          <w:lang w:val="es-ES_tradnl"/>
        </w:rPr>
        <w:t xml:space="preserve"> a dos decimales, sin considerar el </w:t>
      </w:r>
      <w:r w:rsidR="006147A2" w:rsidRPr="00544CEB">
        <w:rPr>
          <w:rFonts w:ascii="Arial" w:hAnsi="Arial" w:cs="Arial"/>
          <w:sz w:val="20"/>
          <w:szCs w:val="20"/>
          <w:lang w:val="es-ES_tradnl"/>
        </w:rPr>
        <w:t xml:space="preserve">Impuesto </w:t>
      </w:r>
      <w:r w:rsidR="00550256" w:rsidRPr="00544CEB">
        <w:rPr>
          <w:rFonts w:ascii="Arial" w:hAnsi="Arial" w:cs="Arial"/>
          <w:sz w:val="20"/>
          <w:szCs w:val="20"/>
          <w:lang w:val="es-ES_tradnl"/>
        </w:rPr>
        <w:t xml:space="preserve">al </w:t>
      </w:r>
      <w:r w:rsidR="006147A2" w:rsidRPr="00544CEB">
        <w:rPr>
          <w:rFonts w:ascii="Arial" w:hAnsi="Arial" w:cs="Arial"/>
          <w:sz w:val="20"/>
          <w:szCs w:val="20"/>
          <w:lang w:val="es-ES_tradnl"/>
        </w:rPr>
        <w:t>Valor Agregado</w:t>
      </w:r>
      <w:r w:rsidR="00550256" w:rsidRPr="00544CEB">
        <w:rPr>
          <w:rFonts w:ascii="Arial" w:hAnsi="Arial" w:cs="Arial"/>
          <w:sz w:val="20"/>
          <w:szCs w:val="20"/>
          <w:lang w:val="es-ES_tradnl"/>
        </w:rPr>
        <w:t>.</w:t>
      </w:r>
    </w:p>
    <w:p w:rsidR="00771264" w:rsidRPr="00544CEB" w:rsidRDefault="00771264" w:rsidP="00301E05">
      <w:pPr>
        <w:ind w:right="49"/>
        <w:jc w:val="both"/>
        <w:rPr>
          <w:rFonts w:ascii="Arial" w:hAnsi="Arial" w:cs="Arial"/>
          <w:sz w:val="20"/>
          <w:szCs w:val="20"/>
        </w:rPr>
      </w:pPr>
    </w:p>
    <w:p w:rsidR="00022AC2" w:rsidRPr="00544CEB" w:rsidRDefault="00022AC2" w:rsidP="00301E05">
      <w:pPr>
        <w:ind w:right="49"/>
        <w:jc w:val="both"/>
        <w:rPr>
          <w:rFonts w:ascii="Arial" w:hAnsi="Arial" w:cs="Arial"/>
          <w:sz w:val="20"/>
          <w:szCs w:val="20"/>
        </w:rPr>
      </w:pPr>
      <w:r w:rsidRPr="00544CEB">
        <w:rPr>
          <w:rFonts w:ascii="Arial" w:hAnsi="Arial" w:cs="Arial"/>
          <w:sz w:val="20"/>
          <w:szCs w:val="20"/>
        </w:rPr>
        <w:t>En caso de existir discrepancia entre la información captura en el sistema CompraNet y el Anexo 11 Propuesta económica, prevalecerá la asentada en el Anexo 11 Propuesta económica.</w:t>
      </w:r>
    </w:p>
    <w:p w:rsidR="00022AC2" w:rsidRPr="00544CEB" w:rsidRDefault="00022AC2" w:rsidP="00301E05">
      <w:pPr>
        <w:ind w:right="49"/>
        <w:jc w:val="both"/>
        <w:rPr>
          <w:rFonts w:ascii="Arial" w:hAnsi="Arial" w:cs="Arial"/>
          <w:sz w:val="20"/>
          <w:szCs w:val="20"/>
        </w:rPr>
      </w:pPr>
    </w:p>
    <w:p w:rsidR="00642A17" w:rsidRPr="00544CEB" w:rsidRDefault="00642A17" w:rsidP="00790941">
      <w:pPr>
        <w:suppressAutoHyphens/>
        <w:autoSpaceDE w:val="0"/>
        <w:ind w:right="49"/>
        <w:jc w:val="both"/>
        <w:rPr>
          <w:rFonts w:ascii="Arial" w:eastAsia="Times New Roman" w:hAnsi="Arial" w:cs="Arial"/>
          <w:b/>
          <w:i/>
          <w:noProof w:val="0"/>
          <w:sz w:val="20"/>
          <w:szCs w:val="20"/>
          <w:u w:val="single"/>
          <w:lang w:val="es-ES_tradnl" w:eastAsia="ar-SA"/>
        </w:rPr>
      </w:pPr>
      <w:r w:rsidRPr="00544CEB">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544CEB">
        <w:rPr>
          <w:rFonts w:ascii="Arial" w:eastAsia="Times New Roman" w:hAnsi="Arial" w:cs="Arial"/>
          <w:b/>
          <w:i/>
          <w:noProof w:val="0"/>
          <w:sz w:val="20"/>
          <w:szCs w:val="20"/>
          <w:u w:val="single"/>
          <w:lang w:val="es-ES_tradnl" w:eastAsia="ar-SA"/>
        </w:rPr>
        <w:t>desechamiento</w:t>
      </w:r>
      <w:proofErr w:type="spellEnd"/>
      <w:r w:rsidRPr="00544CEB">
        <w:rPr>
          <w:rFonts w:ascii="Arial" w:eastAsia="Times New Roman" w:hAnsi="Arial" w:cs="Arial"/>
          <w:b/>
          <w:i/>
          <w:noProof w:val="0"/>
          <w:sz w:val="20"/>
          <w:szCs w:val="20"/>
          <w:u w:val="single"/>
          <w:lang w:val="es-ES_tradnl" w:eastAsia="ar-SA"/>
        </w:rPr>
        <w:t>.</w:t>
      </w:r>
    </w:p>
    <w:p w:rsidR="00D8228C" w:rsidRPr="00544CEB" w:rsidRDefault="00D8228C" w:rsidP="00790941">
      <w:pPr>
        <w:ind w:left="414" w:right="49"/>
        <w:jc w:val="both"/>
        <w:rPr>
          <w:rFonts w:ascii="Arial" w:hAnsi="Arial" w:cs="Arial"/>
          <w:b/>
          <w:sz w:val="20"/>
          <w:szCs w:val="20"/>
        </w:rPr>
      </w:pPr>
      <w:bookmarkStart w:id="100" w:name="_Toc442265829"/>
    </w:p>
    <w:p w:rsidR="007B01B4" w:rsidRPr="00544CEB" w:rsidRDefault="007B01B4" w:rsidP="00790941">
      <w:pPr>
        <w:ind w:left="414" w:right="49"/>
        <w:jc w:val="both"/>
        <w:rPr>
          <w:rFonts w:ascii="Arial" w:hAnsi="Arial" w:cs="Arial"/>
          <w:sz w:val="20"/>
          <w:szCs w:val="20"/>
        </w:rPr>
      </w:pPr>
    </w:p>
    <w:p w:rsidR="004B3A70" w:rsidRPr="00544CEB"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101" w:name="_Toc490124706"/>
      <w:r w:rsidRPr="00544CEB">
        <w:rPr>
          <w:rFonts w:cs="Arial"/>
          <w:i w:val="0"/>
          <w:sz w:val="20"/>
          <w:lang w:val="es-ES_tradnl"/>
        </w:rPr>
        <w:t>Causales expresas de desechamiento.</w:t>
      </w:r>
      <w:bookmarkEnd w:id="100"/>
      <w:bookmarkEnd w:id="101"/>
    </w:p>
    <w:p w:rsidR="004B3A70" w:rsidRPr="00544CEB" w:rsidRDefault="004B3A70" w:rsidP="00790941">
      <w:pPr>
        <w:ind w:left="-284" w:right="49"/>
        <w:jc w:val="both"/>
        <w:rPr>
          <w:rFonts w:ascii="Arial" w:hAnsi="Arial" w:cs="Arial"/>
          <w:b/>
          <w:sz w:val="20"/>
          <w:szCs w:val="20"/>
          <w:lang w:val="es-ES_tradnl"/>
        </w:rPr>
      </w:pPr>
    </w:p>
    <w:p w:rsidR="009E1D2C" w:rsidRPr="00544CEB" w:rsidRDefault="001F14EB" w:rsidP="00790941">
      <w:pPr>
        <w:ind w:right="49"/>
        <w:jc w:val="both"/>
        <w:rPr>
          <w:rFonts w:ascii="Arial" w:hAnsi="Arial" w:cs="Arial"/>
          <w:sz w:val="20"/>
          <w:szCs w:val="20"/>
          <w:lang w:val="es-ES_tradnl"/>
        </w:rPr>
      </w:pPr>
      <w:r w:rsidRPr="00544CEB">
        <w:rPr>
          <w:rFonts w:ascii="Arial" w:hAnsi="Arial" w:cs="Arial"/>
          <w:sz w:val="20"/>
          <w:szCs w:val="20"/>
          <w:lang w:val="es-ES_tradnl"/>
        </w:rPr>
        <w:t>S</w:t>
      </w:r>
      <w:r w:rsidR="009E1D2C" w:rsidRPr="00544CEB">
        <w:rPr>
          <w:rFonts w:ascii="Arial" w:hAnsi="Arial" w:cs="Arial"/>
          <w:sz w:val="20"/>
          <w:szCs w:val="20"/>
          <w:lang w:val="es-ES_tradnl"/>
        </w:rPr>
        <w:t xml:space="preserve">erá causal de desechamiento: </w:t>
      </w:r>
    </w:p>
    <w:p w:rsidR="00106C60" w:rsidRPr="00544CEB" w:rsidRDefault="00106C60"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Cuando no presente escrito </w:t>
      </w:r>
      <w:r w:rsidR="00106C60" w:rsidRPr="00544CEB">
        <w:rPr>
          <w:rFonts w:ascii="Arial" w:hAnsi="Arial" w:cs="Arial"/>
          <w:b/>
          <w:sz w:val="20"/>
          <w:szCs w:val="20"/>
          <w:lang w:val="es-ES_tradnl"/>
        </w:rPr>
        <w:t>“B</w:t>
      </w:r>
      <w:r w:rsidRPr="00544CEB">
        <w:rPr>
          <w:rFonts w:ascii="Arial" w:hAnsi="Arial" w:cs="Arial"/>
          <w:b/>
          <w:sz w:val="20"/>
          <w:szCs w:val="20"/>
          <w:lang w:val="es-ES_tradnl"/>
        </w:rPr>
        <w:t>ajo protesta de decir verdad</w:t>
      </w:r>
      <w:r w:rsidR="00106C60" w:rsidRPr="00544CEB">
        <w:rPr>
          <w:rFonts w:ascii="Arial" w:hAnsi="Arial" w:cs="Arial"/>
          <w:sz w:val="20"/>
          <w:szCs w:val="20"/>
          <w:lang w:val="es-ES_tradnl"/>
        </w:rPr>
        <w:t>”</w:t>
      </w:r>
      <w:r w:rsidRPr="00544CEB">
        <w:rPr>
          <w:rFonts w:ascii="Arial" w:hAnsi="Arial" w:cs="Arial"/>
          <w:sz w:val="20"/>
          <w:szCs w:val="20"/>
          <w:lang w:val="es-ES_tradnl"/>
        </w:rPr>
        <w:t xml:space="preserve">, de que el licitante no se ubica en los supuestos establecidos en los artículos 50 y 60 de la LAASSP, de acuerdo con el </w:t>
      </w:r>
      <w:r w:rsidR="000E204D" w:rsidRPr="00544CEB">
        <w:rPr>
          <w:rFonts w:ascii="Arial" w:hAnsi="Arial" w:cs="Arial"/>
          <w:b/>
          <w:sz w:val="20"/>
          <w:szCs w:val="20"/>
          <w:lang w:val="es-ES_tradnl"/>
        </w:rPr>
        <w:t xml:space="preserve">Anexo </w:t>
      </w:r>
      <w:r w:rsidR="001739A5" w:rsidRPr="00544CEB">
        <w:rPr>
          <w:rFonts w:ascii="Arial" w:hAnsi="Arial" w:cs="Arial"/>
          <w:b/>
          <w:sz w:val="20"/>
          <w:szCs w:val="20"/>
          <w:lang w:val="es-ES_tradnl"/>
        </w:rPr>
        <w:t>8</w:t>
      </w:r>
      <w:r w:rsidRPr="00544CEB">
        <w:rPr>
          <w:rFonts w:ascii="Arial" w:hAnsi="Arial" w:cs="Arial"/>
          <w:b/>
          <w:sz w:val="20"/>
          <w:szCs w:val="20"/>
          <w:lang w:val="es-ES_tradnl"/>
        </w:rPr>
        <w:t xml:space="preserve"> </w:t>
      </w:r>
      <w:r w:rsidRPr="00544CEB">
        <w:rPr>
          <w:rFonts w:ascii="Arial" w:hAnsi="Arial" w:cs="Arial"/>
          <w:sz w:val="20"/>
          <w:szCs w:val="20"/>
          <w:lang w:val="es-ES_tradnl"/>
        </w:rPr>
        <w:t>de la Convocatoria</w:t>
      </w:r>
      <w:r w:rsidR="002037C2" w:rsidRPr="00544CEB">
        <w:rPr>
          <w:rFonts w:ascii="Arial" w:hAnsi="Arial" w:cs="Arial"/>
          <w:b/>
          <w:sz w:val="20"/>
          <w:szCs w:val="20"/>
          <w:lang w:val="es-ES_tradnl"/>
        </w:rPr>
        <w:t>, o bien se compruebe fahacientemente que la manifestación es falsa.</w:t>
      </w:r>
    </w:p>
    <w:p w:rsidR="009E1D2C" w:rsidRPr="00544CEB" w:rsidRDefault="009E1D2C"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Cuando no presente escrito </w:t>
      </w:r>
      <w:r w:rsidR="00106C60" w:rsidRPr="00544CEB">
        <w:rPr>
          <w:rFonts w:ascii="Arial" w:hAnsi="Arial" w:cs="Arial"/>
          <w:b/>
          <w:sz w:val="20"/>
          <w:szCs w:val="20"/>
          <w:lang w:val="es-ES_tradnl"/>
        </w:rPr>
        <w:t>“Bajo protesta de decir verdad</w:t>
      </w:r>
      <w:r w:rsidR="00106C60" w:rsidRPr="00544CEB">
        <w:rPr>
          <w:rFonts w:ascii="Arial" w:hAnsi="Arial" w:cs="Arial"/>
          <w:sz w:val="20"/>
          <w:szCs w:val="20"/>
          <w:lang w:val="es-ES_tradnl"/>
        </w:rPr>
        <w:t xml:space="preserve">” </w:t>
      </w:r>
      <w:r w:rsidRPr="00544CEB">
        <w:rPr>
          <w:rFonts w:ascii="Arial" w:hAnsi="Arial" w:cs="Arial"/>
          <w:sz w:val="20"/>
          <w:szCs w:val="20"/>
          <w:lang w:val="es-ES_tradnl"/>
        </w:rPr>
        <w:t xml:space="preserve">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 Que el producto y/o la empresa no se encuentran sancionados por la SSA o COFEPRIS y que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0E204D" w:rsidRPr="00544CEB">
        <w:rPr>
          <w:rFonts w:ascii="Arial" w:hAnsi="Arial" w:cs="Arial"/>
          <w:b/>
          <w:sz w:val="20"/>
          <w:szCs w:val="20"/>
          <w:lang w:val="es-ES_tradnl"/>
        </w:rPr>
        <w:t xml:space="preserve">Anexo </w:t>
      </w:r>
      <w:r w:rsidR="001739A5" w:rsidRPr="00544CEB">
        <w:rPr>
          <w:rFonts w:ascii="Arial" w:hAnsi="Arial" w:cs="Arial"/>
          <w:b/>
          <w:sz w:val="20"/>
          <w:szCs w:val="20"/>
          <w:lang w:val="es-ES_tradnl"/>
        </w:rPr>
        <w:t>9</w:t>
      </w:r>
      <w:r w:rsidRPr="00544CEB">
        <w:rPr>
          <w:rFonts w:ascii="Arial" w:hAnsi="Arial" w:cs="Arial"/>
          <w:sz w:val="20"/>
          <w:szCs w:val="20"/>
          <w:lang w:val="es-ES_tradnl"/>
        </w:rPr>
        <w:t xml:space="preserve"> de la Convocatoria.</w:t>
      </w:r>
    </w:p>
    <w:p w:rsidR="009E1D2C" w:rsidRPr="00544CEB" w:rsidRDefault="009E1D2C" w:rsidP="00790941">
      <w:pPr>
        <w:pStyle w:val="Prrafodelista"/>
        <w:ind w:left="720" w:right="49"/>
        <w:jc w:val="both"/>
        <w:rPr>
          <w:rFonts w:ascii="Arial" w:hAnsi="Arial" w:cs="Arial"/>
          <w:sz w:val="20"/>
          <w:szCs w:val="20"/>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lastRenderedPageBreak/>
        <w:t>Si se comprueba que algún licitante ha acordado con otro u otros elevar el costo de los bienes objeto de la Convocatoria, o cualquier otro acuerdo que tenga como fin obtener una ventaja sobre los d</w:t>
      </w:r>
      <w:r w:rsidR="009B44C1" w:rsidRPr="00544CEB">
        <w:rPr>
          <w:rFonts w:ascii="Arial" w:hAnsi="Arial" w:cs="Arial"/>
          <w:sz w:val="20"/>
          <w:szCs w:val="20"/>
          <w:lang w:val="es-ES_tradnl"/>
        </w:rPr>
        <w:t>emás licitantes.</w:t>
      </w:r>
    </w:p>
    <w:p w:rsidR="00D42C16" w:rsidRPr="00544CEB" w:rsidRDefault="00D42C16" w:rsidP="00790941">
      <w:pPr>
        <w:pStyle w:val="Prrafodelista"/>
        <w:ind w:right="49"/>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La falta de presentación de los escritos o manifestaciones </w:t>
      </w:r>
      <w:r w:rsidR="007A5F84" w:rsidRPr="00544CEB">
        <w:rPr>
          <w:rFonts w:ascii="Arial" w:hAnsi="Arial" w:cs="Arial"/>
          <w:sz w:val="20"/>
          <w:szCs w:val="20"/>
          <w:lang w:val="es-ES_tradnl"/>
        </w:rPr>
        <w:t>“</w:t>
      </w:r>
      <w:r w:rsidR="00C54C84" w:rsidRPr="00544CEB">
        <w:rPr>
          <w:rFonts w:ascii="Arial" w:hAnsi="Arial" w:cs="Arial"/>
          <w:b/>
          <w:sz w:val="20"/>
          <w:szCs w:val="20"/>
          <w:lang w:val="es-ES_tradnl"/>
        </w:rPr>
        <w:t xml:space="preserve">Bajo </w:t>
      </w:r>
      <w:r w:rsidRPr="00544CEB">
        <w:rPr>
          <w:rFonts w:ascii="Arial" w:hAnsi="Arial" w:cs="Arial"/>
          <w:b/>
          <w:sz w:val="20"/>
          <w:szCs w:val="20"/>
          <w:lang w:val="es-ES_tradnl"/>
        </w:rPr>
        <w:t>protesta de decir verdad</w:t>
      </w:r>
      <w:r w:rsidR="007A5F84" w:rsidRPr="00544CEB">
        <w:rPr>
          <w:rFonts w:ascii="Arial" w:hAnsi="Arial" w:cs="Arial"/>
          <w:b/>
          <w:sz w:val="20"/>
          <w:szCs w:val="20"/>
          <w:lang w:val="es-ES_tradnl"/>
        </w:rPr>
        <w:t>”</w:t>
      </w:r>
      <w:r w:rsidRPr="00544CEB">
        <w:rPr>
          <w:rFonts w:ascii="Arial" w:hAnsi="Arial" w:cs="Arial"/>
          <w:sz w:val="20"/>
          <w:szCs w:val="20"/>
          <w:lang w:val="es-ES_tradnl"/>
        </w:rPr>
        <w:t>, que se soliciten como requisito de participación en la Convocatoria será motivo de desechamiento, por incumplir las disposiciones jurídicas que los establecen, conforme al artículo 39 penúltimo párrafo de la LAASSP</w:t>
      </w:r>
      <w:r w:rsidR="00964F69" w:rsidRPr="00544CEB">
        <w:rPr>
          <w:rFonts w:ascii="Arial" w:hAnsi="Arial" w:cs="Arial"/>
          <w:sz w:val="20"/>
          <w:szCs w:val="20"/>
          <w:lang w:val="es-ES_tradnl"/>
        </w:rPr>
        <w:t xml:space="preserve">, establecidos en el numeral </w:t>
      </w:r>
      <w:r w:rsidR="009103B9" w:rsidRPr="00544CEB">
        <w:rPr>
          <w:rFonts w:ascii="Arial" w:hAnsi="Arial" w:cs="Arial"/>
          <w:sz w:val="20"/>
          <w:szCs w:val="20"/>
          <w:lang w:val="es-ES_tradnl"/>
        </w:rPr>
        <w:t>4.1.</w:t>
      </w:r>
      <w:r w:rsidR="00964F69" w:rsidRPr="00544CEB">
        <w:rPr>
          <w:rFonts w:ascii="Arial" w:hAnsi="Arial" w:cs="Arial"/>
          <w:sz w:val="20"/>
          <w:szCs w:val="20"/>
          <w:lang w:val="es-ES_tradnl"/>
        </w:rPr>
        <w:t xml:space="preserve"> incisos</w:t>
      </w:r>
      <w:r w:rsidR="009103B9" w:rsidRPr="00544CEB">
        <w:rPr>
          <w:rFonts w:ascii="Arial" w:hAnsi="Arial" w:cs="Arial"/>
          <w:sz w:val="20"/>
          <w:szCs w:val="20"/>
          <w:lang w:val="es-ES_tradnl"/>
        </w:rPr>
        <w:t xml:space="preserve"> a), b</w:t>
      </w:r>
      <w:r w:rsidR="00964F69" w:rsidRPr="00544CEB">
        <w:rPr>
          <w:rFonts w:ascii="Arial" w:hAnsi="Arial" w:cs="Arial"/>
          <w:sz w:val="20"/>
          <w:szCs w:val="20"/>
          <w:lang w:val="es-ES_tradnl"/>
        </w:rPr>
        <w:t>), c), d) y g) de la presente convocatoria.</w:t>
      </w:r>
    </w:p>
    <w:p w:rsidR="009E1D2C" w:rsidRPr="00544CEB" w:rsidRDefault="009E1D2C" w:rsidP="00790941">
      <w:pPr>
        <w:pStyle w:val="Prrafodelista"/>
        <w:ind w:left="720" w:right="49"/>
        <w:jc w:val="both"/>
        <w:rPr>
          <w:rFonts w:ascii="Arial" w:hAnsi="Arial" w:cs="Arial"/>
          <w:sz w:val="20"/>
          <w:szCs w:val="20"/>
          <w:lang w:val="es-ES_tradnl"/>
        </w:rPr>
      </w:pPr>
    </w:p>
    <w:p w:rsidR="00292D89" w:rsidRPr="00544CEB" w:rsidRDefault="0084400A" w:rsidP="00790941">
      <w:pPr>
        <w:pStyle w:val="Prrafodelista"/>
        <w:numPr>
          <w:ilvl w:val="0"/>
          <w:numId w:val="26"/>
        </w:numPr>
        <w:ind w:right="49"/>
        <w:jc w:val="both"/>
        <w:rPr>
          <w:rFonts w:ascii="Arial" w:hAnsi="Arial" w:cs="Arial"/>
          <w:sz w:val="20"/>
          <w:szCs w:val="20"/>
        </w:rPr>
      </w:pPr>
      <w:r w:rsidRPr="00544CEB">
        <w:rPr>
          <w:rFonts w:ascii="Arial" w:hAnsi="Arial" w:cs="Arial"/>
          <w:sz w:val="20"/>
          <w:szCs w:val="20"/>
        </w:rPr>
        <w:t xml:space="preserve">La falta absoluta del foliado en la documentación que integre </w:t>
      </w:r>
      <w:r w:rsidR="0091511F" w:rsidRPr="00544CEB">
        <w:rPr>
          <w:rFonts w:ascii="Arial" w:hAnsi="Arial" w:cs="Arial"/>
          <w:sz w:val="20"/>
          <w:szCs w:val="20"/>
        </w:rPr>
        <w:t>la</w:t>
      </w:r>
      <w:r w:rsidRPr="00544CEB">
        <w:rPr>
          <w:rFonts w:ascii="Arial" w:hAnsi="Arial" w:cs="Arial"/>
          <w:sz w:val="20"/>
          <w:szCs w:val="20"/>
        </w:rPr>
        <w:t xml:space="preserve"> propuesta técnica y económica.</w:t>
      </w:r>
    </w:p>
    <w:p w:rsidR="0084400A" w:rsidRPr="00544CEB" w:rsidRDefault="0084400A" w:rsidP="0084400A">
      <w:pPr>
        <w:pStyle w:val="Prrafodelista"/>
        <w:ind w:left="720" w:right="49"/>
        <w:jc w:val="both"/>
        <w:rPr>
          <w:rFonts w:ascii="Arial" w:hAnsi="Arial" w:cs="Arial"/>
          <w:sz w:val="20"/>
          <w:szCs w:val="20"/>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Que no cumplan con alguno de los requisitos establecidos en esta Convocatoria contenidos en los numerales </w:t>
      </w:r>
      <w:r w:rsidR="007A45F1" w:rsidRPr="00544CEB">
        <w:rPr>
          <w:rFonts w:ascii="Arial" w:hAnsi="Arial" w:cs="Arial"/>
          <w:b/>
          <w:sz w:val="20"/>
          <w:szCs w:val="20"/>
          <w:lang w:val="es-ES_tradnl"/>
        </w:rPr>
        <w:t>2.</w:t>
      </w:r>
      <w:r w:rsidR="001F6CCD" w:rsidRPr="00544CEB">
        <w:rPr>
          <w:rFonts w:ascii="Arial" w:hAnsi="Arial" w:cs="Arial"/>
          <w:b/>
          <w:sz w:val="20"/>
          <w:szCs w:val="20"/>
          <w:lang w:val="es-ES_tradnl"/>
        </w:rPr>
        <w:t xml:space="preserve">4, 2.5, </w:t>
      </w:r>
      <w:r w:rsidR="007A45F1" w:rsidRPr="00544CEB">
        <w:rPr>
          <w:rFonts w:ascii="Arial" w:hAnsi="Arial" w:cs="Arial"/>
          <w:b/>
          <w:sz w:val="20"/>
          <w:szCs w:val="20"/>
          <w:lang w:val="es-ES_tradnl"/>
        </w:rPr>
        <w:t xml:space="preserve">4.1, 4.2, 4.3, </w:t>
      </w:r>
      <w:r w:rsidR="00C54C84" w:rsidRPr="00544CEB">
        <w:rPr>
          <w:rFonts w:ascii="Arial" w:hAnsi="Arial" w:cs="Arial"/>
          <w:b/>
          <w:i/>
          <w:sz w:val="20"/>
          <w:szCs w:val="20"/>
          <w:lang w:val="es-ES_tradnl"/>
        </w:rPr>
        <w:t>“ANEXO “REQUERIMIENTO 2018”</w:t>
      </w:r>
      <w:r w:rsidR="007A45F1" w:rsidRPr="00544CEB">
        <w:rPr>
          <w:rFonts w:ascii="Arial" w:hAnsi="Arial" w:cs="Arial"/>
          <w:b/>
          <w:sz w:val="20"/>
          <w:szCs w:val="20"/>
          <w:lang w:val="es-ES_tradnl"/>
        </w:rPr>
        <w:t>,</w:t>
      </w:r>
      <w:r w:rsidR="0068097E" w:rsidRPr="00544CEB">
        <w:rPr>
          <w:rFonts w:ascii="Arial" w:hAnsi="Arial" w:cs="Arial"/>
          <w:b/>
          <w:sz w:val="20"/>
          <w:szCs w:val="20"/>
          <w:lang w:val="es-ES_tradnl"/>
        </w:rPr>
        <w:t xml:space="preserve"> </w:t>
      </w:r>
      <w:r w:rsidR="000E204D" w:rsidRPr="00544CEB">
        <w:rPr>
          <w:rFonts w:ascii="Arial" w:hAnsi="Arial" w:cs="Arial"/>
          <w:b/>
          <w:sz w:val="20"/>
          <w:szCs w:val="20"/>
          <w:lang w:val="es-ES_tradnl"/>
        </w:rPr>
        <w:t>Anexo 1</w:t>
      </w:r>
      <w:r w:rsidR="001739A5" w:rsidRPr="00544CEB">
        <w:rPr>
          <w:rFonts w:ascii="Arial" w:hAnsi="Arial" w:cs="Arial"/>
          <w:b/>
          <w:sz w:val="20"/>
          <w:szCs w:val="20"/>
          <w:lang w:val="es-ES_tradnl"/>
        </w:rPr>
        <w:t>0</w:t>
      </w:r>
      <w:r w:rsidR="007A45F1" w:rsidRPr="00544CEB">
        <w:rPr>
          <w:rFonts w:ascii="Arial" w:hAnsi="Arial" w:cs="Arial"/>
          <w:b/>
          <w:sz w:val="20"/>
          <w:szCs w:val="20"/>
          <w:lang w:val="es-ES_tradnl"/>
        </w:rPr>
        <w:t xml:space="preserve"> y Anexo </w:t>
      </w:r>
      <w:r w:rsidR="000E204D" w:rsidRPr="00544CEB">
        <w:rPr>
          <w:rFonts w:ascii="Arial" w:hAnsi="Arial" w:cs="Arial"/>
          <w:b/>
          <w:sz w:val="20"/>
          <w:szCs w:val="20"/>
          <w:lang w:val="es-ES_tradnl"/>
        </w:rPr>
        <w:t>1</w:t>
      </w:r>
      <w:r w:rsidR="001739A5" w:rsidRPr="00544CEB">
        <w:rPr>
          <w:rFonts w:ascii="Arial" w:hAnsi="Arial" w:cs="Arial"/>
          <w:b/>
          <w:sz w:val="20"/>
          <w:szCs w:val="20"/>
          <w:lang w:val="es-ES_tradnl"/>
        </w:rPr>
        <w:t>1</w:t>
      </w:r>
      <w:r w:rsidR="007A45F1" w:rsidRPr="00544CEB">
        <w:rPr>
          <w:rFonts w:ascii="Arial" w:hAnsi="Arial" w:cs="Arial"/>
          <w:b/>
          <w:sz w:val="20"/>
          <w:szCs w:val="20"/>
          <w:lang w:val="es-ES_tradnl"/>
        </w:rPr>
        <w:t>,</w:t>
      </w:r>
      <w:r w:rsidRPr="00544CEB">
        <w:rPr>
          <w:rFonts w:ascii="Arial" w:hAnsi="Arial" w:cs="Arial"/>
          <w:sz w:val="20"/>
          <w:szCs w:val="20"/>
          <w:lang w:val="es-ES_tradnl"/>
        </w:rPr>
        <w:t xml:space="preserve"> así como los que se deriven del Acto de la Junta de Aclaraciones y, que con motivo de dicho incumplimiento se afecte la solvencia de la proposición, conforme a lo previsto en el último párrafo del artículo 36 de la LAASSP.</w:t>
      </w:r>
    </w:p>
    <w:p w:rsidR="00B20E50" w:rsidRPr="00544CEB" w:rsidRDefault="00B20E50" w:rsidP="00790941">
      <w:pPr>
        <w:pStyle w:val="Prrafodelista"/>
        <w:ind w:right="49"/>
        <w:rPr>
          <w:rFonts w:ascii="Arial" w:hAnsi="Arial" w:cs="Arial"/>
          <w:sz w:val="20"/>
          <w:szCs w:val="20"/>
          <w:lang w:val="es-ES_tradnl"/>
        </w:rPr>
      </w:pPr>
    </w:p>
    <w:p w:rsidR="008E2856" w:rsidRPr="00544CEB" w:rsidRDefault="008E2856"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el licitante presente más de una proposición.</w:t>
      </w:r>
    </w:p>
    <w:p w:rsidR="000E73D4" w:rsidRPr="00544CEB" w:rsidRDefault="000E73D4" w:rsidP="00790941">
      <w:pPr>
        <w:pStyle w:val="Prrafodelista"/>
        <w:rPr>
          <w:rFonts w:ascii="Arial" w:hAnsi="Arial" w:cs="Arial"/>
          <w:sz w:val="20"/>
          <w:szCs w:val="20"/>
          <w:lang w:val="es-ES_tradnl"/>
        </w:rPr>
      </w:pPr>
    </w:p>
    <w:p w:rsidR="00EF30C0" w:rsidRPr="00544CEB" w:rsidRDefault="00EF30C0"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la descripción y presentación del bien ofertado no sea igual a la descripción y presentacin solicitada en la presente convocatoria.</w:t>
      </w:r>
    </w:p>
    <w:p w:rsidR="00A27AB6" w:rsidRPr="00544CEB" w:rsidRDefault="00A27AB6" w:rsidP="00790941">
      <w:pPr>
        <w:pStyle w:val="Prrafodelista"/>
        <w:ind w:right="49"/>
        <w:rPr>
          <w:rFonts w:ascii="Arial" w:hAnsi="Arial" w:cs="Arial"/>
          <w:sz w:val="20"/>
          <w:szCs w:val="20"/>
          <w:lang w:val="es-ES_tradnl"/>
        </w:rPr>
      </w:pPr>
    </w:p>
    <w:p w:rsidR="00A27AB6" w:rsidRPr="00544CEB" w:rsidRDefault="00A27AB6"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no cotice la totalidad de los bienes requeridos en la Convocatoria, siempre que se trate de una sola fuente de abasto.</w:t>
      </w:r>
    </w:p>
    <w:p w:rsidR="00A27AB6" w:rsidRPr="00544CEB" w:rsidRDefault="00A27AB6" w:rsidP="00790941">
      <w:pPr>
        <w:pStyle w:val="Prrafodelista"/>
        <w:ind w:right="49"/>
        <w:rPr>
          <w:rFonts w:ascii="Arial" w:hAnsi="Arial" w:cs="Arial"/>
          <w:sz w:val="20"/>
          <w:szCs w:val="20"/>
          <w:lang w:val="es-ES_tradnl"/>
        </w:rPr>
      </w:pPr>
    </w:p>
    <w:p w:rsidR="00A27AB6" w:rsidRPr="00544CEB" w:rsidRDefault="00A27AB6"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Cuando no cotice el </w:t>
      </w:r>
      <w:r w:rsidR="008315E9" w:rsidRPr="00544CEB">
        <w:rPr>
          <w:rFonts w:ascii="Arial" w:hAnsi="Arial" w:cs="Arial"/>
          <w:sz w:val="20"/>
          <w:szCs w:val="20"/>
          <w:lang w:val="es-ES_tradnl"/>
        </w:rPr>
        <w:t>10</w:t>
      </w:r>
      <w:r w:rsidRPr="00544CEB">
        <w:rPr>
          <w:rFonts w:ascii="Arial" w:hAnsi="Arial" w:cs="Arial"/>
          <w:sz w:val="20"/>
          <w:szCs w:val="20"/>
          <w:lang w:val="es-ES_tradnl"/>
        </w:rPr>
        <w:t>0% de lo</w:t>
      </w:r>
      <w:r w:rsidR="008315E9" w:rsidRPr="00544CEB">
        <w:rPr>
          <w:rFonts w:ascii="Arial" w:hAnsi="Arial" w:cs="Arial"/>
          <w:sz w:val="20"/>
          <w:szCs w:val="20"/>
          <w:lang w:val="es-ES_tradnl"/>
        </w:rPr>
        <w:t>s bienes en su cantidad máxima.</w:t>
      </w:r>
    </w:p>
    <w:p w:rsidR="009E1D2C" w:rsidRPr="00544CEB" w:rsidRDefault="009E1D2C"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la información contenida en los Registros Sanitarios y, en su caso, en los anexos resulte incompleta o incongruente respecto a las especificaciones ofertadas en la propuesta técnica.</w:t>
      </w:r>
    </w:p>
    <w:p w:rsidR="009E1D2C" w:rsidRPr="00544CEB" w:rsidRDefault="009E1D2C"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la descripción de la</w:t>
      </w:r>
      <w:r w:rsidR="001F4D14" w:rsidRPr="00544CEB">
        <w:rPr>
          <w:rFonts w:ascii="Arial" w:hAnsi="Arial" w:cs="Arial"/>
          <w:sz w:val="20"/>
          <w:szCs w:val="20"/>
          <w:lang w:val="es-ES_tradnl"/>
        </w:rPr>
        <w:t>s</w:t>
      </w:r>
      <w:r w:rsidRPr="00544CEB">
        <w:rPr>
          <w:rFonts w:ascii="Arial" w:hAnsi="Arial" w:cs="Arial"/>
          <w:sz w:val="20"/>
          <w:szCs w:val="20"/>
          <w:lang w:val="es-ES_tradnl"/>
        </w:rPr>
        <w:t xml:space="preserve"> </w:t>
      </w:r>
      <w:r w:rsidR="001F4D14" w:rsidRPr="00544CEB">
        <w:rPr>
          <w:rFonts w:ascii="Arial" w:hAnsi="Arial" w:cs="Arial"/>
          <w:sz w:val="20"/>
          <w:szCs w:val="20"/>
          <w:lang w:val="es-ES_tradnl"/>
        </w:rPr>
        <w:t>partida</w:t>
      </w:r>
      <w:r w:rsidR="00D42C16" w:rsidRPr="00544CEB">
        <w:rPr>
          <w:rFonts w:ascii="Arial" w:hAnsi="Arial" w:cs="Arial"/>
          <w:sz w:val="20"/>
          <w:szCs w:val="20"/>
          <w:lang w:val="es-ES_tradnl"/>
        </w:rPr>
        <w:t>s ofertadas</w:t>
      </w:r>
      <w:r w:rsidR="001F4D14" w:rsidRPr="00544CEB">
        <w:rPr>
          <w:rFonts w:ascii="Arial" w:hAnsi="Arial" w:cs="Arial"/>
          <w:sz w:val="20"/>
          <w:szCs w:val="20"/>
          <w:lang w:val="es-ES_tradnl"/>
        </w:rPr>
        <w:t xml:space="preserve">, </w:t>
      </w:r>
      <w:r w:rsidRPr="00544CEB">
        <w:rPr>
          <w:rFonts w:ascii="Arial" w:hAnsi="Arial" w:cs="Arial"/>
          <w:sz w:val="20"/>
          <w:szCs w:val="20"/>
          <w:lang w:val="es-ES_tradnl"/>
        </w:rPr>
        <w:t>no corresponda al Cuadro Básico y Catálogo de Insumos del Sector Salud, contenido en el Catálogo de Artículos Institucional vigente.</w:t>
      </w:r>
    </w:p>
    <w:p w:rsidR="009E1D2C" w:rsidRPr="00544CEB" w:rsidRDefault="009E1D2C"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1F6CCD" w:rsidRPr="00544CEB">
        <w:rPr>
          <w:rFonts w:ascii="Arial" w:hAnsi="Arial" w:cs="Arial"/>
          <w:sz w:val="20"/>
          <w:szCs w:val="20"/>
          <w:lang w:val="es-ES_tradnl"/>
        </w:rPr>
        <w:t>.</w:t>
      </w:r>
      <w:r w:rsidRPr="00544CEB">
        <w:rPr>
          <w:rFonts w:ascii="Arial" w:hAnsi="Arial" w:cs="Arial"/>
          <w:sz w:val="20"/>
          <w:szCs w:val="20"/>
          <w:lang w:val="es-ES_tradnl"/>
        </w:rPr>
        <w:t xml:space="preserve"> </w:t>
      </w:r>
    </w:p>
    <w:p w:rsidR="009E1D2C" w:rsidRPr="00544CEB" w:rsidRDefault="009E1D2C"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no exista correspondencia, resulten incompletos o incongruentes los datos as</w:t>
      </w:r>
      <w:r w:rsidR="009B44C1" w:rsidRPr="00544CEB">
        <w:rPr>
          <w:rFonts w:ascii="Arial" w:hAnsi="Arial" w:cs="Arial"/>
          <w:sz w:val="20"/>
          <w:szCs w:val="20"/>
          <w:lang w:val="es-ES_tradnl"/>
        </w:rPr>
        <w:t>entados en su propuesta técnica</w:t>
      </w:r>
      <w:r w:rsidRPr="00544CEB">
        <w:rPr>
          <w:rFonts w:ascii="Arial" w:hAnsi="Arial" w:cs="Arial"/>
          <w:sz w:val="20"/>
          <w:szCs w:val="20"/>
          <w:lang w:val="es-ES_tradnl"/>
        </w:rPr>
        <w:t xml:space="preserve"> </w:t>
      </w:r>
      <w:r w:rsidRPr="00544CEB">
        <w:rPr>
          <w:rFonts w:ascii="Arial" w:hAnsi="Arial" w:cs="Arial"/>
          <w:b/>
          <w:sz w:val="20"/>
          <w:szCs w:val="20"/>
          <w:lang w:val="es-ES_tradnl"/>
        </w:rPr>
        <w:t xml:space="preserve">Anexo </w:t>
      </w:r>
      <w:r w:rsidR="000E204D" w:rsidRPr="00544CEB">
        <w:rPr>
          <w:rFonts w:ascii="Arial" w:hAnsi="Arial" w:cs="Arial"/>
          <w:b/>
          <w:sz w:val="20"/>
          <w:szCs w:val="20"/>
          <w:lang w:val="es-ES_tradnl"/>
        </w:rPr>
        <w:t>1</w:t>
      </w:r>
      <w:r w:rsidR="00217ED8" w:rsidRPr="00544CEB">
        <w:rPr>
          <w:rFonts w:ascii="Arial" w:hAnsi="Arial" w:cs="Arial"/>
          <w:b/>
          <w:sz w:val="20"/>
          <w:szCs w:val="20"/>
          <w:lang w:val="es-ES_tradnl"/>
        </w:rPr>
        <w:t>0,</w:t>
      </w:r>
      <w:r w:rsidR="00E67A38" w:rsidRPr="00544CEB">
        <w:rPr>
          <w:rFonts w:ascii="Arial" w:hAnsi="Arial" w:cs="Arial"/>
          <w:b/>
          <w:sz w:val="20"/>
          <w:szCs w:val="20"/>
          <w:lang w:val="es-ES_tradnl"/>
        </w:rPr>
        <w:t xml:space="preserve"> </w:t>
      </w:r>
      <w:r w:rsidRPr="00544CEB">
        <w:rPr>
          <w:rFonts w:ascii="Arial" w:hAnsi="Arial" w:cs="Arial"/>
          <w:sz w:val="20"/>
          <w:szCs w:val="20"/>
          <w:lang w:val="es-ES_tradnl"/>
        </w:rPr>
        <w:t>entre los documentos presentados por el licitante y el soporte documental requerido.</w:t>
      </w:r>
    </w:p>
    <w:p w:rsidR="000E73D4" w:rsidRPr="00544CEB" w:rsidRDefault="000E73D4" w:rsidP="00790941">
      <w:pPr>
        <w:pStyle w:val="Prrafodelista"/>
        <w:rPr>
          <w:rFonts w:ascii="Arial" w:hAnsi="Arial" w:cs="Arial"/>
          <w:sz w:val="20"/>
          <w:szCs w:val="20"/>
          <w:lang w:val="es-ES_tradnl"/>
        </w:rPr>
      </w:pPr>
    </w:p>
    <w:p w:rsidR="000E73D4" w:rsidRPr="00544CEB" w:rsidRDefault="000E73D4"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Cuando no exista correspondencia, resulten incompletos o incongruentes los datos asentados en su propuesta económica </w:t>
      </w:r>
      <w:r w:rsidRPr="00544CEB">
        <w:rPr>
          <w:rFonts w:ascii="Arial" w:hAnsi="Arial" w:cs="Arial"/>
          <w:b/>
          <w:sz w:val="20"/>
          <w:szCs w:val="20"/>
          <w:lang w:val="es-ES_tradnl"/>
        </w:rPr>
        <w:t>Anexo 1</w:t>
      </w:r>
      <w:r w:rsidR="00217ED8" w:rsidRPr="00544CEB">
        <w:rPr>
          <w:rFonts w:ascii="Arial" w:hAnsi="Arial" w:cs="Arial"/>
          <w:b/>
          <w:sz w:val="20"/>
          <w:szCs w:val="20"/>
          <w:lang w:val="es-ES_tradnl"/>
        </w:rPr>
        <w:t>1</w:t>
      </w:r>
      <w:r w:rsidRPr="00544CEB">
        <w:rPr>
          <w:rFonts w:ascii="Arial" w:hAnsi="Arial" w:cs="Arial"/>
          <w:sz w:val="20"/>
          <w:szCs w:val="20"/>
          <w:lang w:val="es-ES_tradnl"/>
        </w:rPr>
        <w:t>.</w:t>
      </w:r>
    </w:p>
    <w:p w:rsidR="009E1D2C" w:rsidRPr="00544CEB" w:rsidRDefault="009E1D2C" w:rsidP="00790941">
      <w:pPr>
        <w:pStyle w:val="Prrafodelista"/>
        <w:ind w:left="720" w:right="49"/>
        <w:jc w:val="both"/>
        <w:rPr>
          <w:rFonts w:ascii="Arial" w:hAnsi="Arial" w:cs="Arial"/>
          <w:sz w:val="20"/>
          <w:szCs w:val="20"/>
          <w:lang w:val="es-ES_tradnl"/>
        </w:rPr>
      </w:pPr>
    </w:p>
    <w:p w:rsidR="009E1D2C"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 xml:space="preserve">Cuando en su propuesta </w:t>
      </w:r>
      <w:r w:rsidR="001F4D14" w:rsidRPr="00544CEB">
        <w:rPr>
          <w:rFonts w:ascii="Arial" w:hAnsi="Arial" w:cs="Arial"/>
          <w:sz w:val="20"/>
          <w:szCs w:val="20"/>
          <w:lang w:val="es-ES_tradnl"/>
        </w:rPr>
        <w:t>técnica</w:t>
      </w:r>
      <w:r w:rsidRPr="00544CEB">
        <w:rPr>
          <w:rFonts w:ascii="Arial" w:hAnsi="Arial" w:cs="Arial"/>
          <w:sz w:val="20"/>
          <w:szCs w:val="20"/>
          <w:lang w:val="es-ES_tradnl"/>
        </w:rPr>
        <w:t xml:space="preserve"> se verifique que los bienes ofertados no indiquen el número de la clave a 14 dígitos, establecida en el </w:t>
      </w:r>
      <w:r w:rsidR="008315E9" w:rsidRPr="00544CEB">
        <w:rPr>
          <w:rFonts w:ascii="Arial" w:hAnsi="Arial" w:cs="Arial"/>
          <w:sz w:val="20"/>
          <w:szCs w:val="20"/>
          <w:lang w:val="es-ES_tradnl"/>
        </w:rPr>
        <w:t>Requerimiento</w:t>
      </w:r>
      <w:r w:rsidR="00795FF0" w:rsidRPr="00544CEB">
        <w:rPr>
          <w:rFonts w:ascii="Arial" w:hAnsi="Arial" w:cs="Arial"/>
          <w:sz w:val="20"/>
          <w:szCs w:val="20"/>
          <w:lang w:val="es-ES_tradnl"/>
        </w:rPr>
        <w:t>.</w:t>
      </w:r>
    </w:p>
    <w:p w:rsidR="00B344F5" w:rsidRPr="00B344F5" w:rsidRDefault="00B344F5" w:rsidP="00B344F5">
      <w:pPr>
        <w:pStyle w:val="Prrafodelista"/>
        <w:rPr>
          <w:rFonts w:ascii="Arial" w:hAnsi="Arial" w:cs="Arial"/>
          <w:sz w:val="20"/>
          <w:szCs w:val="20"/>
          <w:lang w:val="es-ES_tradnl"/>
        </w:rPr>
      </w:pPr>
    </w:p>
    <w:p w:rsidR="00B344F5" w:rsidRPr="00544CEB" w:rsidRDefault="00B344F5" w:rsidP="00B344F5">
      <w:pPr>
        <w:pStyle w:val="Prrafodelista"/>
        <w:ind w:left="720" w:right="49"/>
        <w:jc w:val="both"/>
        <w:rPr>
          <w:rFonts w:ascii="Arial" w:hAnsi="Arial" w:cs="Arial"/>
          <w:sz w:val="20"/>
          <w:szCs w:val="20"/>
          <w:lang w:val="es-ES_tradnl"/>
        </w:rPr>
      </w:pPr>
    </w:p>
    <w:p w:rsidR="00E94128" w:rsidRPr="00B344F5" w:rsidRDefault="00E94128" w:rsidP="00B344F5">
      <w:pPr>
        <w:ind w:right="49"/>
        <w:rPr>
          <w:rFonts w:ascii="Arial" w:hAnsi="Arial" w:cs="Arial"/>
          <w:sz w:val="20"/>
          <w:szCs w:val="20"/>
          <w:lang w:val="es-ES_tradnl"/>
        </w:rPr>
      </w:pPr>
    </w:p>
    <w:p w:rsidR="00B344F5" w:rsidRPr="00165685" w:rsidRDefault="00B344F5" w:rsidP="00B344F5">
      <w:pPr>
        <w:pStyle w:val="Prrafodelista"/>
        <w:numPr>
          <w:ilvl w:val="0"/>
          <w:numId w:val="26"/>
        </w:numPr>
        <w:ind w:right="49"/>
        <w:jc w:val="both"/>
        <w:rPr>
          <w:rFonts w:ascii="Arial" w:hAnsi="Arial" w:cs="Arial"/>
          <w:sz w:val="20"/>
          <w:szCs w:val="20"/>
          <w:lang w:val="es-ES_tradnl"/>
        </w:rPr>
      </w:pPr>
      <w:r w:rsidRPr="00165685">
        <w:rPr>
          <w:rFonts w:ascii="Arial" w:hAnsi="Arial" w:cs="Arial"/>
          <w:sz w:val="20"/>
          <w:szCs w:val="20"/>
        </w:rPr>
        <w:t xml:space="preserve">Cuando el licitante no presente la constancia de la recepción de los documentos y las muestras solicitadas </w:t>
      </w:r>
      <w:r w:rsidRPr="00165685">
        <w:rPr>
          <w:rFonts w:ascii="Arial" w:hAnsi="Arial" w:cs="Arial"/>
          <w:color w:val="000000" w:themeColor="text1"/>
          <w:sz w:val="20"/>
          <w:szCs w:val="20"/>
        </w:rPr>
        <w:t>conforme a lo indicado en el documento denominado</w:t>
      </w:r>
      <w:r w:rsidRPr="00B344F5">
        <w:rPr>
          <w:rFonts w:ascii="Arial" w:hAnsi="Arial" w:cs="Arial"/>
          <w:b/>
          <w:color w:val="000000" w:themeColor="text1"/>
          <w:sz w:val="20"/>
          <w:szCs w:val="20"/>
        </w:rPr>
        <w:t>:</w:t>
      </w:r>
      <w:r w:rsidRPr="00B344F5">
        <w:rPr>
          <w:rFonts w:ascii="Arial" w:hAnsi="Arial" w:cs="Arial"/>
          <w:b/>
          <w:sz w:val="20"/>
          <w:szCs w:val="20"/>
        </w:rPr>
        <w:t xml:space="preserve"> </w:t>
      </w:r>
      <w:r>
        <w:rPr>
          <w:rFonts w:ascii="Arial" w:hAnsi="Arial" w:cs="Arial"/>
          <w:b/>
          <w:sz w:val="20"/>
          <w:szCs w:val="20"/>
        </w:rPr>
        <w:t>“Claves con muestras.pdf”</w:t>
      </w:r>
    </w:p>
    <w:p w:rsidR="00B344F5" w:rsidRPr="00165685" w:rsidRDefault="00B344F5" w:rsidP="00B344F5">
      <w:pPr>
        <w:pStyle w:val="Prrafodelista"/>
        <w:ind w:left="720" w:right="49"/>
        <w:jc w:val="both"/>
        <w:rPr>
          <w:rFonts w:ascii="Arial" w:hAnsi="Arial" w:cs="Arial"/>
          <w:sz w:val="20"/>
          <w:szCs w:val="20"/>
          <w:lang w:val="es-ES_tradnl"/>
        </w:rPr>
      </w:pPr>
    </w:p>
    <w:p w:rsidR="00B344F5" w:rsidRPr="008B29B2" w:rsidRDefault="00B344F5" w:rsidP="00B344F5">
      <w:pPr>
        <w:pStyle w:val="Prrafodelista"/>
        <w:numPr>
          <w:ilvl w:val="0"/>
          <w:numId w:val="26"/>
        </w:numPr>
        <w:jc w:val="both"/>
        <w:rPr>
          <w:rFonts w:ascii="Arial" w:hAnsi="Arial" w:cs="Arial"/>
          <w:sz w:val="20"/>
          <w:szCs w:val="20"/>
        </w:rPr>
      </w:pPr>
      <w:r w:rsidRPr="008B29B2">
        <w:rPr>
          <w:rFonts w:ascii="Arial" w:hAnsi="Arial" w:cs="Arial"/>
          <w:sz w:val="20"/>
          <w:szCs w:val="20"/>
        </w:rPr>
        <w:t xml:space="preserve">Cuando el licitante presente de forma parcial o incompleta las muestras de las claves contenidas en el documento denominado: </w:t>
      </w:r>
      <w:r>
        <w:rPr>
          <w:rFonts w:ascii="Arial" w:hAnsi="Arial" w:cs="Arial"/>
          <w:b/>
          <w:sz w:val="20"/>
          <w:szCs w:val="20"/>
        </w:rPr>
        <w:t>“Claves con muestras.pdf”</w:t>
      </w:r>
    </w:p>
    <w:p w:rsidR="00B344F5" w:rsidRPr="008B29B2" w:rsidRDefault="00B344F5" w:rsidP="00B344F5">
      <w:pPr>
        <w:pStyle w:val="Prrafodelista"/>
        <w:ind w:left="720" w:right="49"/>
        <w:jc w:val="both"/>
        <w:rPr>
          <w:rFonts w:ascii="Arial" w:hAnsi="Arial" w:cs="Arial"/>
          <w:b/>
          <w:sz w:val="20"/>
          <w:szCs w:val="20"/>
          <w:lang w:val="es-ES_tradnl"/>
        </w:rPr>
      </w:pPr>
    </w:p>
    <w:p w:rsidR="00B344F5" w:rsidRPr="00B344F5" w:rsidRDefault="00B344F5" w:rsidP="00790941">
      <w:pPr>
        <w:pStyle w:val="Prrafodelista"/>
        <w:numPr>
          <w:ilvl w:val="0"/>
          <w:numId w:val="26"/>
        </w:numPr>
        <w:ind w:right="49"/>
        <w:jc w:val="both"/>
        <w:rPr>
          <w:rFonts w:ascii="Arial" w:hAnsi="Arial" w:cs="Arial"/>
          <w:sz w:val="20"/>
          <w:szCs w:val="20"/>
          <w:lang w:val="es-ES_tradnl"/>
        </w:rPr>
      </w:pPr>
      <w:r w:rsidRPr="00B344F5">
        <w:rPr>
          <w:rFonts w:ascii="Arial" w:hAnsi="Arial" w:cs="Arial"/>
          <w:sz w:val="20"/>
          <w:szCs w:val="20"/>
        </w:rPr>
        <w:t xml:space="preserve">Así como, cuando el resultado de las muestras analizadas sean de incumplimiento a las especificaciones técnicas de calidad señaladas en el documento denominado </w:t>
      </w:r>
      <w:r>
        <w:rPr>
          <w:rFonts w:ascii="Arial" w:hAnsi="Arial" w:cs="Arial"/>
          <w:b/>
          <w:sz w:val="20"/>
          <w:szCs w:val="20"/>
        </w:rPr>
        <w:t>“Claves con muestras.pdf”</w:t>
      </w:r>
    </w:p>
    <w:p w:rsidR="00B344F5" w:rsidRPr="00544CEB" w:rsidRDefault="00B344F5" w:rsidP="00790941">
      <w:pPr>
        <w:pStyle w:val="Prrafodelista"/>
        <w:ind w:right="49"/>
        <w:rPr>
          <w:rFonts w:ascii="Arial" w:hAnsi="Arial" w:cs="Arial"/>
          <w:sz w:val="20"/>
          <w:szCs w:val="20"/>
          <w:lang w:val="es-ES_tradnl"/>
        </w:rPr>
      </w:pPr>
    </w:p>
    <w:p w:rsidR="00E94128" w:rsidRPr="00544CEB" w:rsidRDefault="00E94128" w:rsidP="00790941">
      <w:pPr>
        <w:pStyle w:val="Prrafodelista"/>
        <w:numPr>
          <w:ilvl w:val="0"/>
          <w:numId w:val="26"/>
        </w:numPr>
        <w:suppressAutoHyphens/>
        <w:ind w:right="49"/>
        <w:jc w:val="both"/>
        <w:rPr>
          <w:rFonts w:ascii="Arial" w:hAnsi="Arial" w:cs="Arial"/>
          <w:sz w:val="20"/>
          <w:szCs w:val="20"/>
        </w:rPr>
      </w:pPr>
      <w:r w:rsidRPr="00544CEB">
        <w:rPr>
          <w:rFonts w:ascii="Arial" w:hAnsi="Arial" w:cs="Arial"/>
          <w:color w:val="000000"/>
          <w:sz w:val="20"/>
          <w:szCs w:val="20"/>
          <w:lang w:eastAsia="es-MX"/>
        </w:rPr>
        <w:t xml:space="preserve">Por otra parte, se abstendrá de recibir proposiciones o adjudicar contrato alguno, con </w:t>
      </w:r>
      <w:r w:rsidRPr="00544CEB">
        <w:rPr>
          <w:rFonts w:ascii="Arial" w:hAnsi="Arial" w:cs="Arial"/>
          <w:sz w:val="20"/>
          <w:szCs w:val="20"/>
          <w:lang w:val="es-MX"/>
        </w:rPr>
        <w:t>aquellos proveedores que, por causas imputables a ellos mismos, la Convocante les hubiere rescindido administrativamente más de un instrumento legal, dentro de un lapso de dos años calendario contados a partir de la notificación de la primera rescisión.</w:t>
      </w:r>
    </w:p>
    <w:p w:rsidR="002037C2" w:rsidRPr="00544CEB" w:rsidRDefault="002037C2" w:rsidP="00790941">
      <w:pPr>
        <w:pStyle w:val="Prrafodelista"/>
        <w:ind w:right="49"/>
        <w:rPr>
          <w:rFonts w:ascii="Arial" w:hAnsi="Arial" w:cs="Arial"/>
          <w:sz w:val="20"/>
          <w:szCs w:val="20"/>
        </w:rPr>
      </w:pPr>
    </w:p>
    <w:p w:rsidR="002037C2" w:rsidRPr="00544CEB" w:rsidRDefault="002037C2" w:rsidP="00790941">
      <w:pPr>
        <w:pStyle w:val="Prrafodelista"/>
        <w:numPr>
          <w:ilvl w:val="0"/>
          <w:numId w:val="26"/>
        </w:numPr>
        <w:suppressAutoHyphens/>
        <w:ind w:right="49"/>
        <w:jc w:val="both"/>
        <w:rPr>
          <w:rFonts w:ascii="Arial" w:hAnsi="Arial" w:cs="Arial"/>
          <w:sz w:val="20"/>
          <w:szCs w:val="20"/>
        </w:rPr>
      </w:pPr>
      <w:r w:rsidRPr="00544CEB">
        <w:rPr>
          <w:rFonts w:ascii="Arial" w:hAnsi="Arial" w:cs="Arial"/>
          <w:sz w:val="20"/>
          <w:szCs w:val="20"/>
        </w:rPr>
        <w:t>Asimismo, el Instituto se abstendrá de adjudicar contratos a aquellos licitantes que injustificadamente y por causas imputables a ellos mismos no hayan formalizado un contrato adjudicado con anterioridad, durante el año inmediato anterior, contado a partir del día que haya fenecido el término establecido para la formalización del contrato respectivo.</w:t>
      </w:r>
    </w:p>
    <w:p w:rsidR="002037C2" w:rsidRPr="00544CEB" w:rsidRDefault="002037C2" w:rsidP="00790941">
      <w:pPr>
        <w:pStyle w:val="Prrafodelista"/>
        <w:ind w:right="49"/>
        <w:rPr>
          <w:rFonts w:ascii="Arial" w:hAnsi="Arial" w:cs="Arial"/>
          <w:sz w:val="20"/>
          <w:szCs w:val="20"/>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Se desecharán las proposiciones que no estén firmadas electrónicamente con la firma electrónica que emite el SAT.</w:t>
      </w:r>
    </w:p>
    <w:p w:rsidR="009E1D2C" w:rsidRPr="00544CEB" w:rsidRDefault="009E1D2C" w:rsidP="00790941">
      <w:pPr>
        <w:pStyle w:val="Prrafodelista"/>
        <w:ind w:left="720" w:right="49"/>
        <w:jc w:val="both"/>
        <w:rPr>
          <w:rFonts w:ascii="Arial" w:hAnsi="Arial" w:cs="Arial"/>
          <w:sz w:val="20"/>
          <w:szCs w:val="20"/>
          <w:lang w:val="es-ES_tradnl"/>
        </w:rPr>
      </w:pPr>
    </w:p>
    <w:p w:rsidR="009E1D2C" w:rsidRPr="00544CEB" w:rsidRDefault="009E1D2C" w:rsidP="00790941">
      <w:pPr>
        <w:pStyle w:val="Prrafodelista"/>
        <w:numPr>
          <w:ilvl w:val="0"/>
          <w:numId w:val="26"/>
        </w:numPr>
        <w:ind w:right="49"/>
        <w:jc w:val="both"/>
        <w:rPr>
          <w:rFonts w:ascii="Arial" w:hAnsi="Arial" w:cs="Arial"/>
          <w:sz w:val="20"/>
          <w:szCs w:val="20"/>
          <w:lang w:val="es-ES_tradnl"/>
        </w:rPr>
      </w:pPr>
      <w:r w:rsidRPr="00544CEB">
        <w:rPr>
          <w:rFonts w:ascii="Arial" w:hAnsi="Arial"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D42C16" w:rsidRPr="00544CEB" w:rsidRDefault="00D42C16" w:rsidP="00790941">
      <w:pPr>
        <w:pStyle w:val="Prrafodelista"/>
        <w:ind w:right="49"/>
        <w:rPr>
          <w:rFonts w:ascii="Arial" w:hAnsi="Arial" w:cs="Arial"/>
          <w:sz w:val="20"/>
          <w:szCs w:val="20"/>
          <w:lang w:val="es-ES_tradnl"/>
        </w:rPr>
      </w:pPr>
    </w:p>
    <w:p w:rsidR="00D42C16" w:rsidRPr="00544CEB" w:rsidRDefault="00D42C16"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544CEB">
        <w:rPr>
          <w:rFonts w:ascii="Arial" w:hAnsi="Arial" w:cs="Arial"/>
          <w:color w:val="000000" w:themeColor="text1"/>
          <w:sz w:val="20"/>
          <w:szCs w:val="20"/>
          <w:lang w:val="es-ES_tradnl"/>
        </w:rPr>
        <w:t>Se desecharán las propuestas económicas que oferten un porcentaje de de</w:t>
      </w:r>
      <w:r w:rsidR="008E2856" w:rsidRPr="00544CEB">
        <w:rPr>
          <w:rFonts w:ascii="Arial" w:hAnsi="Arial" w:cs="Arial"/>
          <w:color w:val="000000" w:themeColor="text1"/>
          <w:sz w:val="20"/>
          <w:szCs w:val="20"/>
          <w:lang w:val="es-ES_tradnl"/>
        </w:rPr>
        <w:t xml:space="preserve">scuento de 0% (cero por ciento) </w:t>
      </w:r>
      <w:r w:rsidR="008E2856" w:rsidRPr="00544CEB">
        <w:rPr>
          <w:rFonts w:ascii="Arial" w:hAnsi="Arial" w:cs="Arial"/>
          <w:sz w:val="20"/>
          <w:szCs w:val="20"/>
          <w:lang w:val="es-ES_tradnl"/>
        </w:rPr>
        <w:t>o el porcentaje sea negativo.</w:t>
      </w:r>
    </w:p>
    <w:p w:rsidR="00D42C16" w:rsidRPr="00544CEB" w:rsidRDefault="00D42C16" w:rsidP="00790941">
      <w:pPr>
        <w:pStyle w:val="Prrafodelista"/>
        <w:ind w:right="49"/>
        <w:rPr>
          <w:rFonts w:ascii="Arial" w:hAnsi="Arial" w:cs="Arial"/>
          <w:color w:val="000000" w:themeColor="text1"/>
          <w:sz w:val="20"/>
          <w:szCs w:val="20"/>
          <w:lang w:eastAsia="ar-SA"/>
        </w:rPr>
      </w:pPr>
    </w:p>
    <w:p w:rsidR="00D42C16" w:rsidRPr="00544CEB" w:rsidRDefault="00D42C16"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544CEB">
        <w:rPr>
          <w:rFonts w:ascii="Arial" w:hAnsi="Arial" w:cs="Arial"/>
          <w:color w:val="000000" w:themeColor="text1"/>
          <w:sz w:val="20"/>
          <w:szCs w:val="20"/>
          <w:lang w:eastAsia="ar-SA"/>
        </w:rPr>
        <w:t xml:space="preserve">Se desecharan las propuestas económicas que </w:t>
      </w:r>
      <w:r w:rsidR="0049788F" w:rsidRPr="00544CEB">
        <w:rPr>
          <w:rFonts w:ascii="Arial" w:hAnsi="Arial" w:cs="Arial"/>
          <w:color w:val="000000" w:themeColor="text1"/>
          <w:sz w:val="20"/>
          <w:szCs w:val="20"/>
          <w:lang w:eastAsia="ar-SA"/>
        </w:rPr>
        <w:t>modifiquen el PMR</w:t>
      </w:r>
      <w:r w:rsidRPr="00544CEB">
        <w:rPr>
          <w:rFonts w:ascii="Arial" w:hAnsi="Arial" w:cs="Arial"/>
          <w:color w:val="000000" w:themeColor="text1"/>
          <w:sz w:val="20"/>
          <w:szCs w:val="20"/>
          <w:lang w:eastAsia="ar-SA"/>
        </w:rPr>
        <w:t>.</w:t>
      </w:r>
    </w:p>
    <w:p w:rsidR="0049788F" w:rsidRPr="00544CEB" w:rsidRDefault="0049788F" w:rsidP="00790941">
      <w:pPr>
        <w:pStyle w:val="Prrafodelista"/>
        <w:ind w:left="720" w:right="49"/>
        <w:jc w:val="both"/>
        <w:rPr>
          <w:rFonts w:ascii="Arial" w:hAnsi="Arial" w:cs="Arial"/>
          <w:sz w:val="20"/>
          <w:szCs w:val="20"/>
          <w:lang w:val="es-ES_tradnl"/>
        </w:rPr>
      </w:pPr>
    </w:p>
    <w:p w:rsidR="002748AB" w:rsidRPr="00544CEB" w:rsidRDefault="002748AB" w:rsidP="00790941">
      <w:pPr>
        <w:pStyle w:val="Prrafodelista"/>
        <w:ind w:left="720" w:right="49"/>
        <w:jc w:val="both"/>
        <w:rPr>
          <w:rFonts w:ascii="Arial" w:hAnsi="Arial" w:cs="Arial"/>
          <w:sz w:val="20"/>
          <w:szCs w:val="20"/>
          <w:lang w:val="es-ES_tradnl"/>
        </w:rPr>
      </w:pPr>
    </w:p>
    <w:p w:rsidR="00D1134A" w:rsidRPr="00544CEB" w:rsidRDefault="00D1134A" w:rsidP="00790941">
      <w:pPr>
        <w:pStyle w:val="Ttulo1"/>
        <w:numPr>
          <w:ilvl w:val="0"/>
          <w:numId w:val="28"/>
        </w:numPr>
        <w:spacing w:before="0" w:after="0"/>
        <w:ind w:right="49"/>
        <w:rPr>
          <w:rFonts w:cs="Arial"/>
          <w:sz w:val="20"/>
          <w:szCs w:val="20"/>
          <w:lang w:val="es-ES_tradnl"/>
        </w:rPr>
      </w:pPr>
      <w:bookmarkStart w:id="102" w:name="_Toc490124707"/>
      <w:r w:rsidRPr="00544CEB">
        <w:rPr>
          <w:rFonts w:cs="Arial"/>
          <w:sz w:val="20"/>
          <w:szCs w:val="20"/>
          <w:lang w:val="es-ES_tradnl"/>
        </w:rPr>
        <w:t>CRITERIOS ESPECÍFICOS CONFORME A LOS CUALES SE EVALUARÁN LAS PROPOSICIONES</w:t>
      </w:r>
      <w:bookmarkEnd w:id="73"/>
      <w:r w:rsidRPr="00544CEB">
        <w:rPr>
          <w:rFonts w:cs="Arial"/>
          <w:sz w:val="20"/>
          <w:szCs w:val="20"/>
          <w:lang w:val="es-ES_tradnl"/>
        </w:rPr>
        <w:t>.</w:t>
      </w:r>
      <w:bookmarkEnd w:id="102"/>
    </w:p>
    <w:p w:rsidR="00786A02" w:rsidRPr="00544CEB" w:rsidRDefault="00786A02" w:rsidP="00790941">
      <w:pPr>
        <w:ind w:right="49"/>
        <w:rPr>
          <w:sz w:val="20"/>
          <w:szCs w:val="20"/>
          <w:lang w:val="es-ES_tradnl" w:eastAsia="ar-SA"/>
        </w:rPr>
      </w:pPr>
    </w:p>
    <w:p w:rsidR="00D1134A" w:rsidRPr="00544CEB" w:rsidRDefault="00D1134A" w:rsidP="00790941">
      <w:pPr>
        <w:pStyle w:val="Ttulo2"/>
        <w:numPr>
          <w:ilvl w:val="1"/>
          <w:numId w:val="28"/>
        </w:numPr>
        <w:tabs>
          <w:tab w:val="num" w:pos="0"/>
        </w:tabs>
        <w:spacing w:before="0" w:after="0"/>
        <w:ind w:left="0" w:right="49" w:firstLine="0"/>
        <w:rPr>
          <w:rFonts w:cs="Arial"/>
          <w:i w:val="0"/>
          <w:sz w:val="20"/>
          <w:lang w:val="es-ES_tradnl"/>
        </w:rPr>
      </w:pPr>
      <w:bookmarkStart w:id="103" w:name="_Toc490124708"/>
      <w:r w:rsidRPr="00544CEB">
        <w:rPr>
          <w:rFonts w:cs="Arial"/>
          <w:i w:val="0"/>
          <w:sz w:val="20"/>
          <w:lang w:val="es-ES_tradnl"/>
        </w:rPr>
        <w:t>Evaluación de la propuesta técnica.</w:t>
      </w:r>
      <w:bookmarkEnd w:id="103"/>
      <w:r w:rsidRPr="00544CEB">
        <w:rPr>
          <w:rFonts w:cs="Arial"/>
          <w:i w:val="0"/>
          <w:sz w:val="20"/>
          <w:lang w:val="es-ES_tradnl"/>
        </w:rPr>
        <w:t xml:space="preserve"> </w:t>
      </w:r>
    </w:p>
    <w:p w:rsidR="00D4278C" w:rsidRDefault="00D4278C" w:rsidP="00D4278C">
      <w:pPr>
        <w:jc w:val="both"/>
        <w:rPr>
          <w:rFonts w:ascii="Arial" w:hAnsi="Arial" w:cs="Arial"/>
          <w:sz w:val="20"/>
        </w:rPr>
      </w:pPr>
    </w:p>
    <w:p w:rsidR="00D4278C" w:rsidRDefault="00D4278C" w:rsidP="00D4278C">
      <w:pPr>
        <w:ind w:right="49"/>
        <w:jc w:val="both"/>
        <w:rPr>
          <w:rFonts w:ascii="Arial" w:hAnsi="Arial" w:cs="Arial"/>
          <w:sz w:val="20"/>
          <w:szCs w:val="20"/>
        </w:rPr>
      </w:pPr>
      <w:r>
        <w:rPr>
          <w:rFonts w:ascii="Arial" w:hAnsi="Arial" w:cs="Arial"/>
          <w:sz w:val="20"/>
          <w:szCs w:val="20"/>
          <w:lang w:val="es-ES"/>
        </w:rPr>
        <w:t>Con fundamento en lo dispuesto por el artículo 36 de la LAASSP, se evaluará de manera binaria, por lo que se procederá a evaluar técnicamente al menos las dos proposiciones cuyo precio resulte ser más bajo, de no resultar éstas solventes, se derivará la evaluación de las que le sigan en precio.</w:t>
      </w:r>
    </w:p>
    <w:p w:rsidR="00D4278C" w:rsidRDefault="00D4278C" w:rsidP="00D4278C">
      <w:pPr>
        <w:ind w:right="49"/>
        <w:jc w:val="both"/>
        <w:rPr>
          <w:rFonts w:ascii="Arial" w:hAnsi="Arial" w:cs="Arial"/>
          <w:sz w:val="20"/>
          <w:szCs w:val="20"/>
          <w:lang w:val="es-ES"/>
        </w:rPr>
      </w:pPr>
    </w:p>
    <w:p w:rsidR="00D4278C" w:rsidRDefault="00D4278C" w:rsidP="00D4278C">
      <w:pPr>
        <w:jc w:val="both"/>
        <w:rPr>
          <w:rFonts w:ascii="Arial" w:hAnsi="Arial" w:cs="Arial"/>
          <w:b/>
          <w:bCs/>
          <w:sz w:val="20"/>
          <w:szCs w:val="20"/>
          <w:lang w:val="es-ES"/>
        </w:rPr>
      </w:pPr>
      <w:r>
        <w:rPr>
          <w:rFonts w:ascii="Arial" w:hAnsi="Arial" w:cs="Arial"/>
          <w:sz w:val="20"/>
          <w:szCs w:val="20"/>
          <w:lang w:val="es-ES"/>
        </w:rPr>
        <w:t xml:space="preserve">La evaluación de las proposiciones técnicas será realizada de acuerdo al documento denominado </w:t>
      </w:r>
      <w:r>
        <w:rPr>
          <w:rFonts w:ascii="Arial" w:hAnsi="Arial" w:cs="Arial"/>
          <w:b/>
          <w:bCs/>
          <w:sz w:val="20"/>
          <w:szCs w:val="20"/>
          <w:lang w:val="es-ES"/>
        </w:rPr>
        <w:t>“Método de Evaluación Técnica y criterios específicos”.</w:t>
      </w:r>
    </w:p>
    <w:p w:rsidR="00D4278C" w:rsidRPr="00544CEB" w:rsidRDefault="00D4278C" w:rsidP="00D4278C">
      <w:pPr>
        <w:jc w:val="both"/>
        <w:rPr>
          <w:rFonts w:ascii="Arial" w:hAnsi="Arial" w:cs="Arial"/>
          <w:sz w:val="20"/>
        </w:rPr>
      </w:pPr>
    </w:p>
    <w:p w:rsidR="00AF6424" w:rsidRPr="00544CEB" w:rsidRDefault="008242A0" w:rsidP="00AF6424">
      <w:pPr>
        <w:ind w:right="49"/>
        <w:jc w:val="both"/>
        <w:rPr>
          <w:rFonts w:ascii="Arial" w:hAnsi="Arial" w:cs="Arial"/>
          <w:color w:val="000000" w:themeColor="text1"/>
          <w:sz w:val="20"/>
          <w:szCs w:val="20"/>
          <w:lang w:val="es-ES"/>
        </w:rPr>
      </w:pPr>
      <w:r w:rsidRPr="00544CEB">
        <w:rPr>
          <w:rFonts w:ascii="Arial" w:hAnsi="Arial" w:cs="Arial"/>
          <w:sz w:val="20"/>
        </w:rPr>
        <w:t xml:space="preserve">Los </w:t>
      </w:r>
      <w:r w:rsidRPr="00544CEB">
        <w:rPr>
          <w:rFonts w:ascii="Arial" w:hAnsi="Arial" w:cs="Arial"/>
          <w:b/>
          <w:sz w:val="20"/>
        </w:rPr>
        <w:t>representantes técnicos</w:t>
      </w:r>
      <w:r w:rsidRPr="00544CEB">
        <w:rPr>
          <w:rFonts w:ascii="Arial" w:hAnsi="Arial" w:cs="Arial"/>
          <w:sz w:val="20"/>
        </w:rPr>
        <w:t xml:space="preserve"> de las Dependencias y Entidades Participantes se indican </w:t>
      </w:r>
      <w:r w:rsidR="00AF6424" w:rsidRPr="00544CEB">
        <w:rPr>
          <w:rFonts w:ascii="Arial" w:hAnsi="Arial" w:cs="Arial"/>
          <w:sz w:val="20"/>
        </w:rPr>
        <w:t xml:space="preserve">en el </w:t>
      </w:r>
      <w:r w:rsidR="00D4278C">
        <w:rPr>
          <w:rFonts w:ascii="Arial" w:hAnsi="Arial" w:cs="Arial"/>
          <w:sz w:val="20"/>
        </w:rPr>
        <w:t xml:space="preserve">archivo adjunto a la convocatoria denominado: </w:t>
      </w:r>
      <w:r w:rsidR="00AF6424" w:rsidRPr="00544CEB">
        <w:rPr>
          <w:rFonts w:ascii="Arial" w:hAnsi="Arial" w:cs="Arial"/>
          <w:b/>
          <w:i/>
          <w:sz w:val="20"/>
          <w:szCs w:val="20"/>
          <w:lang w:val="es-ES_tradnl"/>
        </w:rPr>
        <w:t xml:space="preserve">ANEXO 3 “LICITACIÓN PÚBLICA NACIONAL.pdf”, </w:t>
      </w:r>
      <w:r w:rsidR="00AF6424" w:rsidRPr="00544CEB">
        <w:rPr>
          <w:rFonts w:ascii="Arial" w:hAnsi="Arial" w:cs="Arial"/>
          <w:b/>
          <w:i/>
          <w:color w:val="000000" w:themeColor="text1"/>
          <w:sz w:val="20"/>
          <w:szCs w:val="20"/>
        </w:rPr>
        <w:t>Numeral 16</w:t>
      </w:r>
      <w:r w:rsidR="00AF6424" w:rsidRPr="00544CEB">
        <w:rPr>
          <w:rFonts w:ascii="Arial" w:hAnsi="Arial" w:cs="Arial"/>
          <w:i/>
          <w:color w:val="000000" w:themeColor="text1"/>
          <w:sz w:val="20"/>
          <w:szCs w:val="20"/>
        </w:rPr>
        <w:t xml:space="preserve"> </w:t>
      </w:r>
      <w:r w:rsidR="00AF6424" w:rsidRPr="00544CEB">
        <w:rPr>
          <w:rFonts w:ascii="Arial" w:hAnsi="Arial" w:cs="Arial"/>
          <w:b/>
          <w:i/>
          <w:color w:val="000000" w:themeColor="text1"/>
          <w:sz w:val="20"/>
          <w:szCs w:val="20"/>
        </w:rPr>
        <w:t>Representantes T</w:t>
      </w:r>
      <w:r w:rsidR="000F00A6" w:rsidRPr="00544CEB">
        <w:rPr>
          <w:rFonts w:ascii="Arial" w:hAnsi="Arial" w:cs="Arial"/>
          <w:b/>
          <w:i/>
          <w:color w:val="000000" w:themeColor="text1"/>
          <w:sz w:val="20"/>
          <w:szCs w:val="20"/>
        </w:rPr>
        <w:t xml:space="preserve">écnicos </w:t>
      </w:r>
      <w:r w:rsidR="000F00A6" w:rsidRPr="00544CEB">
        <w:rPr>
          <w:rFonts w:ascii="Arial" w:hAnsi="Arial" w:cs="Arial"/>
          <w:color w:val="000000" w:themeColor="text1"/>
          <w:sz w:val="20"/>
          <w:szCs w:val="20"/>
        </w:rPr>
        <w:t xml:space="preserve">y para el caso de los </w:t>
      </w:r>
      <w:r w:rsidR="000F00A6" w:rsidRPr="00544CEB">
        <w:rPr>
          <w:rFonts w:ascii="Arial" w:hAnsi="Arial" w:cs="Arial"/>
          <w:b/>
          <w:color w:val="000000" w:themeColor="text1"/>
          <w:sz w:val="20"/>
          <w:szCs w:val="20"/>
        </w:rPr>
        <w:t xml:space="preserve">Administradores de los Contratos </w:t>
      </w:r>
      <w:r w:rsidR="000F00A6" w:rsidRPr="00544CEB">
        <w:rPr>
          <w:rFonts w:ascii="Arial" w:hAnsi="Arial" w:cs="Arial"/>
          <w:color w:val="000000" w:themeColor="text1"/>
          <w:sz w:val="20"/>
          <w:szCs w:val="20"/>
        </w:rPr>
        <w:t xml:space="preserve">se adjunta archivo denominado: </w:t>
      </w:r>
      <w:r w:rsidR="00D4278C" w:rsidRPr="00544CEB">
        <w:rPr>
          <w:rFonts w:ascii="Arial" w:hAnsi="Arial" w:cs="Arial"/>
          <w:b/>
          <w:color w:val="000000" w:themeColor="text1"/>
          <w:sz w:val="20"/>
          <w:szCs w:val="20"/>
        </w:rPr>
        <w:t>ADMINISTRADORES DE CONTRATO</w:t>
      </w:r>
      <w:r w:rsidR="000F00A6" w:rsidRPr="00544CEB">
        <w:rPr>
          <w:rFonts w:ascii="Arial" w:hAnsi="Arial" w:cs="Arial"/>
          <w:b/>
          <w:color w:val="000000" w:themeColor="text1"/>
          <w:sz w:val="20"/>
          <w:szCs w:val="20"/>
        </w:rPr>
        <w:t>.</w:t>
      </w:r>
    </w:p>
    <w:p w:rsidR="00AF6424" w:rsidRPr="00544CEB" w:rsidRDefault="00AF6424" w:rsidP="00AF6424">
      <w:pPr>
        <w:suppressAutoHyphens/>
        <w:ind w:right="49"/>
        <w:jc w:val="both"/>
        <w:rPr>
          <w:rFonts w:ascii="Arial" w:hAnsi="Arial" w:cs="Arial"/>
          <w:sz w:val="20"/>
          <w:szCs w:val="20"/>
          <w:lang w:val="es-ES_tradnl"/>
        </w:rPr>
      </w:pPr>
    </w:p>
    <w:p w:rsidR="00D1134A" w:rsidRPr="00544CEB" w:rsidRDefault="00D113BA" w:rsidP="00790941">
      <w:pPr>
        <w:pStyle w:val="Ttulo2"/>
        <w:numPr>
          <w:ilvl w:val="1"/>
          <w:numId w:val="28"/>
        </w:numPr>
        <w:tabs>
          <w:tab w:val="num" w:pos="0"/>
        </w:tabs>
        <w:spacing w:before="0" w:after="0"/>
        <w:ind w:left="0" w:right="49" w:firstLine="0"/>
        <w:rPr>
          <w:rFonts w:cs="Arial"/>
          <w:i w:val="0"/>
          <w:sz w:val="20"/>
          <w:lang w:val="es-ES_tradnl"/>
        </w:rPr>
      </w:pPr>
      <w:bookmarkStart w:id="104" w:name="_Toc490124709"/>
      <w:r w:rsidRPr="00544CEB">
        <w:rPr>
          <w:rFonts w:cs="Arial"/>
          <w:i w:val="0"/>
          <w:sz w:val="20"/>
          <w:lang w:val="es-ES_tradnl"/>
        </w:rPr>
        <w:t>Evaluación de la propuesta económica</w:t>
      </w:r>
      <w:r w:rsidR="0068097E" w:rsidRPr="00544CEB">
        <w:rPr>
          <w:rFonts w:cs="Arial"/>
          <w:i w:val="0"/>
          <w:sz w:val="20"/>
          <w:lang w:val="es-ES_tradnl"/>
        </w:rPr>
        <w:t>.</w:t>
      </w:r>
      <w:bookmarkEnd w:id="104"/>
      <w:r w:rsidR="00642A17" w:rsidRPr="00544CEB">
        <w:rPr>
          <w:rFonts w:cs="Arial"/>
          <w:i w:val="0"/>
          <w:sz w:val="20"/>
          <w:lang w:val="es-ES_tradnl"/>
        </w:rPr>
        <w:t xml:space="preserve"> </w:t>
      </w:r>
    </w:p>
    <w:p w:rsidR="005F71C6" w:rsidRPr="00544CEB" w:rsidRDefault="005F71C6" w:rsidP="00790941">
      <w:pPr>
        <w:ind w:right="49"/>
        <w:jc w:val="both"/>
        <w:rPr>
          <w:rFonts w:ascii="Arial" w:hAnsi="Arial" w:cs="Arial"/>
          <w:sz w:val="20"/>
          <w:szCs w:val="20"/>
        </w:rPr>
      </w:pPr>
    </w:p>
    <w:p w:rsidR="008A37F3" w:rsidRPr="00544CEB" w:rsidRDefault="008A37F3" w:rsidP="00790941">
      <w:pPr>
        <w:pStyle w:val="Prrafodelista"/>
        <w:numPr>
          <w:ilvl w:val="0"/>
          <w:numId w:val="27"/>
        </w:numPr>
        <w:ind w:left="709" w:right="49" w:hanging="283"/>
        <w:jc w:val="both"/>
        <w:rPr>
          <w:rFonts w:ascii="Arial" w:hAnsi="Arial" w:cs="Arial"/>
          <w:sz w:val="20"/>
          <w:szCs w:val="20"/>
        </w:rPr>
      </w:pPr>
      <w:r w:rsidRPr="00544CEB">
        <w:rPr>
          <w:rFonts w:ascii="Arial" w:hAnsi="Arial" w:cs="Arial"/>
          <w:sz w:val="20"/>
          <w:szCs w:val="20"/>
        </w:rPr>
        <w:t xml:space="preserve">Se verificará que la propuesta económica y datos contenidos en el </w:t>
      </w:r>
      <w:r w:rsidRPr="00544CEB">
        <w:rPr>
          <w:rFonts w:ascii="Arial" w:hAnsi="Arial" w:cs="Arial"/>
          <w:b/>
          <w:sz w:val="20"/>
          <w:szCs w:val="20"/>
        </w:rPr>
        <w:t xml:space="preserve">Anexo </w:t>
      </w:r>
      <w:r w:rsidR="00F51BD8" w:rsidRPr="00544CEB">
        <w:rPr>
          <w:rFonts w:ascii="Arial" w:hAnsi="Arial" w:cs="Arial"/>
          <w:b/>
          <w:sz w:val="20"/>
          <w:szCs w:val="20"/>
        </w:rPr>
        <w:t>1</w:t>
      </w:r>
      <w:r w:rsidR="00E2683E" w:rsidRPr="00544CEB">
        <w:rPr>
          <w:rFonts w:ascii="Arial" w:hAnsi="Arial" w:cs="Arial"/>
          <w:b/>
          <w:sz w:val="20"/>
          <w:szCs w:val="20"/>
        </w:rPr>
        <w:t>1</w:t>
      </w:r>
      <w:r w:rsidRPr="00544CEB">
        <w:rPr>
          <w:rFonts w:ascii="Arial" w:hAnsi="Arial" w:cs="Arial"/>
          <w:sz w:val="20"/>
          <w:szCs w:val="20"/>
        </w:rPr>
        <w:t>, cumplan con los requisitos establecidos en la actual Convocatoria; analizando las operaciones aritméticas.</w:t>
      </w:r>
    </w:p>
    <w:p w:rsidR="008A37F3" w:rsidRPr="00544CEB" w:rsidRDefault="008A37F3" w:rsidP="00790941">
      <w:pPr>
        <w:ind w:right="49"/>
        <w:jc w:val="both"/>
        <w:rPr>
          <w:rFonts w:ascii="Arial" w:hAnsi="Arial" w:cs="Arial"/>
          <w:sz w:val="20"/>
          <w:szCs w:val="20"/>
          <w:lang w:val="es-ES"/>
        </w:rPr>
      </w:pPr>
    </w:p>
    <w:p w:rsidR="0034659E" w:rsidRPr="00544CEB" w:rsidRDefault="00F21987" w:rsidP="00790941">
      <w:pPr>
        <w:pStyle w:val="Prrafodelista"/>
        <w:numPr>
          <w:ilvl w:val="0"/>
          <w:numId w:val="27"/>
        </w:numPr>
        <w:ind w:left="709" w:right="49" w:hanging="283"/>
        <w:jc w:val="both"/>
        <w:rPr>
          <w:rFonts w:ascii="Arial" w:hAnsi="Arial" w:cs="Arial"/>
          <w:color w:val="000000" w:themeColor="text1"/>
          <w:sz w:val="20"/>
          <w:szCs w:val="20"/>
        </w:rPr>
      </w:pPr>
      <w:r w:rsidRPr="00544CEB">
        <w:rPr>
          <w:rFonts w:ascii="Arial" w:hAnsi="Arial" w:cs="Arial"/>
          <w:color w:val="000000" w:themeColor="text1"/>
          <w:sz w:val="20"/>
          <w:szCs w:val="20"/>
        </w:rPr>
        <w:t xml:space="preserve">Se analizarán los porcentajes ofertados por los licitantes, y el precio unitario que resulte de aplicar el procentaje de descuento ofertado se truncará a dos decimales, conforme a los datos contenidos en su propuesta económica </w:t>
      </w:r>
      <w:r w:rsidR="0034659E" w:rsidRPr="00544CEB">
        <w:rPr>
          <w:rFonts w:ascii="Arial" w:hAnsi="Arial" w:cs="Arial"/>
          <w:b/>
          <w:color w:val="000000" w:themeColor="text1"/>
          <w:sz w:val="20"/>
          <w:szCs w:val="20"/>
        </w:rPr>
        <w:t>Anexo 1</w:t>
      </w:r>
      <w:r w:rsidR="00E2683E" w:rsidRPr="00544CEB">
        <w:rPr>
          <w:rFonts w:ascii="Arial" w:hAnsi="Arial" w:cs="Arial"/>
          <w:b/>
          <w:color w:val="000000" w:themeColor="text1"/>
          <w:sz w:val="20"/>
          <w:szCs w:val="20"/>
        </w:rPr>
        <w:t>1</w:t>
      </w:r>
      <w:r w:rsidR="005A6612" w:rsidRPr="00544CEB">
        <w:rPr>
          <w:rFonts w:ascii="Arial" w:hAnsi="Arial" w:cs="Arial"/>
          <w:b/>
          <w:color w:val="000000" w:themeColor="text1"/>
          <w:sz w:val="20"/>
          <w:szCs w:val="20"/>
        </w:rPr>
        <w:t xml:space="preserve"> </w:t>
      </w:r>
      <w:r w:rsidR="005A6612" w:rsidRPr="00544CEB">
        <w:rPr>
          <w:rFonts w:ascii="Arial" w:hAnsi="Arial" w:cs="Arial"/>
          <w:color w:val="000000" w:themeColor="text1"/>
          <w:sz w:val="20"/>
          <w:szCs w:val="20"/>
        </w:rPr>
        <w:t>de</w:t>
      </w:r>
      <w:r w:rsidR="00D4278C">
        <w:rPr>
          <w:rFonts w:ascii="Arial" w:hAnsi="Arial" w:cs="Arial"/>
          <w:color w:val="000000" w:themeColor="text1"/>
          <w:sz w:val="20"/>
          <w:szCs w:val="20"/>
        </w:rPr>
        <w:t xml:space="preserve"> conformidad a lo solicitado en el</w:t>
      </w:r>
      <w:r w:rsidR="005A6612" w:rsidRPr="00544CEB">
        <w:rPr>
          <w:rFonts w:ascii="Arial" w:hAnsi="Arial" w:cs="Arial"/>
          <w:color w:val="000000" w:themeColor="text1"/>
          <w:sz w:val="20"/>
          <w:szCs w:val="20"/>
        </w:rPr>
        <w:t xml:space="preserve"> </w:t>
      </w:r>
      <w:r w:rsidR="00AF6424" w:rsidRPr="00544CEB">
        <w:rPr>
          <w:rFonts w:ascii="Arial" w:hAnsi="Arial" w:cs="Arial"/>
          <w:b/>
          <w:i/>
          <w:sz w:val="20"/>
          <w:szCs w:val="20"/>
          <w:lang w:val="es-ES_tradnl"/>
        </w:rPr>
        <w:t>ANEX</w:t>
      </w:r>
      <w:r w:rsidR="00B344F5" w:rsidRPr="00544CEB">
        <w:rPr>
          <w:rFonts w:ascii="Arial" w:hAnsi="Arial" w:cs="Arial"/>
          <w:b/>
          <w:i/>
          <w:sz w:val="20"/>
          <w:szCs w:val="20"/>
          <w:lang w:val="es-ES_tradnl"/>
        </w:rPr>
        <w:t xml:space="preserve">O </w:t>
      </w:r>
      <w:r w:rsidR="00B344F5">
        <w:rPr>
          <w:rFonts w:ascii="Arial" w:hAnsi="Arial" w:cs="Arial"/>
          <w:b/>
          <w:i/>
          <w:sz w:val="20"/>
          <w:szCs w:val="20"/>
          <w:lang w:val="es-ES_tradnl"/>
        </w:rPr>
        <w:t xml:space="preserve">1 PMR </w:t>
      </w:r>
      <w:r w:rsidR="00B344F5" w:rsidRPr="00B344F5">
        <w:rPr>
          <w:rFonts w:ascii="Arial" w:hAnsi="Arial" w:cs="Arial"/>
          <w:sz w:val="20"/>
          <w:szCs w:val="20"/>
          <w:lang w:val="es-ES_tradnl"/>
        </w:rPr>
        <w:t>de la convocatoria.</w:t>
      </w:r>
    </w:p>
    <w:p w:rsidR="008A37F3" w:rsidRPr="00544CEB" w:rsidRDefault="008A37F3" w:rsidP="00790941">
      <w:pPr>
        <w:ind w:right="49"/>
        <w:jc w:val="both"/>
        <w:rPr>
          <w:rFonts w:ascii="Arial" w:hAnsi="Arial" w:cs="Arial"/>
          <w:sz w:val="20"/>
          <w:szCs w:val="20"/>
          <w:lang w:val="es-ES"/>
        </w:rPr>
      </w:pPr>
    </w:p>
    <w:p w:rsidR="000043A1" w:rsidRPr="00544CEB" w:rsidRDefault="009D6B58" w:rsidP="00790941">
      <w:pPr>
        <w:pStyle w:val="Prrafodelista"/>
        <w:numPr>
          <w:ilvl w:val="0"/>
          <w:numId w:val="27"/>
        </w:numPr>
        <w:suppressAutoHyphens/>
        <w:ind w:left="709" w:right="49" w:hanging="283"/>
        <w:jc w:val="both"/>
        <w:rPr>
          <w:rFonts w:ascii="Arial" w:hAnsi="Arial" w:cs="Arial"/>
          <w:sz w:val="20"/>
          <w:szCs w:val="20"/>
          <w:lang w:eastAsia="ar-SA"/>
        </w:rPr>
      </w:pPr>
      <w:r w:rsidRPr="00544CEB">
        <w:rPr>
          <w:rFonts w:ascii="Arial" w:hAnsi="Arial" w:cs="Arial"/>
          <w:sz w:val="20"/>
          <w:szCs w:val="20"/>
          <w:lang w:eastAsia="ar-SA"/>
        </w:rPr>
        <w:t>La evaluación e</w:t>
      </w:r>
      <w:r w:rsidR="000043A1" w:rsidRPr="00544CEB">
        <w:rPr>
          <w:rFonts w:ascii="Arial" w:hAnsi="Arial" w:cs="Arial"/>
          <w:sz w:val="20"/>
          <w:szCs w:val="20"/>
          <w:lang w:eastAsia="ar-SA"/>
        </w:rPr>
        <w:t>conómica se realizará conforme lo establece el artículo 51 del Reglamento de la Ley de Adquisiciones, Arrendamientos y Servicios del Sector Público.</w:t>
      </w:r>
    </w:p>
    <w:p w:rsidR="0049788F" w:rsidRPr="00544CEB" w:rsidRDefault="0049788F" w:rsidP="00790941">
      <w:pPr>
        <w:pStyle w:val="Prrafodelista"/>
        <w:rPr>
          <w:rFonts w:ascii="Arial" w:hAnsi="Arial" w:cs="Arial"/>
          <w:sz w:val="20"/>
          <w:szCs w:val="20"/>
          <w:lang w:eastAsia="ar-SA"/>
        </w:rPr>
      </w:pPr>
    </w:p>
    <w:p w:rsidR="008A37F3" w:rsidRPr="00544CEB" w:rsidRDefault="008A37F3" w:rsidP="00790941">
      <w:pPr>
        <w:pStyle w:val="Prrafodelista"/>
        <w:numPr>
          <w:ilvl w:val="0"/>
          <w:numId w:val="27"/>
        </w:numPr>
        <w:ind w:left="709" w:right="49" w:hanging="283"/>
        <w:jc w:val="both"/>
        <w:rPr>
          <w:rFonts w:ascii="Arial" w:hAnsi="Arial" w:cs="Arial"/>
          <w:sz w:val="20"/>
          <w:szCs w:val="20"/>
        </w:rPr>
      </w:pPr>
      <w:r w:rsidRPr="00544CEB">
        <w:rPr>
          <w:rFonts w:ascii="Arial" w:hAnsi="Arial" w:cs="Arial"/>
          <w:sz w:val="20"/>
          <w:szCs w:val="20"/>
        </w:rPr>
        <w:t xml:space="preserve">En caso de que se detecte un error de cálculo en alguna proposición, se podrá llevar a cabo su rectificación cuando la corrección no implique la modificación del </w:t>
      </w:r>
      <w:r w:rsidR="00A44B83" w:rsidRPr="00544CEB">
        <w:rPr>
          <w:rFonts w:ascii="Arial" w:hAnsi="Arial" w:cs="Arial"/>
          <w:sz w:val="20"/>
          <w:szCs w:val="20"/>
        </w:rPr>
        <w:t>porcentaje de descuento</w:t>
      </w:r>
      <w:r w:rsidRPr="00544CEB">
        <w:rPr>
          <w:rFonts w:ascii="Arial" w:hAnsi="Arial" w:cs="Arial"/>
          <w:sz w:val="20"/>
          <w:szCs w:val="20"/>
        </w:rPr>
        <w:t xml:space="preserve">. </w:t>
      </w:r>
    </w:p>
    <w:p w:rsidR="0049788F" w:rsidRPr="00544CEB" w:rsidRDefault="0049788F" w:rsidP="00790941">
      <w:pPr>
        <w:pStyle w:val="Prrafodelista"/>
        <w:rPr>
          <w:rFonts w:ascii="Arial" w:hAnsi="Arial" w:cs="Arial"/>
          <w:sz w:val="20"/>
          <w:szCs w:val="20"/>
        </w:rPr>
      </w:pPr>
    </w:p>
    <w:p w:rsidR="003677F4" w:rsidRDefault="008A37F3" w:rsidP="003677F4">
      <w:pPr>
        <w:pStyle w:val="Prrafodelista"/>
        <w:numPr>
          <w:ilvl w:val="0"/>
          <w:numId w:val="27"/>
        </w:numPr>
        <w:ind w:left="709" w:right="49" w:hanging="283"/>
        <w:jc w:val="both"/>
        <w:rPr>
          <w:rFonts w:ascii="Arial" w:hAnsi="Arial" w:cs="Arial"/>
          <w:sz w:val="20"/>
          <w:szCs w:val="20"/>
        </w:rPr>
      </w:pPr>
      <w:r w:rsidRPr="00544CEB">
        <w:rPr>
          <w:rFonts w:ascii="Arial" w:hAnsi="Arial" w:cs="Arial"/>
          <w:sz w:val="20"/>
          <w:szCs w:val="20"/>
        </w:rPr>
        <w:t xml:space="preserve">La evaluación de las proposiciones se realizará por </w:t>
      </w:r>
      <w:r w:rsidR="0034659E" w:rsidRPr="00544CEB">
        <w:rPr>
          <w:rFonts w:ascii="Arial" w:hAnsi="Arial" w:cs="Arial"/>
          <w:sz w:val="20"/>
          <w:szCs w:val="20"/>
        </w:rPr>
        <w:t>partida</w:t>
      </w:r>
      <w:r w:rsidRPr="00544CEB">
        <w:rPr>
          <w:rFonts w:ascii="Arial" w:hAnsi="Arial" w:cs="Arial"/>
          <w:sz w:val="20"/>
          <w:szCs w:val="20"/>
        </w:rPr>
        <w:t xml:space="preserve"> del bien ofertado, </w:t>
      </w:r>
      <w:r w:rsidR="00CC3534" w:rsidRPr="00544CEB">
        <w:rPr>
          <w:rFonts w:ascii="Arial" w:hAnsi="Arial" w:cs="Arial"/>
          <w:sz w:val="20"/>
          <w:szCs w:val="20"/>
        </w:rPr>
        <w:t>y la adjudicacion se realizar</w:t>
      </w:r>
      <w:r w:rsidR="0015694E" w:rsidRPr="00544CEB">
        <w:rPr>
          <w:rFonts w:ascii="Arial" w:hAnsi="Arial" w:cs="Arial"/>
          <w:sz w:val="20"/>
          <w:szCs w:val="20"/>
        </w:rPr>
        <w:t>á</w:t>
      </w:r>
      <w:r w:rsidR="00CC3534" w:rsidRPr="00544CEB">
        <w:rPr>
          <w:rFonts w:ascii="Arial" w:hAnsi="Arial" w:cs="Arial"/>
          <w:sz w:val="20"/>
          <w:szCs w:val="20"/>
        </w:rPr>
        <w:t xml:space="preserve"> a quien resulte </w:t>
      </w:r>
      <w:r w:rsidR="009D6B58" w:rsidRPr="00544CEB">
        <w:rPr>
          <w:rFonts w:ascii="Arial" w:hAnsi="Arial" w:cs="Arial"/>
          <w:sz w:val="20"/>
          <w:szCs w:val="20"/>
        </w:rPr>
        <w:t>e</w:t>
      </w:r>
      <w:r w:rsidR="004A126F" w:rsidRPr="00544CEB">
        <w:rPr>
          <w:rFonts w:ascii="Arial" w:hAnsi="Arial" w:cs="Arial"/>
          <w:sz w:val="20"/>
          <w:szCs w:val="20"/>
        </w:rPr>
        <w:t>l precio má</w:t>
      </w:r>
      <w:r w:rsidR="00CC3534" w:rsidRPr="00544CEB">
        <w:rPr>
          <w:rFonts w:ascii="Arial" w:hAnsi="Arial" w:cs="Arial"/>
          <w:sz w:val="20"/>
          <w:szCs w:val="20"/>
        </w:rPr>
        <w:t xml:space="preserve">s bajo </w:t>
      </w:r>
      <w:r w:rsidR="0034659E" w:rsidRPr="00544CEB">
        <w:rPr>
          <w:rFonts w:ascii="Arial" w:hAnsi="Arial" w:cs="Arial"/>
          <w:sz w:val="20"/>
          <w:szCs w:val="20"/>
        </w:rPr>
        <w:t xml:space="preserve">por precio unitario de </w:t>
      </w:r>
      <w:r w:rsidR="0034659E" w:rsidRPr="00544CEB">
        <w:rPr>
          <w:rFonts w:ascii="Arial" w:hAnsi="Arial" w:cs="Arial"/>
          <w:color w:val="000000" w:themeColor="text1"/>
          <w:sz w:val="20"/>
          <w:szCs w:val="20"/>
        </w:rPr>
        <w:t>la partida ofertada</w:t>
      </w:r>
      <w:r w:rsidR="0034659E" w:rsidRPr="00544CEB">
        <w:rPr>
          <w:rFonts w:ascii="Arial" w:hAnsi="Arial" w:cs="Arial"/>
          <w:sz w:val="20"/>
          <w:szCs w:val="20"/>
        </w:rPr>
        <w:t xml:space="preserve"> en la Propuesta Económica presentada </w:t>
      </w:r>
      <w:r w:rsidR="0034659E" w:rsidRPr="00544CEB">
        <w:rPr>
          <w:rFonts w:ascii="Arial" w:hAnsi="Arial" w:cs="Arial"/>
          <w:b/>
          <w:sz w:val="20"/>
          <w:szCs w:val="20"/>
        </w:rPr>
        <w:t>Anexo 1</w:t>
      </w:r>
      <w:r w:rsidR="00E2683E" w:rsidRPr="00544CEB">
        <w:rPr>
          <w:rFonts w:ascii="Arial" w:hAnsi="Arial" w:cs="Arial"/>
          <w:b/>
          <w:sz w:val="20"/>
          <w:szCs w:val="20"/>
        </w:rPr>
        <w:t>1</w:t>
      </w:r>
      <w:r w:rsidR="003677F4" w:rsidRPr="00544CEB">
        <w:rPr>
          <w:rFonts w:ascii="Arial" w:hAnsi="Arial" w:cs="Arial"/>
          <w:b/>
          <w:sz w:val="20"/>
          <w:szCs w:val="20"/>
        </w:rPr>
        <w:t xml:space="preserve">, </w:t>
      </w:r>
      <w:r w:rsidR="003677F4" w:rsidRPr="00544CEB">
        <w:rPr>
          <w:rFonts w:ascii="Arial" w:hAnsi="Arial" w:cs="Arial"/>
          <w:sz w:val="20"/>
          <w:szCs w:val="20"/>
        </w:rPr>
        <w:t>una vez aplicado el porcentaje de descuento ofertado.</w:t>
      </w:r>
    </w:p>
    <w:p w:rsidR="0034659E" w:rsidRPr="00544CEB" w:rsidRDefault="0034659E" w:rsidP="00790941">
      <w:pPr>
        <w:pStyle w:val="Prrafodelista"/>
        <w:ind w:right="49"/>
        <w:rPr>
          <w:rFonts w:ascii="Arial" w:hAnsi="Arial" w:cs="Arial"/>
          <w:sz w:val="20"/>
          <w:szCs w:val="20"/>
        </w:rPr>
      </w:pPr>
    </w:p>
    <w:p w:rsidR="008A37F3" w:rsidRPr="00544CEB" w:rsidRDefault="008A37F3" w:rsidP="00790941">
      <w:pPr>
        <w:pStyle w:val="Prrafodelista"/>
        <w:numPr>
          <w:ilvl w:val="0"/>
          <w:numId w:val="27"/>
        </w:numPr>
        <w:ind w:left="709" w:right="49" w:hanging="283"/>
        <w:jc w:val="both"/>
        <w:rPr>
          <w:rFonts w:ascii="Arial" w:hAnsi="Arial" w:cs="Arial"/>
          <w:sz w:val="20"/>
          <w:szCs w:val="20"/>
        </w:rPr>
      </w:pPr>
      <w:r w:rsidRPr="00544CEB">
        <w:rPr>
          <w:rFonts w:ascii="Arial" w:hAnsi="Arial" w:cs="Arial"/>
          <w:sz w:val="20"/>
          <w:szCs w:val="20"/>
        </w:rPr>
        <w:t xml:space="preserve">Para el caso de acreditarse con calidad de MIPYME, deberá indicarlo en su Propuesta Económica </w:t>
      </w:r>
      <w:r w:rsidRPr="00544CEB">
        <w:rPr>
          <w:rFonts w:ascii="Arial" w:hAnsi="Arial" w:cs="Arial"/>
          <w:b/>
          <w:sz w:val="20"/>
          <w:szCs w:val="20"/>
        </w:rPr>
        <w:t xml:space="preserve">Anexo </w:t>
      </w:r>
      <w:r w:rsidR="00F51BD8" w:rsidRPr="00544CEB">
        <w:rPr>
          <w:rFonts w:ascii="Arial" w:hAnsi="Arial" w:cs="Arial"/>
          <w:b/>
          <w:sz w:val="20"/>
          <w:szCs w:val="20"/>
        </w:rPr>
        <w:t>1</w:t>
      </w:r>
      <w:r w:rsidR="00E2683E" w:rsidRPr="00544CEB">
        <w:rPr>
          <w:rFonts w:ascii="Arial" w:hAnsi="Arial" w:cs="Arial"/>
          <w:b/>
          <w:sz w:val="20"/>
          <w:szCs w:val="20"/>
        </w:rPr>
        <w:t>1</w:t>
      </w:r>
      <w:r w:rsidRPr="00544CEB">
        <w:rPr>
          <w:rFonts w:ascii="Arial" w:hAnsi="Arial" w:cs="Arial"/>
          <w:sz w:val="20"/>
          <w:szCs w:val="20"/>
        </w:rPr>
        <w:t>, en el campo previsto en dicho anexo, además de acompañar la documentación requerida.</w:t>
      </w:r>
    </w:p>
    <w:p w:rsidR="008A37F3" w:rsidRPr="00544CEB" w:rsidRDefault="008A37F3" w:rsidP="00790941">
      <w:pPr>
        <w:pStyle w:val="Prrafodelista"/>
        <w:ind w:left="709" w:right="49"/>
        <w:jc w:val="both"/>
        <w:rPr>
          <w:rFonts w:ascii="Arial" w:hAnsi="Arial" w:cs="Arial"/>
          <w:sz w:val="20"/>
          <w:szCs w:val="20"/>
        </w:rPr>
      </w:pPr>
    </w:p>
    <w:p w:rsidR="008A37F3" w:rsidRPr="00544CEB" w:rsidRDefault="00F21987" w:rsidP="00790941">
      <w:pPr>
        <w:pStyle w:val="Prrafodelista"/>
        <w:numPr>
          <w:ilvl w:val="0"/>
          <w:numId w:val="27"/>
        </w:numPr>
        <w:ind w:left="709" w:right="49" w:hanging="283"/>
        <w:jc w:val="both"/>
        <w:rPr>
          <w:rFonts w:ascii="Arial" w:hAnsi="Arial" w:cs="Arial"/>
          <w:sz w:val="20"/>
          <w:szCs w:val="20"/>
        </w:rPr>
      </w:pPr>
      <w:r w:rsidRPr="00544CEB">
        <w:rPr>
          <w:rFonts w:ascii="Arial" w:hAnsi="Arial" w:cs="Arial"/>
          <w:sz w:val="20"/>
          <w:szCs w:val="20"/>
        </w:rPr>
        <w:t>Los precios ofertados, que resulte de aplicar el procentaje de descuento ofertado deberán ser fijos durante la vigencia del contrato y no se encontraran sujetos a ajustes</w:t>
      </w:r>
      <w:r w:rsidR="008A37F3" w:rsidRPr="00544CEB">
        <w:rPr>
          <w:rFonts w:ascii="Arial" w:hAnsi="Arial" w:cs="Arial"/>
          <w:sz w:val="20"/>
          <w:szCs w:val="20"/>
        </w:rPr>
        <w:t>.</w:t>
      </w:r>
    </w:p>
    <w:p w:rsidR="008A37F3" w:rsidRPr="00544CEB" w:rsidRDefault="008A37F3" w:rsidP="00790941">
      <w:pPr>
        <w:pStyle w:val="Prrafodelista"/>
        <w:ind w:left="709" w:right="49"/>
        <w:jc w:val="both"/>
        <w:rPr>
          <w:rFonts w:ascii="Arial" w:hAnsi="Arial" w:cs="Arial"/>
          <w:sz w:val="20"/>
          <w:szCs w:val="20"/>
        </w:rPr>
      </w:pPr>
    </w:p>
    <w:p w:rsidR="008A37F3" w:rsidRPr="00544CEB" w:rsidRDefault="00F21987" w:rsidP="00790941">
      <w:pPr>
        <w:pStyle w:val="Prrafodelista"/>
        <w:numPr>
          <w:ilvl w:val="0"/>
          <w:numId w:val="27"/>
        </w:numPr>
        <w:ind w:left="709" w:right="49" w:hanging="283"/>
        <w:jc w:val="both"/>
        <w:rPr>
          <w:rFonts w:ascii="Arial" w:hAnsi="Arial" w:cs="Arial"/>
          <w:sz w:val="20"/>
          <w:szCs w:val="20"/>
        </w:rPr>
      </w:pPr>
      <w:r w:rsidRPr="00544CEB">
        <w:rPr>
          <w:rFonts w:ascii="Arial" w:hAnsi="Arial" w:cs="Arial"/>
          <w:sz w:val="20"/>
          <w:szCs w:val="20"/>
        </w:rPr>
        <w:t>Los bienes objeto de esta licitación deberán cotizarse en pesos mexicanos considerando el precio máximo</w:t>
      </w:r>
      <w:r w:rsidR="00FD1FE7">
        <w:rPr>
          <w:rFonts w:ascii="Arial" w:hAnsi="Arial" w:cs="Arial"/>
          <w:sz w:val="20"/>
          <w:szCs w:val="20"/>
        </w:rPr>
        <w:t xml:space="preserve"> </w:t>
      </w:r>
      <w:r w:rsidR="00FD1FE7" w:rsidRPr="00FD1FE7">
        <w:rPr>
          <w:rFonts w:ascii="Arial" w:hAnsi="Arial" w:cs="Arial"/>
          <w:b/>
          <w:sz w:val="20"/>
          <w:szCs w:val="20"/>
        </w:rPr>
        <w:t>Anexo 1 “PMR”</w:t>
      </w:r>
      <w:r w:rsidR="00FD1FE7" w:rsidRPr="00544CEB">
        <w:rPr>
          <w:rFonts w:ascii="Arial" w:hAnsi="Arial" w:cs="Arial"/>
          <w:sz w:val="20"/>
          <w:szCs w:val="20"/>
        </w:rPr>
        <w:t xml:space="preserve"> </w:t>
      </w:r>
      <w:r w:rsidRPr="00544CEB">
        <w:rPr>
          <w:rFonts w:ascii="Arial" w:hAnsi="Arial" w:cs="Arial"/>
          <w:sz w:val="20"/>
          <w:szCs w:val="20"/>
        </w:rPr>
        <w:t>de referencia, sin incluir el IVA. En caso de que se indique un precio con más de dos decimales dicho precio se truncará a dos, y se le aplicar</w:t>
      </w:r>
      <w:r w:rsidR="008D37A9" w:rsidRPr="00544CEB">
        <w:rPr>
          <w:rFonts w:ascii="Arial" w:hAnsi="Arial" w:cs="Arial"/>
          <w:sz w:val="20"/>
          <w:szCs w:val="20"/>
        </w:rPr>
        <w:t>á</w:t>
      </w:r>
      <w:r w:rsidRPr="00544CEB">
        <w:rPr>
          <w:rFonts w:ascii="Arial" w:hAnsi="Arial" w:cs="Arial"/>
          <w:sz w:val="20"/>
          <w:szCs w:val="20"/>
        </w:rPr>
        <w:t xml:space="preserve"> el porcentaje de descuento ofertado, siempre que el precio maximo de referencia corresponda al  establecido en el Anexo 1 “PMR”</w:t>
      </w:r>
      <w:r w:rsidR="00AF6424" w:rsidRPr="00544CEB">
        <w:rPr>
          <w:rFonts w:ascii="Arial" w:hAnsi="Arial" w:cs="Arial"/>
          <w:sz w:val="20"/>
          <w:szCs w:val="20"/>
        </w:rPr>
        <w:t xml:space="preserve"> de la Convocatoria.</w:t>
      </w:r>
    </w:p>
    <w:p w:rsidR="008A37F3" w:rsidRPr="00544CEB" w:rsidRDefault="008A37F3" w:rsidP="00790941">
      <w:pPr>
        <w:pStyle w:val="Prrafodelista"/>
        <w:ind w:right="49"/>
        <w:rPr>
          <w:rFonts w:ascii="Arial" w:hAnsi="Arial" w:cs="Arial"/>
          <w:sz w:val="20"/>
          <w:szCs w:val="20"/>
        </w:rPr>
      </w:pPr>
    </w:p>
    <w:p w:rsidR="00D1134A" w:rsidRPr="00544CEB" w:rsidRDefault="001B56CF" w:rsidP="00790941">
      <w:pPr>
        <w:pStyle w:val="Ttulo2"/>
        <w:numPr>
          <w:ilvl w:val="1"/>
          <w:numId w:val="28"/>
        </w:numPr>
        <w:tabs>
          <w:tab w:val="num" w:pos="0"/>
        </w:tabs>
        <w:spacing w:before="0" w:after="0"/>
        <w:ind w:left="0" w:right="49" w:firstLine="0"/>
        <w:rPr>
          <w:rFonts w:cs="Arial"/>
          <w:i w:val="0"/>
          <w:sz w:val="20"/>
          <w:lang w:val="es-ES_tradnl"/>
        </w:rPr>
      </w:pPr>
      <w:bookmarkStart w:id="105" w:name="_Toc490124710"/>
      <w:r w:rsidRPr="00544CEB">
        <w:rPr>
          <w:rFonts w:cs="Arial"/>
          <w:i w:val="0"/>
          <w:sz w:val="20"/>
          <w:lang w:val="es-ES_tradnl"/>
        </w:rPr>
        <w:t>Adjudicación de Contrato.</w:t>
      </w:r>
      <w:bookmarkEnd w:id="105"/>
    </w:p>
    <w:p w:rsidR="00D1134A" w:rsidRPr="00544CEB" w:rsidRDefault="00D1134A" w:rsidP="00790941">
      <w:pPr>
        <w:suppressAutoHyphens/>
        <w:ind w:left="-284" w:right="49"/>
        <w:jc w:val="both"/>
        <w:rPr>
          <w:rFonts w:ascii="Arial" w:hAnsi="Arial" w:cs="Arial"/>
          <w:sz w:val="20"/>
          <w:szCs w:val="20"/>
          <w:lang w:val="es-ES_tradnl"/>
        </w:rPr>
      </w:pPr>
    </w:p>
    <w:p w:rsidR="009F0AED" w:rsidRPr="00544CEB" w:rsidRDefault="008D37A9" w:rsidP="00790941">
      <w:pPr>
        <w:suppressAutoHyphens/>
        <w:ind w:right="49"/>
        <w:jc w:val="both"/>
        <w:rPr>
          <w:rFonts w:ascii="Arial" w:eastAsia="Times New Roman" w:hAnsi="Arial" w:cs="Arial"/>
          <w:sz w:val="20"/>
          <w:szCs w:val="20"/>
          <w:lang w:val="es-ES" w:eastAsia="ar-SA"/>
        </w:rPr>
      </w:pPr>
      <w:r w:rsidRPr="00544CEB">
        <w:rPr>
          <w:rFonts w:ascii="Arial" w:eastAsia="Times New Roman" w:hAnsi="Arial" w:cs="Arial"/>
          <w:sz w:val="20"/>
          <w:szCs w:val="20"/>
          <w:lang w:val="es-ES" w:eastAsia="ar-SA"/>
        </w:rPr>
        <w:t xml:space="preserve">La </w:t>
      </w:r>
      <w:r w:rsidR="009F0AED" w:rsidRPr="00544CEB">
        <w:rPr>
          <w:rFonts w:ascii="Arial" w:eastAsia="Times New Roman" w:hAnsi="Arial" w:cs="Arial"/>
          <w:sz w:val="20"/>
          <w:szCs w:val="20"/>
          <w:lang w:val="es-ES" w:eastAsia="ar-SA"/>
        </w:rPr>
        <w:t>adjudica</w:t>
      </w:r>
      <w:r w:rsidRPr="00544CEB">
        <w:rPr>
          <w:rFonts w:ascii="Arial" w:eastAsia="Times New Roman" w:hAnsi="Arial" w:cs="Arial"/>
          <w:sz w:val="20"/>
          <w:szCs w:val="20"/>
          <w:lang w:val="es-ES" w:eastAsia="ar-SA"/>
        </w:rPr>
        <w:t>ción será por parti</w:t>
      </w:r>
      <w:r w:rsidR="009F0AED" w:rsidRPr="00544CEB">
        <w:rPr>
          <w:rFonts w:ascii="Arial" w:eastAsia="Times New Roman" w:hAnsi="Arial" w:cs="Arial"/>
          <w:sz w:val="20"/>
          <w:szCs w:val="20"/>
          <w:lang w:val="es-ES" w:eastAsia="ar-SA"/>
        </w:rPr>
        <w:t>d</w:t>
      </w:r>
      <w:r w:rsidRPr="00544CEB">
        <w:rPr>
          <w:rFonts w:ascii="Arial" w:eastAsia="Times New Roman" w:hAnsi="Arial" w:cs="Arial"/>
          <w:sz w:val="20"/>
          <w:szCs w:val="20"/>
          <w:lang w:val="es-ES" w:eastAsia="ar-SA"/>
        </w:rPr>
        <w:t>a</w:t>
      </w:r>
      <w:r w:rsidR="009F0AED" w:rsidRPr="00544CEB">
        <w:rPr>
          <w:rFonts w:ascii="Arial" w:eastAsia="Times New Roman" w:hAnsi="Arial" w:cs="Arial"/>
          <w:sz w:val="20"/>
          <w:szCs w:val="20"/>
          <w:lang w:val="es-ES" w:eastAsia="ar-SA"/>
        </w:rPr>
        <w:t xml:space="preserve"> al licitante cuya oferta resulte solvente porque cumple, conforme a los criterios de evaluación establecidos, con los requisitos legales, técnicos y económicos de la Convocatoria y </w:t>
      </w:r>
      <w:r w:rsidR="007829DD" w:rsidRPr="00544CEB">
        <w:rPr>
          <w:rFonts w:ascii="Arial" w:eastAsia="Times New Roman" w:hAnsi="Arial" w:cs="Arial"/>
          <w:sz w:val="20"/>
          <w:szCs w:val="20"/>
          <w:lang w:val="es-ES" w:eastAsia="ar-SA"/>
        </w:rPr>
        <w:t>cuente con el precio más bajo</w:t>
      </w:r>
      <w:r w:rsidR="00606731" w:rsidRPr="00544CEB">
        <w:rPr>
          <w:rFonts w:ascii="Arial" w:eastAsia="Times New Roman" w:hAnsi="Arial" w:cs="Arial"/>
          <w:sz w:val="20"/>
          <w:szCs w:val="20"/>
          <w:lang w:val="es-ES" w:eastAsia="ar-SA"/>
        </w:rPr>
        <w:t xml:space="preserve">, </w:t>
      </w:r>
      <w:r w:rsidR="00606731" w:rsidRPr="00544CEB">
        <w:rPr>
          <w:rFonts w:ascii="Arial" w:hAnsi="Arial" w:cs="Arial"/>
          <w:sz w:val="20"/>
          <w:szCs w:val="20"/>
        </w:rPr>
        <w:t>una vez aplicado el porcentaje de descuento ofertado.</w:t>
      </w:r>
    </w:p>
    <w:p w:rsidR="009F0AED" w:rsidRPr="00544CEB" w:rsidRDefault="009F0AED" w:rsidP="00790941">
      <w:pPr>
        <w:suppressAutoHyphens/>
        <w:ind w:right="49"/>
        <w:jc w:val="both"/>
        <w:rPr>
          <w:rFonts w:ascii="Arial" w:eastAsia="Times New Roman" w:hAnsi="Arial" w:cs="Arial"/>
          <w:sz w:val="20"/>
          <w:szCs w:val="20"/>
          <w:lang w:val="es-ES" w:eastAsia="ar-SA"/>
        </w:rPr>
      </w:pPr>
    </w:p>
    <w:p w:rsidR="009F0AED" w:rsidRPr="00544CEB" w:rsidRDefault="009F0AED" w:rsidP="00790941">
      <w:pPr>
        <w:ind w:right="49"/>
        <w:jc w:val="both"/>
        <w:rPr>
          <w:rFonts w:ascii="Arial" w:hAnsi="Arial" w:cs="Arial"/>
          <w:b/>
          <w:sz w:val="20"/>
          <w:szCs w:val="20"/>
        </w:rPr>
      </w:pPr>
      <w:r w:rsidRPr="00544CEB">
        <w:rPr>
          <w:rFonts w:ascii="Arial" w:hAnsi="Arial" w:cs="Arial"/>
          <w:sz w:val="20"/>
          <w:szCs w:val="20"/>
        </w:rPr>
        <w:lastRenderedPageBreak/>
        <w:t>Si resultare que dos o más proposiciones son solventes porque satisfacen la totalidad de los requerimientos so</w:t>
      </w:r>
      <w:r w:rsidR="008D37A9" w:rsidRPr="00544CEB">
        <w:rPr>
          <w:rFonts w:ascii="Arial" w:hAnsi="Arial" w:cs="Arial"/>
          <w:sz w:val="20"/>
          <w:szCs w:val="20"/>
        </w:rPr>
        <w:t xml:space="preserve">licitados por la Convocante, la partida </w:t>
      </w:r>
      <w:r w:rsidRPr="00544CEB">
        <w:rPr>
          <w:rFonts w:ascii="Arial" w:hAnsi="Arial" w:cs="Arial"/>
          <w:sz w:val="20"/>
          <w:szCs w:val="20"/>
        </w:rPr>
        <w:t>se adjudicará a quien presente la proposición cuyo pre</w:t>
      </w:r>
      <w:r w:rsidR="0047246E" w:rsidRPr="00544CEB">
        <w:rPr>
          <w:rFonts w:ascii="Arial" w:hAnsi="Arial" w:cs="Arial"/>
          <w:sz w:val="20"/>
          <w:szCs w:val="20"/>
        </w:rPr>
        <w:t>cio sea el más bajo</w:t>
      </w:r>
      <w:r w:rsidR="00606731" w:rsidRPr="00544CEB">
        <w:rPr>
          <w:rFonts w:ascii="Arial" w:hAnsi="Arial" w:cs="Arial"/>
          <w:sz w:val="20"/>
          <w:szCs w:val="20"/>
        </w:rPr>
        <w:t>, una vez aplicado el porcentaje de descuento ofertado.</w:t>
      </w:r>
    </w:p>
    <w:p w:rsidR="00A437E4" w:rsidRPr="00544CEB" w:rsidRDefault="00A437E4" w:rsidP="00790941">
      <w:pPr>
        <w:ind w:right="49"/>
        <w:jc w:val="both"/>
        <w:rPr>
          <w:rFonts w:ascii="Arial" w:hAnsi="Arial" w:cs="Arial"/>
          <w:sz w:val="20"/>
          <w:szCs w:val="20"/>
        </w:rPr>
      </w:pPr>
    </w:p>
    <w:p w:rsidR="009F0AED" w:rsidRPr="00544CEB" w:rsidRDefault="009F0AED" w:rsidP="00790941">
      <w:pPr>
        <w:suppressAutoHyphens/>
        <w:ind w:right="49"/>
        <w:jc w:val="both"/>
        <w:rPr>
          <w:rFonts w:ascii="Arial" w:eastAsia="Times New Roman" w:hAnsi="Arial" w:cs="Arial"/>
          <w:sz w:val="20"/>
          <w:szCs w:val="20"/>
          <w:lang w:val="es-ES" w:eastAsia="ar-SA"/>
        </w:rPr>
      </w:pPr>
      <w:r w:rsidRPr="00544CEB">
        <w:rPr>
          <w:rFonts w:ascii="Arial" w:eastAsia="Times New Roman" w:hAnsi="Arial" w:cs="Arial"/>
          <w:sz w:val="20"/>
          <w:szCs w:val="20"/>
          <w:lang w:val="es-ES" w:eastAsia="ar-SA"/>
        </w:rPr>
        <w:t xml:space="preserve">En </w:t>
      </w:r>
      <w:r w:rsidR="00C35B03" w:rsidRPr="00544CEB">
        <w:rPr>
          <w:rFonts w:ascii="Arial" w:eastAsia="Times New Roman" w:hAnsi="Arial" w:cs="Arial"/>
          <w:sz w:val="20"/>
          <w:szCs w:val="20"/>
          <w:lang w:val="es-ES" w:eastAsia="ar-SA"/>
        </w:rPr>
        <w:t>el supuesto</w:t>
      </w:r>
      <w:r w:rsidRPr="00544CEB">
        <w:rPr>
          <w:rFonts w:ascii="Arial" w:eastAsia="Times New Roman" w:hAnsi="Arial" w:cs="Arial"/>
          <w:sz w:val="20"/>
          <w:szCs w:val="20"/>
          <w:lang w:val="es-ES" w:eastAsia="ar-SA"/>
        </w:rPr>
        <w:t xml:space="preserve"> de existir </w:t>
      </w:r>
      <w:r w:rsidR="0047246E" w:rsidRPr="00544CEB">
        <w:rPr>
          <w:rFonts w:ascii="Arial" w:eastAsia="Times New Roman" w:hAnsi="Arial" w:cs="Arial"/>
          <w:sz w:val="20"/>
          <w:szCs w:val="20"/>
          <w:lang w:val="es-ES" w:eastAsia="ar-SA"/>
        </w:rPr>
        <w:t>empate en el precio</w:t>
      </w:r>
      <w:r w:rsidR="0015694E" w:rsidRPr="00544CEB">
        <w:rPr>
          <w:rFonts w:ascii="Arial" w:eastAsia="Times New Roman" w:hAnsi="Arial" w:cs="Arial"/>
          <w:sz w:val="20"/>
          <w:szCs w:val="20"/>
          <w:lang w:val="es-ES" w:eastAsia="ar-SA"/>
        </w:rPr>
        <w:t xml:space="preserve"> unitario se asignará el licitante que haya ofertado el mayor porcentaje de descuento; si los porcentajes de descuento ofertados son iguales,</w:t>
      </w:r>
      <w:r w:rsidRPr="00544CEB">
        <w:rPr>
          <w:rFonts w:ascii="Arial" w:eastAsia="Times New Roman" w:hAnsi="Arial" w:cs="Arial"/>
          <w:sz w:val="20"/>
          <w:szCs w:val="20"/>
          <w:lang w:val="es-ES" w:eastAsia="ar-SA"/>
        </w:rPr>
        <w:t xml:space="preserve"> se dará preferencia en primer término a las Micro Empresas, a continuación se considerará a las Pequeñas Empresas y en caso de no contarse con alguna de las anteriores, la adjudicación se efectuará a favor del licitante que tenga el carácter de Mediana Empresa.</w:t>
      </w:r>
    </w:p>
    <w:p w:rsidR="009F0AED" w:rsidRPr="00544CEB" w:rsidRDefault="009F0AED" w:rsidP="00790941">
      <w:pPr>
        <w:suppressAutoHyphens/>
        <w:ind w:left="851" w:right="49" w:hanging="851"/>
        <w:jc w:val="both"/>
        <w:rPr>
          <w:rFonts w:ascii="Arial" w:eastAsia="Times New Roman" w:hAnsi="Arial" w:cs="Arial"/>
          <w:sz w:val="20"/>
          <w:szCs w:val="20"/>
          <w:lang w:val="es-ES" w:eastAsia="ar-SA"/>
        </w:rPr>
      </w:pPr>
    </w:p>
    <w:p w:rsidR="009F0AED" w:rsidRPr="00544CEB" w:rsidRDefault="00E75AB6" w:rsidP="00790941">
      <w:pPr>
        <w:ind w:right="49"/>
        <w:jc w:val="both"/>
        <w:rPr>
          <w:rFonts w:ascii="Arial" w:hAnsi="Arial" w:cs="Arial"/>
          <w:sz w:val="20"/>
          <w:szCs w:val="20"/>
        </w:rPr>
      </w:pPr>
      <w:r w:rsidRPr="00544CEB">
        <w:rPr>
          <w:rFonts w:ascii="Arial" w:hAnsi="Arial" w:cs="Arial"/>
          <w:sz w:val="20"/>
          <w:szCs w:val="20"/>
        </w:rPr>
        <w:t>De no actualizarse l</w:t>
      </w:r>
      <w:r w:rsidR="00C35B03" w:rsidRPr="00544CEB">
        <w:rPr>
          <w:rFonts w:ascii="Arial" w:hAnsi="Arial" w:cs="Arial"/>
          <w:sz w:val="20"/>
          <w:szCs w:val="20"/>
        </w:rPr>
        <w:t>os</w:t>
      </w:r>
      <w:r w:rsidRPr="00544CEB">
        <w:rPr>
          <w:rFonts w:ascii="Arial" w:hAnsi="Arial" w:cs="Arial"/>
          <w:sz w:val="20"/>
          <w:szCs w:val="20"/>
        </w:rPr>
        <w:t xml:space="preserve"> supuesto</w:t>
      </w:r>
      <w:r w:rsidR="00C35B03" w:rsidRPr="00544CEB">
        <w:rPr>
          <w:rFonts w:ascii="Arial" w:hAnsi="Arial" w:cs="Arial"/>
          <w:sz w:val="20"/>
          <w:szCs w:val="20"/>
        </w:rPr>
        <w:t>s descritos anteriormente y subsista el empate entre licitantes,</w:t>
      </w:r>
      <w:r w:rsidRPr="00544CEB">
        <w:rPr>
          <w:rFonts w:ascii="Arial" w:hAnsi="Arial" w:cs="Arial"/>
          <w:sz w:val="20"/>
          <w:szCs w:val="20"/>
        </w:rPr>
        <w:t xml:space="preserve"> se realizará la adjudicación del contrato a favor del licitante que resulte ganador del sorteo por insaculación que realice la Convocante, en presencia del OIC</w:t>
      </w:r>
      <w:r w:rsidR="00F42EE3" w:rsidRPr="00544CEB">
        <w:rPr>
          <w:rFonts w:ascii="Arial" w:hAnsi="Arial" w:cs="Arial"/>
          <w:sz w:val="20"/>
          <w:szCs w:val="20"/>
        </w:rPr>
        <w:t xml:space="preserve"> </w:t>
      </w:r>
      <w:r w:rsidR="00F017CC" w:rsidRPr="00544CEB">
        <w:rPr>
          <w:rFonts w:ascii="Arial" w:hAnsi="Arial" w:cs="Arial"/>
          <w:sz w:val="20"/>
          <w:szCs w:val="20"/>
        </w:rPr>
        <w:t>y</w:t>
      </w:r>
      <w:r w:rsidR="00F42EE3" w:rsidRPr="00544CEB">
        <w:rPr>
          <w:rFonts w:ascii="Arial" w:hAnsi="Arial" w:cs="Arial"/>
          <w:sz w:val="20"/>
          <w:szCs w:val="20"/>
        </w:rPr>
        <w:t xml:space="preserve"> Testigo Social</w:t>
      </w:r>
      <w:r w:rsidRPr="00544CEB">
        <w:rPr>
          <w:rFonts w:ascii="Arial" w:hAnsi="Arial" w:cs="Arial"/>
          <w:sz w:val="20"/>
          <w:szCs w:val="20"/>
        </w:rPr>
        <w:t xml:space="preserve">, conforme el artículo 54 del RLAASSP. </w:t>
      </w:r>
    </w:p>
    <w:p w:rsidR="001E0E29" w:rsidRPr="00544CEB" w:rsidRDefault="001E0E29" w:rsidP="00790941">
      <w:pPr>
        <w:suppressAutoHyphens/>
        <w:ind w:right="49"/>
        <w:jc w:val="both"/>
        <w:rPr>
          <w:rFonts w:ascii="Arial" w:eastAsia="Times New Roman" w:hAnsi="Arial" w:cs="Arial"/>
          <w:sz w:val="20"/>
          <w:szCs w:val="20"/>
          <w:lang w:eastAsia="ar-SA"/>
        </w:rPr>
      </w:pPr>
    </w:p>
    <w:p w:rsidR="0008517F" w:rsidRPr="00544CEB" w:rsidRDefault="0008517F" w:rsidP="00790941">
      <w:pPr>
        <w:pStyle w:val="Ttulo1"/>
        <w:numPr>
          <w:ilvl w:val="0"/>
          <w:numId w:val="28"/>
        </w:numPr>
        <w:spacing w:before="0" w:after="0"/>
        <w:ind w:right="49"/>
        <w:rPr>
          <w:rFonts w:cs="Arial"/>
          <w:sz w:val="20"/>
          <w:szCs w:val="20"/>
          <w:lang w:val="es-ES_tradnl"/>
        </w:rPr>
      </w:pPr>
      <w:bookmarkStart w:id="106" w:name="_Toc490124711"/>
      <w:bookmarkStart w:id="107" w:name="_Toc442383393"/>
      <w:bookmarkStart w:id="108" w:name="_Toc442383592"/>
      <w:bookmarkStart w:id="109" w:name="_Toc442383721"/>
      <w:bookmarkStart w:id="110" w:name="_Toc367205802"/>
      <w:r w:rsidRPr="00544CEB">
        <w:rPr>
          <w:rFonts w:cs="Arial"/>
          <w:sz w:val="20"/>
          <w:szCs w:val="20"/>
          <w:lang w:val="es-ES_tradnl"/>
        </w:rPr>
        <w:t>INCONFORMIDADES.</w:t>
      </w:r>
      <w:bookmarkEnd w:id="106"/>
    </w:p>
    <w:p w:rsidR="004049B8" w:rsidRPr="00544CEB" w:rsidRDefault="004049B8" w:rsidP="00790941">
      <w:pPr>
        <w:ind w:left="-284" w:right="49"/>
        <w:jc w:val="both"/>
        <w:rPr>
          <w:rFonts w:ascii="Arial" w:hAnsi="Arial" w:cs="Arial"/>
          <w:i/>
          <w:vanish/>
          <w:sz w:val="20"/>
          <w:szCs w:val="20"/>
          <w:lang w:val="es-ES_tradnl"/>
        </w:rPr>
      </w:pPr>
    </w:p>
    <w:p w:rsidR="0008517F" w:rsidRPr="00544CEB" w:rsidRDefault="0008517F" w:rsidP="00790941">
      <w:pPr>
        <w:ind w:right="49"/>
        <w:jc w:val="both"/>
        <w:rPr>
          <w:rFonts w:ascii="Arial" w:hAnsi="Arial" w:cs="Arial"/>
          <w:vanish/>
          <w:sz w:val="20"/>
          <w:szCs w:val="20"/>
          <w:lang w:val="es-ES_tradnl"/>
        </w:rPr>
      </w:pPr>
      <w:r w:rsidRPr="00544CEB">
        <w:rPr>
          <w:rFonts w:ascii="Arial" w:hAnsi="Arial" w:cs="Arial"/>
          <w:sz w:val="20"/>
          <w:szCs w:val="20"/>
          <w:lang w:val="es-ES_tradnl"/>
        </w:rPr>
        <w:t>De acuerdo con lo dispuesto en artículo 66 de la LAASSP, los licitantes podrán interponer inconformidad en las oficinas de la SFP ubicadas en Avenida de los Insurgentes Sur 1735, Colonia Guadalupe Inn, Código Postal 01020, Delegación Álvaro Obregón, México</w:t>
      </w:r>
      <w:r w:rsidR="00FD1FE7">
        <w:rPr>
          <w:rFonts w:ascii="Arial" w:hAnsi="Arial" w:cs="Arial"/>
          <w:sz w:val="20"/>
          <w:szCs w:val="20"/>
          <w:lang w:val="es-ES_tradnl"/>
        </w:rPr>
        <w:t xml:space="preserve">, Distrito Federal o ante el Örgano Interno de Control </w:t>
      </w:r>
      <w:r w:rsidR="00FD1FE7" w:rsidRPr="00544CEB">
        <w:rPr>
          <w:rFonts w:ascii="Arial" w:hAnsi="Arial" w:cs="Arial"/>
          <w:sz w:val="20"/>
          <w:szCs w:val="20"/>
          <w:lang w:val="es-ES_tradnl"/>
        </w:rPr>
        <w:t xml:space="preserve"> </w:t>
      </w:r>
      <w:r w:rsidRPr="00544CEB">
        <w:rPr>
          <w:rFonts w:ascii="Arial" w:hAnsi="Arial" w:cs="Arial"/>
          <w:sz w:val="20"/>
          <w:szCs w:val="20"/>
          <w:lang w:val="es-ES_tradnl"/>
        </w:rPr>
        <w:t xml:space="preserve">en el IMSS ubicado en. </w:t>
      </w:r>
    </w:p>
    <w:p w:rsidR="0008517F" w:rsidRPr="00544CEB" w:rsidRDefault="0008517F" w:rsidP="00790941">
      <w:pPr>
        <w:ind w:right="49"/>
        <w:jc w:val="both"/>
        <w:rPr>
          <w:rFonts w:ascii="Arial" w:hAnsi="Arial" w:cs="Arial"/>
          <w:vanish/>
          <w:sz w:val="20"/>
          <w:szCs w:val="20"/>
          <w:lang w:val="es-ES_tradnl"/>
        </w:rPr>
      </w:pPr>
    </w:p>
    <w:p w:rsidR="0008517F" w:rsidRPr="00544CEB" w:rsidRDefault="0008517F" w:rsidP="00790941">
      <w:pPr>
        <w:ind w:right="49"/>
        <w:jc w:val="both"/>
        <w:rPr>
          <w:rFonts w:ascii="Arial" w:hAnsi="Arial" w:cs="Arial"/>
          <w:sz w:val="20"/>
          <w:szCs w:val="20"/>
          <w:lang w:val="es-ES_tradnl"/>
        </w:rPr>
      </w:pPr>
      <w:r w:rsidRPr="00544CEB">
        <w:rPr>
          <w:rFonts w:ascii="Arial" w:hAnsi="Arial" w:cs="Arial"/>
          <w:sz w:val="20"/>
          <w:szCs w:val="20"/>
          <w:lang w:val="es-ES_tradnl"/>
        </w:rPr>
        <w:t>Av. Revolución número 1586, Colonia San Ángel, Delegación Álvaro Obregón, C.P. 01000, Ciudad de México.</w:t>
      </w:r>
    </w:p>
    <w:p w:rsidR="0008517F" w:rsidRPr="00544CEB" w:rsidRDefault="0008517F" w:rsidP="00790941">
      <w:pPr>
        <w:ind w:right="49"/>
        <w:jc w:val="both"/>
        <w:rPr>
          <w:rFonts w:ascii="Arial" w:hAnsi="Arial" w:cs="Arial"/>
          <w:sz w:val="20"/>
          <w:szCs w:val="20"/>
          <w:lang w:val="es-ES_tradnl"/>
        </w:rPr>
      </w:pPr>
    </w:p>
    <w:p w:rsidR="0008517F" w:rsidRPr="00544CEB" w:rsidRDefault="0008517F" w:rsidP="00790941">
      <w:pPr>
        <w:ind w:right="49"/>
        <w:jc w:val="both"/>
        <w:rPr>
          <w:rFonts w:ascii="Arial" w:hAnsi="Arial" w:cs="Arial"/>
          <w:sz w:val="20"/>
          <w:szCs w:val="20"/>
          <w:lang w:val="es-ES_tradnl"/>
        </w:rPr>
      </w:pPr>
      <w:r w:rsidRPr="00544CEB">
        <w:rPr>
          <w:rFonts w:ascii="Arial" w:hAnsi="Arial" w:cs="Arial"/>
          <w:sz w:val="20"/>
          <w:szCs w:val="20"/>
          <w:lang w:val="es-ES_tradnl"/>
        </w:rPr>
        <w:t xml:space="preserve">Asimismo, se señala que tales inconformidades podrán presentarse mediante el sistema CompraNet en la dirección electrónica </w:t>
      </w:r>
      <w:hyperlink r:id="rId13" w:history="1">
        <w:r w:rsidRPr="00544CEB">
          <w:rPr>
            <w:rStyle w:val="Hipervnculo"/>
            <w:rFonts w:ascii="Arial" w:hAnsi="Arial" w:cs="Arial"/>
            <w:sz w:val="20"/>
            <w:szCs w:val="20"/>
            <w:lang w:val="es-ES_tradnl"/>
          </w:rPr>
          <w:t>www.compranet.gob.mx</w:t>
        </w:r>
      </w:hyperlink>
      <w:r w:rsidRPr="00544CEB">
        <w:rPr>
          <w:rFonts w:ascii="Arial" w:hAnsi="Arial" w:cs="Arial"/>
          <w:sz w:val="20"/>
          <w:szCs w:val="20"/>
          <w:lang w:val="es-ES_tradnl"/>
        </w:rPr>
        <w:t xml:space="preserve">. Lo anterior, contra actos del procedimiento de contratación que contravengan las disposiciones que rigen las materias objeto del mencionado ordenamiento. </w:t>
      </w:r>
    </w:p>
    <w:p w:rsidR="00F868D6" w:rsidRPr="00544CEB" w:rsidRDefault="00F868D6" w:rsidP="00790941">
      <w:pPr>
        <w:ind w:right="49"/>
        <w:jc w:val="both"/>
        <w:rPr>
          <w:rFonts w:ascii="Arial" w:hAnsi="Arial" w:cs="Arial"/>
          <w:sz w:val="20"/>
          <w:szCs w:val="20"/>
          <w:lang w:val="es-ES_tradnl"/>
        </w:rPr>
      </w:pPr>
    </w:p>
    <w:p w:rsidR="006D0303" w:rsidRPr="00544CEB" w:rsidRDefault="006D0303" w:rsidP="00790941">
      <w:pPr>
        <w:pStyle w:val="Ttulo1"/>
        <w:numPr>
          <w:ilvl w:val="0"/>
          <w:numId w:val="28"/>
        </w:numPr>
        <w:spacing w:before="0" w:after="0"/>
        <w:ind w:right="49"/>
        <w:rPr>
          <w:rFonts w:cs="Arial"/>
          <w:sz w:val="20"/>
          <w:szCs w:val="20"/>
          <w:lang w:val="es-ES_tradnl"/>
        </w:rPr>
      </w:pPr>
      <w:bookmarkStart w:id="111" w:name="_Toc490124712"/>
      <w:r w:rsidRPr="00544CEB">
        <w:rPr>
          <w:rFonts w:cs="Arial"/>
          <w:sz w:val="20"/>
          <w:szCs w:val="20"/>
          <w:lang w:val="es-ES_tradnl"/>
        </w:rPr>
        <w:t>RELACIÓN DE DOCUMENTOS QUE DEBE PRESENTAR EL LICITANTE.</w:t>
      </w:r>
      <w:bookmarkEnd w:id="107"/>
      <w:bookmarkEnd w:id="108"/>
      <w:bookmarkEnd w:id="109"/>
      <w:bookmarkEnd w:id="111"/>
    </w:p>
    <w:p w:rsidR="006D0303" w:rsidRPr="00544CEB" w:rsidRDefault="006D0303" w:rsidP="00790941">
      <w:pPr>
        <w:suppressAutoHyphens/>
        <w:ind w:left="-284" w:right="49"/>
        <w:jc w:val="both"/>
        <w:rPr>
          <w:rFonts w:ascii="Arial" w:eastAsia="Arial Unicode MS" w:hAnsi="Arial" w:cs="Arial"/>
          <w:b/>
          <w:sz w:val="20"/>
          <w:szCs w:val="20"/>
          <w:lang w:val="es-ES_tradnl"/>
        </w:rPr>
      </w:pPr>
    </w:p>
    <w:p w:rsidR="006E49B8" w:rsidRPr="00544CEB" w:rsidRDefault="006E49B8" w:rsidP="00790941">
      <w:pPr>
        <w:ind w:right="49"/>
        <w:jc w:val="both"/>
        <w:rPr>
          <w:rFonts w:ascii="Arial" w:hAnsi="Arial" w:cs="Arial"/>
          <w:sz w:val="20"/>
          <w:szCs w:val="20"/>
          <w:lang w:val="es-ES_tradnl"/>
        </w:rPr>
      </w:pPr>
      <w:r w:rsidRPr="00544CEB">
        <w:rPr>
          <w:rFonts w:ascii="Arial" w:hAnsi="Arial" w:cs="Arial"/>
          <w:sz w:val="20"/>
          <w:szCs w:val="20"/>
          <w:lang w:val="es-ES_tradnl"/>
        </w:rPr>
        <w:t xml:space="preserve">En el </w:t>
      </w:r>
      <w:r w:rsidRPr="00544CEB">
        <w:rPr>
          <w:rFonts w:ascii="Arial" w:hAnsi="Arial" w:cs="Arial"/>
          <w:b/>
          <w:sz w:val="20"/>
          <w:szCs w:val="20"/>
          <w:lang w:val="es-ES_tradnl"/>
        </w:rPr>
        <w:t>Anexo 1</w:t>
      </w:r>
      <w:r w:rsidR="00E2683E" w:rsidRPr="00544CEB">
        <w:rPr>
          <w:rFonts w:ascii="Arial" w:hAnsi="Arial" w:cs="Arial"/>
          <w:b/>
          <w:sz w:val="20"/>
          <w:szCs w:val="20"/>
          <w:lang w:val="es-ES_tradnl"/>
        </w:rPr>
        <w:t>5</w:t>
      </w:r>
      <w:r w:rsidRPr="00544CEB">
        <w:rPr>
          <w:rFonts w:ascii="Arial" w:hAnsi="Arial" w:cs="Arial"/>
          <w:sz w:val="20"/>
          <w:szCs w:val="20"/>
          <w:lang w:val="es-ES_tradnl"/>
        </w:rPr>
        <w:t xml:space="preserve"> de la Convocatoria se relacionan los documentos que debe presentar cada licitante.</w:t>
      </w:r>
    </w:p>
    <w:p w:rsidR="00F868D6" w:rsidRPr="00544CEB" w:rsidRDefault="00F868D6" w:rsidP="00790941">
      <w:pPr>
        <w:suppressAutoHyphens/>
        <w:ind w:right="49"/>
        <w:jc w:val="both"/>
        <w:rPr>
          <w:rFonts w:ascii="Arial" w:eastAsia="Arial Unicode MS" w:hAnsi="Arial" w:cs="Arial"/>
          <w:b/>
          <w:sz w:val="20"/>
          <w:szCs w:val="20"/>
          <w:lang w:val="es-ES_tradnl"/>
        </w:rPr>
      </w:pPr>
    </w:p>
    <w:p w:rsidR="00D1134A" w:rsidRPr="00544CEB" w:rsidRDefault="00D1134A" w:rsidP="00790941">
      <w:pPr>
        <w:pStyle w:val="Ttulo1"/>
        <w:numPr>
          <w:ilvl w:val="0"/>
          <w:numId w:val="28"/>
        </w:numPr>
        <w:spacing w:before="0" w:after="0"/>
        <w:ind w:right="49"/>
        <w:jc w:val="both"/>
        <w:rPr>
          <w:rFonts w:cs="Arial"/>
          <w:sz w:val="20"/>
          <w:szCs w:val="20"/>
          <w:lang w:val="es-ES_tradnl"/>
        </w:rPr>
      </w:pPr>
      <w:bookmarkStart w:id="112" w:name="_Toc490124713"/>
      <w:bookmarkEnd w:id="110"/>
      <w:r w:rsidRPr="00544CEB">
        <w:rPr>
          <w:rFonts w:cs="Arial"/>
          <w:sz w:val="20"/>
          <w:szCs w:val="20"/>
          <w:lang w:val="es-ES_tradnl"/>
        </w:rPr>
        <w:t>FORMATOS QUE FACILITARÁN Y AGILIZARÁN LA PRESENTACIÓN Y RECEPCIÓN DE LAS PROPOSICIONES.</w:t>
      </w:r>
      <w:bookmarkEnd w:id="112"/>
    </w:p>
    <w:p w:rsidR="00C93745" w:rsidRPr="00544CEB" w:rsidRDefault="00C93745" w:rsidP="00790941">
      <w:pPr>
        <w:ind w:right="49"/>
        <w:rPr>
          <w:sz w:val="20"/>
          <w:szCs w:val="20"/>
          <w:lang w:val="es-ES_tradnl" w:eastAsia="ar-SA"/>
        </w:rPr>
      </w:pPr>
    </w:p>
    <w:tbl>
      <w:tblPr>
        <w:tblStyle w:val="Tablaconcuadrcula"/>
        <w:tblW w:w="4784" w:type="pct"/>
        <w:jc w:val="center"/>
        <w:tblLook w:val="04A0" w:firstRow="1" w:lastRow="0" w:firstColumn="1" w:lastColumn="0" w:noHBand="0" w:noVBand="1"/>
      </w:tblPr>
      <w:tblGrid>
        <w:gridCol w:w="1189"/>
        <w:gridCol w:w="7474"/>
      </w:tblGrid>
      <w:tr w:rsidR="00CC73D4" w:rsidRPr="00544CEB" w:rsidTr="00C35B03">
        <w:trPr>
          <w:tblHeader/>
          <w:jc w:val="center"/>
        </w:trPr>
        <w:tc>
          <w:tcPr>
            <w:tcW w:w="686" w:type="pct"/>
            <w:shd w:val="clear" w:color="auto" w:fill="BFBFBF" w:themeFill="background1" w:themeFillShade="BF"/>
          </w:tcPr>
          <w:p w:rsidR="00CC73D4" w:rsidRPr="00544CEB" w:rsidRDefault="00CC73D4" w:rsidP="00790941">
            <w:pPr>
              <w:ind w:right="49"/>
              <w:jc w:val="center"/>
              <w:rPr>
                <w:rFonts w:ascii="Arial" w:hAnsi="Arial" w:cs="Arial"/>
                <w:b/>
                <w:sz w:val="18"/>
                <w:lang w:val="es-ES_tradnl" w:eastAsia="ar-SA"/>
              </w:rPr>
            </w:pPr>
            <w:r w:rsidRPr="00544CEB">
              <w:rPr>
                <w:rFonts w:ascii="Arial" w:hAnsi="Arial" w:cs="Arial"/>
                <w:b/>
                <w:sz w:val="18"/>
                <w:lang w:val="es-ES_tradnl" w:eastAsia="ar-SA"/>
              </w:rPr>
              <w:t>Número</w:t>
            </w:r>
          </w:p>
        </w:tc>
        <w:tc>
          <w:tcPr>
            <w:tcW w:w="4314" w:type="pct"/>
            <w:shd w:val="clear" w:color="auto" w:fill="BFBFBF" w:themeFill="background1" w:themeFillShade="BF"/>
          </w:tcPr>
          <w:p w:rsidR="00CC73D4" w:rsidRPr="00544CEB" w:rsidRDefault="00CC73D4" w:rsidP="00790941">
            <w:pPr>
              <w:ind w:right="49"/>
              <w:jc w:val="center"/>
              <w:rPr>
                <w:rFonts w:ascii="Arial" w:hAnsi="Arial" w:cs="Arial"/>
                <w:b/>
                <w:sz w:val="18"/>
                <w:lang w:val="es-ES_tradnl" w:eastAsia="ar-SA"/>
              </w:rPr>
            </w:pPr>
            <w:r w:rsidRPr="00544CEB">
              <w:rPr>
                <w:rFonts w:ascii="Arial" w:hAnsi="Arial" w:cs="Arial"/>
                <w:b/>
                <w:sz w:val="18"/>
                <w:lang w:val="es-ES_tradnl" w:eastAsia="ar-SA"/>
              </w:rPr>
              <w:t>Descripción</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4</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Convenio de Participación Conjunta</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5</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Acreditamiento de Personalidad Juridica y Datos de Notificación</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6</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Bienes nacionales</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8</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Escrito de los supuestos establecidos en los artículos 50 y 60 de la LAASSP</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9</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Escrito de Declaración de Integridad</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10</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Propuesta Técnica</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11</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Propuesta Economica</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12</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En su caso, Escrito de estratificación de MIPYME</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13</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Información reservada y confidencial.</w:t>
            </w:r>
          </w:p>
        </w:tc>
      </w:tr>
      <w:tr w:rsidR="00CC73D4" w:rsidRPr="00544CEB" w:rsidTr="00C35B03">
        <w:trPr>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15</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Relación de entrega de documentación.</w:t>
            </w:r>
          </w:p>
        </w:tc>
      </w:tr>
      <w:tr w:rsidR="00CC73D4" w:rsidRPr="00544CEB" w:rsidTr="00C35B03">
        <w:trPr>
          <w:trHeight w:val="54"/>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16</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Escrito de cumplimiento de normas</w:t>
            </w:r>
          </w:p>
        </w:tc>
      </w:tr>
      <w:tr w:rsidR="00CC73D4" w:rsidRPr="00544CEB" w:rsidTr="00C35B03">
        <w:trPr>
          <w:trHeight w:val="54"/>
          <w:jc w:val="center"/>
        </w:trPr>
        <w:tc>
          <w:tcPr>
            <w:tcW w:w="686" w:type="pct"/>
          </w:tcPr>
          <w:p w:rsidR="00CC73D4" w:rsidRPr="00544CEB" w:rsidRDefault="00CC73D4" w:rsidP="00790941">
            <w:pPr>
              <w:ind w:right="49"/>
              <w:jc w:val="center"/>
              <w:rPr>
                <w:rFonts w:ascii="Arial" w:hAnsi="Arial" w:cs="Arial"/>
                <w:sz w:val="18"/>
                <w:lang w:val="es-ES_tradnl" w:eastAsia="ar-SA"/>
              </w:rPr>
            </w:pPr>
            <w:r w:rsidRPr="00544CEB">
              <w:rPr>
                <w:rFonts w:ascii="Arial" w:hAnsi="Arial" w:cs="Arial"/>
                <w:sz w:val="18"/>
                <w:lang w:val="es-ES_tradnl" w:eastAsia="ar-SA"/>
              </w:rPr>
              <w:t>Anexo 17</w:t>
            </w:r>
          </w:p>
        </w:tc>
        <w:tc>
          <w:tcPr>
            <w:tcW w:w="4314" w:type="pct"/>
          </w:tcPr>
          <w:p w:rsidR="00CC73D4" w:rsidRPr="00544CEB" w:rsidRDefault="00CC73D4" w:rsidP="00790941">
            <w:pPr>
              <w:ind w:right="49"/>
              <w:rPr>
                <w:rFonts w:ascii="Arial" w:hAnsi="Arial" w:cs="Arial"/>
                <w:sz w:val="18"/>
                <w:lang w:val="es-ES_tradnl" w:eastAsia="ar-SA"/>
              </w:rPr>
            </w:pPr>
            <w:r w:rsidRPr="00544CEB">
              <w:rPr>
                <w:rFonts w:ascii="Arial" w:hAnsi="Arial" w:cs="Arial"/>
                <w:sz w:val="18"/>
                <w:lang w:val="es-ES_tradnl" w:eastAsia="ar-SA"/>
              </w:rPr>
              <w:t>Carta de Respaldo</w:t>
            </w:r>
          </w:p>
        </w:tc>
      </w:tr>
      <w:tr w:rsidR="001F74E5" w:rsidRPr="00544CEB" w:rsidTr="00C35B03">
        <w:trPr>
          <w:trHeight w:val="54"/>
          <w:jc w:val="center"/>
        </w:trPr>
        <w:tc>
          <w:tcPr>
            <w:tcW w:w="686" w:type="pct"/>
          </w:tcPr>
          <w:p w:rsidR="001F74E5" w:rsidRPr="00544CEB" w:rsidRDefault="001F74E5" w:rsidP="00790941">
            <w:pPr>
              <w:ind w:right="49"/>
              <w:jc w:val="center"/>
              <w:rPr>
                <w:rFonts w:ascii="Arial" w:hAnsi="Arial" w:cs="Arial"/>
                <w:sz w:val="18"/>
                <w:lang w:val="es-ES_tradnl" w:eastAsia="ar-SA"/>
              </w:rPr>
            </w:pPr>
            <w:r w:rsidRPr="00544CEB">
              <w:rPr>
                <w:rFonts w:ascii="Arial" w:hAnsi="Arial" w:cs="Arial"/>
                <w:sz w:val="18"/>
                <w:lang w:val="es-ES_tradnl" w:eastAsia="ar-SA"/>
              </w:rPr>
              <w:lastRenderedPageBreak/>
              <w:t>Anexo 18</w:t>
            </w:r>
          </w:p>
        </w:tc>
        <w:tc>
          <w:tcPr>
            <w:tcW w:w="4314" w:type="pct"/>
          </w:tcPr>
          <w:p w:rsidR="001F74E5" w:rsidRPr="00544CEB" w:rsidRDefault="001F74E5" w:rsidP="00790941">
            <w:pPr>
              <w:ind w:right="49"/>
              <w:rPr>
                <w:rFonts w:ascii="Arial" w:hAnsi="Arial" w:cs="Arial"/>
                <w:sz w:val="18"/>
                <w:lang w:val="es-ES_tradnl" w:eastAsia="ar-SA"/>
              </w:rPr>
            </w:pPr>
            <w:r w:rsidRPr="00544CEB">
              <w:rPr>
                <w:rFonts w:ascii="Arial" w:hAnsi="Arial" w:cs="Arial"/>
                <w:sz w:val="18"/>
                <w:szCs w:val="18"/>
              </w:rPr>
              <w:t>Declaración de integridad solicitado por la Comisión Federal de Competencia</w:t>
            </w:r>
          </w:p>
        </w:tc>
      </w:tr>
    </w:tbl>
    <w:p w:rsidR="00C93745" w:rsidRPr="00544CEB" w:rsidRDefault="00C93745" w:rsidP="00C93745">
      <w:pPr>
        <w:pStyle w:val="Ttulo1"/>
        <w:spacing w:before="0" w:after="0"/>
        <w:ind w:left="360" w:right="49"/>
        <w:jc w:val="both"/>
        <w:rPr>
          <w:rFonts w:cs="Arial"/>
          <w:sz w:val="20"/>
          <w:szCs w:val="20"/>
          <w:lang w:val="es-ES_tradnl"/>
        </w:rPr>
      </w:pPr>
    </w:p>
    <w:p w:rsidR="001B5401" w:rsidRPr="00544CEB" w:rsidRDefault="001B5401" w:rsidP="00790941">
      <w:pPr>
        <w:pStyle w:val="Ttulo1"/>
        <w:numPr>
          <w:ilvl w:val="0"/>
          <w:numId w:val="28"/>
        </w:numPr>
        <w:spacing w:before="0" w:after="0"/>
        <w:ind w:right="49"/>
        <w:jc w:val="both"/>
        <w:rPr>
          <w:rFonts w:cs="Arial"/>
          <w:sz w:val="20"/>
          <w:szCs w:val="20"/>
          <w:lang w:val="es-ES_tradnl"/>
        </w:rPr>
      </w:pPr>
      <w:bookmarkStart w:id="113" w:name="_Toc490124714"/>
      <w:r w:rsidRPr="00544CEB">
        <w:rPr>
          <w:rFonts w:cs="Arial"/>
          <w:sz w:val="20"/>
          <w:szCs w:val="20"/>
          <w:lang w:val="es-ES_tradnl"/>
        </w:rPr>
        <w:t xml:space="preserve">CANCELACIÓN DE LA LICITACIÓN, PARTIDA(S), </w:t>
      </w:r>
      <w:r w:rsidR="0004210C" w:rsidRPr="00544CEB">
        <w:rPr>
          <w:rFonts w:cs="Arial"/>
          <w:sz w:val="20"/>
          <w:szCs w:val="20"/>
          <w:lang w:val="es-ES_tradnl"/>
        </w:rPr>
        <w:t>O CONCEPTOS INCLUIDOS EN ÉSTA</w:t>
      </w:r>
      <w:r w:rsidRPr="00544CEB">
        <w:rPr>
          <w:rFonts w:cs="Arial"/>
          <w:sz w:val="20"/>
          <w:szCs w:val="20"/>
          <w:lang w:val="es-ES_tradnl"/>
        </w:rPr>
        <w:t>.</w:t>
      </w:r>
      <w:bookmarkEnd w:id="113"/>
    </w:p>
    <w:p w:rsidR="001B5401" w:rsidRPr="00544CEB" w:rsidRDefault="001B5401" w:rsidP="00035FEE">
      <w:pPr>
        <w:suppressAutoHyphens/>
        <w:ind w:right="49" w:firstLine="709"/>
        <w:jc w:val="both"/>
        <w:rPr>
          <w:rFonts w:ascii="Arial" w:eastAsia="Times New Roman" w:hAnsi="Arial" w:cs="Arial"/>
          <w:sz w:val="20"/>
          <w:szCs w:val="20"/>
          <w:lang w:val="es-ES_tradnl" w:eastAsia="ar-SA"/>
        </w:rPr>
      </w:pPr>
    </w:p>
    <w:p w:rsidR="001B5401" w:rsidRPr="00544CEB" w:rsidRDefault="001B5401" w:rsidP="00790941">
      <w:pPr>
        <w:suppressAutoHyphens/>
        <w:ind w:right="49"/>
        <w:jc w:val="both"/>
        <w:rPr>
          <w:rFonts w:ascii="Arial" w:eastAsia="Times New Roman" w:hAnsi="Arial" w:cs="Arial"/>
          <w:sz w:val="20"/>
          <w:szCs w:val="20"/>
          <w:lang w:val="es-ES" w:eastAsia="ar-SA"/>
        </w:rPr>
      </w:pPr>
      <w:r w:rsidRPr="00544CEB">
        <w:rPr>
          <w:rFonts w:ascii="Arial" w:eastAsia="Times New Roman" w:hAnsi="Arial" w:cs="Arial"/>
          <w:sz w:val="20"/>
          <w:szCs w:val="20"/>
          <w:lang w:val="es-ES" w:eastAsia="ar-SA"/>
        </w:rPr>
        <w:t xml:space="preserve">La Convocante podrá cancelar </w:t>
      </w:r>
      <w:r w:rsidR="005C094D" w:rsidRPr="00544CEB">
        <w:rPr>
          <w:rFonts w:ascii="Arial" w:eastAsia="Times New Roman" w:hAnsi="Arial" w:cs="Arial"/>
          <w:sz w:val="20"/>
          <w:szCs w:val="20"/>
          <w:lang w:val="es-ES" w:eastAsia="ar-SA"/>
        </w:rPr>
        <w:t>la presente</w:t>
      </w:r>
      <w:r w:rsidRPr="00544CEB">
        <w:rPr>
          <w:rFonts w:ascii="Arial" w:eastAsia="Times New Roman" w:hAnsi="Arial" w:cs="Arial"/>
          <w:sz w:val="20"/>
          <w:szCs w:val="20"/>
          <w:lang w:val="es-ES" w:eastAsia="ar-SA"/>
        </w:rPr>
        <w:t xml:space="preserve"> licitación</w:t>
      </w:r>
      <w:r w:rsidR="005C094D" w:rsidRPr="00544CEB">
        <w:rPr>
          <w:rFonts w:ascii="Arial" w:eastAsia="Times New Roman" w:hAnsi="Arial" w:cs="Arial"/>
          <w:sz w:val="20"/>
          <w:szCs w:val="20"/>
          <w:lang w:val="es-ES" w:eastAsia="ar-SA"/>
        </w:rPr>
        <w:t>, o</w:t>
      </w:r>
      <w:r w:rsidRPr="00544CEB">
        <w:rPr>
          <w:rFonts w:ascii="Arial" w:eastAsia="Times New Roman" w:hAnsi="Arial" w:cs="Arial"/>
          <w:sz w:val="20"/>
          <w:szCs w:val="20"/>
          <w:lang w:val="es-ES" w:eastAsia="ar-SA"/>
        </w:rPr>
        <w:t xml:space="preserve"> partida(s), incluidos en ésta</w:t>
      </w:r>
      <w:r w:rsidR="00C339B7" w:rsidRPr="00544CEB">
        <w:rPr>
          <w:rFonts w:ascii="Arial" w:eastAsia="Times New Roman" w:hAnsi="Arial" w:cs="Arial"/>
          <w:sz w:val="20"/>
          <w:szCs w:val="20"/>
          <w:lang w:val="es-ES" w:eastAsia="ar-SA"/>
        </w:rPr>
        <w:t>,</w:t>
      </w:r>
      <w:r w:rsidRPr="00544CEB">
        <w:rPr>
          <w:rFonts w:ascii="Arial" w:eastAsia="Times New Roman" w:hAnsi="Arial" w:cs="Arial"/>
          <w:sz w:val="20"/>
          <w:szCs w:val="20"/>
          <w:lang w:val="es-ES" w:eastAsia="ar-SA"/>
        </w:rPr>
        <w:t xml:space="preserve"> p</w:t>
      </w:r>
      <w:r w:rsidR="00C339B7" w:rsidRPr="00544CEB">
        <w:rPr>
          <w:rFonts w:ascii="Arial" w:eastAsia="Times New Roman" w:hAnsi="Arial" w:cs="Arial"/>
          <w:sz w:val="20"/>
          <w:szCs w:val="20"/>
          <w:lang w:val="es-ES" w:eastAsia="ar-SA"/>
        </w:rPr>
        <w:t>or caso fortuito o fuerza mayor;</w:t>
      </w:r>
      <w:r w:rsidR="00251742" w:rsidRPr="00544CEB">
        <w:rPr>
          <w:rFonts w:ascii="Arial" w:eastAsia="Times New Roman" w:hAnsi="Arial" w:cs="Arial"/>
          <w:sz w:val="20"/>
          <w:szCs w:val="20"/>
          <w:lang w:val="es-ES" w:eastAsia="ar-SA"/>
        </w:rPr>
        <w:t xml:space="preserve"> d</w:t>
      </w:r>
      <w:r w:rsidRPr="00544CEB">
        <w:rPr>
          <w:rFonts w:ascii="Arial" w:eastAsia="Times New Roman" w:hAnsi="Arial" w:cs="Arial"/>
          <w:sz w:val="20"/>
          <w:szCs w:val="20"/>
          <w:lang w:val="es-ES" w:eastAsia="ar-SA"/>
        </w:rPr>
        <w:t>e igual manera se podrá cancelar cuando existan circunstancias debidamente justificadas que provoquen la</w:t>
      </w:r>
      <w:r w:rsidRPr="00544CEB">
        <w:rPr>
          <w:rFonts w:ascii="Arial" w:eastAsia="Times New Roman" w:hAnsi="Arial" w:cs="Arial"/>
          <w:b/>
          <w:sz w:val="20"/>
          <w:szCs w:val="20"/>
          <w:lang w:val="es-ES" w:eastAsia="ar-SA"/>
        </w:rPr>
        <w:t xml:space="preserve"> </w:t>
      </w:r>
      <w:r w:rsidRPr="00544CEB">
        <w:rPr>
          <w:rFonts w:ascii="Arial" w:eastAsia="Times New Roman" w:hAnsi="Arial" w:cs="Arial"/>
          <w:sz w:val="20"/>
          <w:szCs w:val="20"/>
          <w:lang w:val="es-ES" w:eastAsia="ar-SA"/>
        </w:rPr>
        <w:t xml:space="preserve">extinción de la necesidad, y que de continuarse con el procedimiento de contratación se pudiera ocasionar un daño o perjuicio al </w:t>
      </w:r>
      <w:r w:rsidRPr="00544CEB">
        <w:rPr>
          <w:rFonts w:ascii="Arial" w:hAnsi="Arial" w:cs="Arial"/>
          <w:sz w:val="20"/>
          <w:szCs w:val="20"/>
        </w:rPr>
        <w:t xml:space="preserve">IMSS e INSTITUCIONES </w:t>
      </w:r>
      <w:r w:rsidR="00251742" w:rsidRPr="00544CEB">
        <w:rPr>
          <w:rFonts w:ascii="Arial" w:hAnsi="Arial" w:cs="Arial"/>
          <w:sz w:val="20"/>
          <w:szCs w:val="20"/>
        </w:rPr>
        <w:t>CONSOLIDADAS</w:t>
      </w:r>
      <w:r w:rsidRPr="00544CEB">
        <w:rPr>
          <w:rFonts w:ascii="Arial" w:eastAsia="Times New Roman" w:hAnsi="Arial" w:cs="Arial"/>
          <w:sz w:val="20"/>
          <w:szCs w:val="20"/>
          <w:lang w:val="es-ES" w:eastAsia="ar-SA"/>
        </w:rPr>
        <w:t>.</w:t>
      </w:r>
    </w:p>
    <w:p w:rsidR="001B5401" w:rsidRPr="00544CEB" w:rsidRDefault="001B5401" w:rsidP="00790941">
      <w:pPr>
        <w:suppressAutoHyphens/>
        <w:ind w:right="49"/>
        <w:jc w:val="both"/>
        <w:rPr>
          <w:rFonts w:ascii="Arial" w:eastAsia="Times New Roman" w:hAnsi="Arial" w:cs="Arial"/>
          <w:sz w:val="20"/>
          <w:szCs w:val="20"/>
          <w:lang w:val="es-ES" w:eastAsia="ar-SA"/>
        </w:rPr>
      </w:pPr>
    </w:p>
    <w:p w:rsidR="001B5401" w:rsidRPr="00544CEB" w:rsidRDefault="001B5401" w:rsidP="00790941">
      <w:pPr>
        <w:suppressAutoHyphens/>
        <w:ind w:right="49"/>
        <w:jc w:val="both"/>
        <w:rPr>
          <w:rFonts w:ascii="Arial" w:eastAsia="Times New Roman" w:hAnsi="Arial" w:cs="Arial"/>
          <w:sz w:val="20"/>
          <w:szCs w:val="20"/>
          <w:lang w:val="es-ES" w:eastAsia="ar-SA"/>
        </w:rPr>
      </w:pPr>
      <w:r w:rsidRPr="00544CEB">
        <w:rPr>
          <w:rFonts w:ascii="Arial" w:eastAsia="Times New Roman" w:hAnsi="Arial" w:cs="Arial"/>
          <w:sz w:val="20"/>
          <w:szCs w:val="20"/>
          <w:lang w:val="es-ES" w:eastAsia="ar-SA"/>
        </w:rPr>
        <w:t xml:space="preserve">La determinación de dar por cancelada la licitación, </w:t>
      </w:r>
      <w:r w:rsidR="005C094D" w:rsidRPr="00544CEB">
        <w:rPr>
          <w:rFonts w:ascii="Arial" w:eastAsia="Times New Roman" w:hAnsi="Arial" w:cs="Arial"/>
          <w:sz w:val="20"/>
          <w:szCs w:val="20"/>
          <w:lang w:val="es-ES" w:eastAsia="ar-SA"/>
        </w:rPr>
        <w:t xml:space="preserve">o </w:t>
      </w:r>
      <w:r w:rsidRPr="00544CEB">
        <w:rPr>
          <w:rFonts w:ascii="Arial" w:eastAsia="Times New Roman" w:hAnsi="Arial" w:cs="Arial"/>
          <w:sz w:val="20"/>
          <w:szCs w:val="20"/>
          <w:lang w:val="es-ES" w:eastAsia="ar-SA"/>
        </w:rPr>
        <w:t>partida(s), incluidos en ésta, deberá precisar el acontecimiento que motiva la decisión, la cual se hará del conocimiento de los licitantes.</w:t>
      </w:r>
    </w:p>
    <w:p w:rsidR="00284406" w:rsidRPr="00544CEB" w:rsidRDefault="00284406" w:rsidP="00790941">
      <w:pPr>
        <w:suppressAutoHyphens/>
        <w:ind w:right="49"/>
        <w:jc w:val="both"/>
        <w:rPr>
          <w:rFonts w:ascii="Arial" w:eastAsia="Times New Roman" w:hAnsi="Arial" w:cs="Arial"/>
          <w:sz w:val="20"/>
          <w:szCs w:val="20"/>
          <w:lang w:val="es-ES" w:eastAsia="ar-SA"/>
        </w:rPr>
      </w:pPr>
    </w:p>
    <w:p w:rsidR="001B5401" w:rsidRPr="00544CEB" w:rsidRDefault="00284406" w:rsidP="00790941">
      <w:pPr>
        <w:suppressAutoHyphens/>
        <w:ind w:right="49"/>
        <w:jc w:val="both"/>
        <w:rPr>
          <w:rFonts w:ascii="Arial" w:eastAsia="Times New Roman" w:hAnsi="Arial" w:cs="Arial"/>
          <w:sz w:val="20"/>
          <w:szCs w:val="20"/>
          <w:lang w:val="es-ES" w:eastAsia="ar-SA"/>
        </w:rPr>
      </w:pPr>
      <w:r w:rsidRPr="00544CEB">
        <w:rPr>
          <w:rFonts w:ascii="Arial" w:hAnsi="Arial" w:cs="Arial"/>
          <w:sz w:val="20"/>
          <w:szCs w:val="20"/>
          <w:lang w:val="es-ES"/>
        </w:rPr>
        <w:t>Lo anterior</w:t>
      </w:r>
      <w:r w:rsidR="00FD1FE7">
        <w:rPr>
          <w:rFonts w:ascii="Arial" w:hAnsi="Arial" w:cs="Arial"/>
          <w:sz w:val="20"/>
          <w:szCs w:val="20"/>
        </w:rPr>
        <w:t xml:space="preserve">, </w:t>
      </w:r>
      <w:r w:rsidRPr="00544CEB">
        <w:rPr>
          <w:rFonts w:ascii="Arial" w:hAnsi="Arial" w:cs="Arial"/>
          <w:sz w:val="20"/>
          <w:szCs w:val="20"/>
        </w:rPr>
        <w:t xml:space="preserve">con fundamento en el artículo </w:t>
      </w:r>
      <w:r w:rsidRPr="00544CEB">
        <w:rPr>
          <w:rFonts w:ascii="Arial" w:hAnsi="Arial" w:cs="Arial"/>
          <w:sz w:val="20"/>
          <w:szCs w:val="20"/>
          <w:lang w:val="es-ES"/>
        </w:rPr>
        <w:t>38 de la Ley de Adquisiciones, Arrendamientos y Servicios del Sector Público.</w:t>
      </w:r>
    </w:p>
    <w:p w:rsidR="00284406" w:rsidRPr="00544CEB" w:rsidRDefault="00284406" w:rsidP="00790941">
      <w:pPr>
        <w:suppressAutoHyphens/>
        <w:ind w:right="49"/>
        <w:jc w:val="both"/>
        <w:rPr>
          <w:rFonts w:ascii="Arial" w:eastAsia="Times New Roman" w:hAnsi="Arial" w:cs="Arial"/>
          <w:sz w:val="20"/>
          <w:szCs w:val="20"/>
          <w:lang w:val="es-ES" w:eastAsia="ar-SA"/>
        </w:rPr>
      </w:pPr>
    </w:p>
    <w:p w:rsidR="008448B6" w:rsidRPr="00544CEB" w:rsidRDefault="008448B6" w:rsidP="00790941">
      <w:pPr>
        <w:pStyle w:val="Ttulo1"/>
        <w:numPr>
          <w:ilvl w:val="0"/>
          <w:numId w:val="28"/>
        </w:numPr>
        <w:spacing w:before="0" w:after="0"/>
        <w:ind w:right="49"/>
        <w:jc w:val="both"/>
        <w:rPr>
          <w:rFonts w:cs="Arial"/>
          <w:sz w:val="20"/>
          <w:szCs w:val="20"/>
          <w:lang w:val="es-ES_tradnl"/>
        </w:rPr>
      </w:pPr>
      <w:bookmarkStart w:id="114" w:name="_Toc490124715"/>
      <w:r w:rsidRPr="00544CEB">
        <w:rPr>
          <w:rFonts w:cs="Arial"/>
          <w:sz w:val="20"/>
          <w:szCs w:val="20"/>
          <w:lang w:val="es-ES_tradnl"/>
        </w:rPr>
        <w:t>DATOS GENERALES Y NOTIFICACIONES OFICIALES DE LOS LICITANTES.</w:t>
      </w:r>
      <w:bookmarkEnd w:id="114"/>
    </w:p>
    <w:p w:rsidR="00E074E7" w:rsidRPr="00544CEB" w:rsidRDefault="00E074E7" w:rsidP="00790941">
      <w:pPr>
        <w:suppressAutoHyphens/>
        <w:ind w:right="49"/>
        <w:jc w:val="both"/>
        <w:rPr>
          <w:rFonts w:ascii="Arial" w:eastAsia="Times New Roman" w:hAnsi="Arial" w:cs="Arial"/>
          <w:sz w:val="20"/>
          <w:szCs w:val="20"/>
          <w:lang w:val="es-ES" w:eastAsia="ar-SA"/>
        </w:rPr>
      </w:pPr>
    </w:p>
    <w:p w:rsidR="002D5EBE" w:rsidRPr="00544CEB" w:rsidRDefault="00EB3670" w:rsidP="00790941">
      <w:pPr>
        <w:ind w:right="49"/>
        <w:jc w:val="both"/>
        <w:rPr>
          <w:rFonts w:ascii="Arial" w:hAnsi="Arial" w:cs="Arial"/>
          <w:b/>
          <w:i/>
          <w:color w:val="000000" w:themeColor="text1"/>
          <w:sz w:val="20"/>
          <w:szCs w:val="20"/>
        </w:rPr>
      </w:pPr>
      <w:r w:rsidRPr="00544CEB">
        <w:rPr>
          <w:rFonts w:ascii="Arial" w:hAnsi="Arial" w:cs="Arial"/>
          <w:color w:val="000000" w:themeColor="text1"/>
          <w:sz w:val="20"/>
          <w:szCs w:val="20"/>
          <w:lang w:val="es-ES"/>
        </w:rPr>
        <w:t xml:space="preserve">Se realizará conforme a lo indicado en el documento denominado: </w:t>
      </w:r>
      <w:r w:rsidR="00AF6424" w:rsidRPr="00544CEB">
        <w:rPr>
          <w:rFonts w:ascii="Arial" w:hAnsi="Arial" w:cs="Arial"/>
          <w:b/>
          <w:i/>
          <w:sz w:val="20"/>
          <w:szCs w:val="20"/>
          <w:lang w:val="es-ES_tradnl"/>
        </w:rPr>
        <w:t xml:space="preserve">ANEXO 3 “LICITACIÓN PÚBLICA NACIONAL.pdf”, </w:t>
      </w:r>
      <w:r w:rsidR="00AF6424" w:rsidRPr="00544CEB">
        <w:rPr>
          <w:rFonts w:ascii="Arial" w:hAnsi="Arial" w:cs="Arial"/>
          <w:b/>
          <w:i/>
          <w:color w:val="000000" w:themeColor="text1"/>
          <w:sz w:val="20"/>
          <w:szCs w:val="20"/>
        </w:rPr>
        <w:t>Numeral 19.2.</w:t>
      </w:r>
    </w:p>
    <w:p w:rsidR="00AF6424" w:rsidRPr="00544CEB" w:rsidRDefault="00AF6424" w:rsidP="00790941">
      <w:pPr>
        <w:ind w:right="49"/>
        <w:jc w:val="both"/>
        <w:rPr>
          <w:rFonts w:ascii="Arial" w:hAnsi="Arial" w:cs="Arial"/>
          <w:color w:val="000000" w:themeColor="text1"/>
          <w:sz w:val="20"/>
          <w:szCs w:val="20"/>
          <w:lang w:val="es-ES"/>
        </w:rPr>
      </w:pPr>
    </w:p>
    <w:p w:rsidR="002D5EBE" w:rsidRPr="00544CEB" w:rsidRDefault="003C7C9D" w:rsidP="002D5EBE">
      <w:pPr>
        <w:pStyle w:val="Ttulo1"/>
        <w:numPr>
          <w:ilvl w:val="0"/>
          <w:numId w:val="28"/>
        </w:numPr>
        <w:spacing w:before="0" w:after="0"/>
        <w:ind w:right="49"/>
        <w:jc w:val="both"/>
        <w:rPr>
          <w:rFonts w:cs="Arial"/>
          <w:sz w:val="20"/>
          <w:szCs w:val="20"/>
          <w:lang w:val="es-ES_tradnl"/>
        </w:rPr>
      </w:pPr>
      <w:bookmarkStart w:id="115" w:name="_Toc490124716"/>
      <w:r w:rsidRPr="00544CEB">
        <w:rPr>
          <w:rFonts w:cs="Arial"/>
          <w:sz w:val="20"/>
          <w:szCs w:val="20"/>
          <w:lang w:val="es-ES_tradnl"/>
        </w:rPr>
        <w:t>NOTA INFORMATIVA OCDE.</w:t>
      </w:r>
      <w:bookmarkEnd w:id="115"/>
    </w:p>
    <w:p w:rsidR="00600ED3" w:rsidRPr="00544CEB" w:rsidRDefault="00600ED3" w:rsidP="00790941">
      <w:pPr>
        <w:suppressAutoHyphens/>
        <w:ind w:right="49"/>
        <w:jc w:val="both"/>
        <w:rPr>
          <w:rFonts w:ascii="Arial" w:eastAsia="Times New Roman" w:hAnsi="Arial" w:cs="Arial"/>
          <w:sz w:val="20"/>
          <w:szCs w:val="20"/>
          <w:lang w:val="es-ES_tradnl" w:eastAsia="ar-SA"/>
        </w:rPr>
      </w:pPr>
    </w:p>
    <w:p w:rsidR="00E70622" w:rsidRPr="00544CEB" w:rsidRDefault="00E70622" w:rsidP="00E70622">
      <w:pPr>
        <w:ind w:right="28"/>
        <w:jc w:val="both"/>
        <w:rPr>
          <w:rFonts w:ascii="Arial" w:hAnsi="Arial" w:cs="Arial"/>
          <w:sz w:val="20"/>
          <w:lang w:eastAsia="es-ES"/>
        </w:rPr>
      </w:pPr>
      <w:r w:rsidRPr="00544CEB">
        <w:rPr>
          <w:rFonts w:ascii="Arial" w:hAnsi="Arial" w:cs="Arial"/>
          <w:sz w:val="20"/>
          <w:lang w:eastAsia="es-ES"/>
        </w:rPr>
        <w:t>Nota informativa para participantes de países miembros de la Organización para la Cooperación y el Desarrollo Económico (OCDE) y firmantes  de la Convención para Cobatir el Cohecho de Servidores Públicos Extranjeros en Transacciones Comerciales Internacionales.</w:t>
      </w:r>
    </w:p>
    <w:p w:rsidR="00E70622" w:rsidRPr="00544CEB" w:rsidRDefault="00E70622" w:rsidP="00E70622">
      <w:pPr>
        <w:ind w:right="28"/>
        <w:jc w:val="both"/>
        <w:rPr>
          <w:rFonts w:ascii="Arial" w:hAnsi="Arial" w:cs="Arial"/>
          <w:sz w:val="20"/>
          <w:lang w:eastAsia="es-ES"/>
        </w:rPr>
      </w:pPr>
    </w:p>
    <w:p w:rsidR="00E70622" w:rsidRPr="00544CEB" w:rsidRDefault="00E70622" w:rsidP="00E70622">
      <w:pPr>
        <w:ind w:right="28"/>
        <w:jc w:val="both"/>
        <w:rPr>
          <w:rFonts w:ascii="Arial" w:hAnsi="Arial" w:cs="Arial"/>
          <w:b/>
          <w:sz w:val="20"/>
          <w:lang w:eastAsia="es-ES"/>
        </w:rPr>
      </w:pPr>
      <w:r w:rsidRPr="00544CEB">
        <w:rPr>
          <w:rFonts w:ascii="Arial" w:hAnsi="Arial" w:cs="Arial"/>
          <w:sz w:val="20"/>
          <w:lang w:eastAsia="es-ES"/>
        </w:rPr>
        <w:t>Esta nota es de carácter informativa por lo que no deberá incluirse en la proposición y no será causal de desechamiento la no presentación de la misma.</w:t>
      </w:r>
      <w:r w:rsidR="00AF6424" w:rsidRPr="00544CEB">
        <w:rPr>
          <w:rFonts w:ascii="Arial" w:hAnsi="Arial" w:cs="Arial"/>
          <w:b/>
          <w:sz w:val="20"/>
          <w:lang w:eastAsia="es-ES"/>
        </w:rPr>
        <w:t xml:space="preserve"> Anexo 14</w:t>
      </w:r>
      <w:r w:rsidRPr="00544CEB">
        <w:rPr>
          <w:rFonts w:ascii="Arial" w:hAnsi="Arial" w:cs="Arial"/>
          <w:b/>
          <w:sz w:val="20"/>
          <w:lang w:eastAsia="es-ES"/>
        </w:rPr>
        <w:t>.</w:t>
      </w:r>
    </w:p>
    <w:p w:rsidR="00035FEE" w:rsidRPr="00544CEB" w:rsidRDefault="00035FEE" w:rsidP="00E70622">
      <w:pPr>
        <w:ind w:right="28"/>
        <w:jc w:val="both"/>
        <w:rPr>
          <w:rFonts w:ascii="Arial" w:hAnsi="Arial" w:cs="Arial"/>
          <w:b/>
          <w:sz w:val="20"/>
          <w:lang w:eastAsia="es-ES"/>
        </w:rPr>
      </w:pPr>
    </w:p>
    <w:p w:rsidR="00C35B03" w:rsidRPr="00544CEB" w:rsidRDefault="00C35B03" w:rsidP="00790941">
      <w:pPr>
        <w:suppressAutoHyphens/>
        <w:ind w:right="49"/>
        <w:jc w:val="both"/>
        <w:rPr>
          <w:rFonts w:ascii="Arial" w:eastAsia="Times New Roman" w:hAnsi="Arial" w:cs="Arial"/>
          <w:sz w:val="8"/>
          <w:szCs w:val="20"/>
          <w:lang w:val="es-ES" w:eastAsia="ar-SA"/>
        </w:rPr>
      </w:pP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ÁREA CONTRATANTE</w:t>
      </w:r>
    </w:p>
    <w:p w:rsidR="00022AC2" w:rsidRPr="00544CEB" w:rsidRDefault="00022AC2" w:rsidP="00022AC2">
      <w:pPr>
        <w:suppressAutoHyphens/>
        <w:ind w:right="49"/>
        <w:jc w:val="center"/>
        <w:rPr>
          <w:rFonts w:ascii="Arial" w:eastAsia="Times New Roman" w:hAnsi="Arial" w:cs="Arial"/>
          <w:b/>
          <w:sz w:val="20"/>
          <w:szCs w:val="20"/>
          <w:lang w:val="es-ES" w:eastAsia="ar-SA"/>
        </w:rPr>
      </w:pPr>
    </w:p>
    <w:p w:rsidR="00022AC2" w:rsidRPr="00544CEB" w:rsidRDefault="00022AC2" w:rsidP="00022AC2">
      <w:pPr>
        <w:suppressAutoHyphens/>
        <w:ind w:right="49"/>
        <w:jc w:val="center"/>
        <w:rPr>
          <w:rFonts w:ascii="Arial" w:eastAsia="Times New Roman" w:hAnsi="Arial" w:cs="Arial"/>
          <w:b/>
          <w:sz w:val="20"/>
          <w:szCs w:val="20"/>
          <w:lang w:val="es-ES" w:eastAsia="ar-SA"/>
        </w:rPr>
      </w:pPr>
    </w:p>
    <w:p w:rsidR="00022AC2" w:rsidRPr="00544CEB" w:rsidRDefault="00022AC2" w:rsidP="00022AC2">
      <w:pPr>
        <w:suppressAutoHyphens/>
        <w:ind w:right="49"/>
        <w:jc w:val="center"/>
        <w:rPr>
          <w:rFonts w:ascii="Arial" w:eastAsia="Times New Roman" w:hAnsi="Arial" w:cs="Arial"/>
          <w:b/>
          <w:sz w:val="20"/>
          <w:szCs w:val="20"/>
          <w:lang w:val="es-ES" w:eastAsia="ar-SA"/>
        </w:rPr>
      </w:pPr>
    </w:p>
    <w:p w:rsidR="00022AC2" w:rsidRPr="00544CEB" w:rsidRDefault="00022AC2" w:rsidP="00022AC2">
      <w:pPr>
        <w:suppressAutoHyphens/>
        <w:ind w:right="49"/>
        <w:jc w:val="center"/>
        <w:rPr>
          <w:rFonts w:ascii="Arial" w:eastAsia="Times New Roman" w:hAnsi="Arial" w:cs="Arial"/>
          <w:b/>
          <w:sz w:val="20"/>
          <w:szCs w:val="20"/>
          <w:lang w:val="es-ES" w:eastAsia="ar-SA"/>
        </w:rPr>
      </w:pPr>
    </w:p>
    <w:p w:rsidR="00022AC2" w:rsidRPr="00544CEB" w:rsidRDefault="00022AC2" w:rsidP="00022AC2">
      <w:pPr>
        <w:suppressAutoHyphens/>
        <w:ind w:right="49"/>
        <w:jc w:val="center"/>
        <w:rPr>
          <w:rFonts w:ascii="Arial" w:eastAsia="Times New Roman" w:hAnsi="Arial" w:cs="Arial"/>
          <w:b/>
          <w:sz w:val="20"/>
          <w:szCs w:val="20"/>
          <w:lang w:val="es-ES" w:eastAsia="ar-SA"/>
        </w:rPr>
      </w:pP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Lic. Alma Rosa Medrano Díaz</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Titular de la División de Bienes Terapéuticos</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Con fundamento en el articulo 11 y 29,</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fracción I de la LAASSP; 1 y 3, fracciones I y IV</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de la Ley Federal de Procedimiento Administrativo;</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y 39 fracción I, inciso a, del Reglamento de la</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LAASSP, 5.3.8 y 5.3.18 de las Politicas, Bases</w:t>
      </w:r>
    </w:p>
    <w:p w:rsidR="00022AC2" w:rsidRPr="00544CEB" w:rsidRDefault="00022AC2" w:rsidP="00022AC2">
      <w:pPr>
        <w:suppressAutoHyphens/>
        <w:ind w:right="49"/>
        <w:jc w:val="center"/>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t>y Lineamientos en Materia de Adquisiciones,</w:t>
      </w:r>
    </w:p>
    <w:p w:rsidR="00600ED3" w:rsidRPr="00544CEB" w:rsidRDefault="00022AC2" w:rsidP="00136C05">
      <w:pPr>
        <w:suppressAutoHyphens/>
        <w:ind w:right="49"/>
        <w:jc w:val="center"/>
        <w:rPr>
          <w:rFonts w:ascii="Arial" w:eastAsia="Times New Roman" w:hAnsi="Arial" w:cs="Arial"/>
          <w:sz w:val="20"/>
          <w:szCs w:val="20"/>
          <w:lang w:val="es-ES" w:eastAsia="ar-SA"/>
        </w:rPr>
      </w:pPr>
      <w:r w:rsidRPr="00544CEB">
        <w:rPr>
          <w:rFonts w:ascii="Arial" w:eastAsia="Times New Roman" w:hAnsi="Arial" w:cs="Arial"/>
          <w:b/>
          <w:sz w:val="20"/>
          <w:szCs w:val="20"/>
          <w:lang w:val="es-ES" w:eastAsia="ar-SA"/>
        </w:rPr>
        <w:t>Arrendamientos y Servicios del IMSS</w:t>
      </w:r>
    </w:p>
    <w:p w:rsidR="00816B8D" w:rsidRPr="00544CEB" w:rsidRDefault="00816B8D" w:rsidP="00790941">
      <w:pPr>
        <w:ind w:right="49"/>
        <w:rPr>
          <w:rFonts w:ascii="Arial" w:eastAsia="Times New Roman" w:hAnsi="Arial" w:cs="Arial"/>
          <w:sz w:val="20"/>
          <w:szCs w:val="20"/>
          <w:lang w:val="es-ES" w:eastAsia="ar-SA"/>
        </w:rPr>
      </w:pPr>
    </w:p>
    <w:p w:rsidR="00816B8D" w:rsidRPr="00544CEB" w:rsidRDefault="00816B8D" w:rsidP="00790941">
      <w:pPr>
        <w:suppressAutoHyphens/>
        <w:ind w:right="49"/>
        <w:rPr>
          <w:rFonts w:ascii="Arial" w:hAnsi="Arial" w:cs="Arial"/>
          <w:noProof w:val="0"/>
          <w:sz w:val="20"/>
          <w:szCs w:val="20"/>
        </w:rPr>
        <w:sectPr w:rsidR="00816B8D" w:rsidRPr="00544CEB" w:rsidSect="00136C05">
          <w:headerReference w:type="even" r:id="rId14"/>
          <w:headerReference w:type="default" r:id="rId15"/>
          <w:headerReference w:type="first" r:id="rId16"/>
          <w:footnotePr>
            <w:pos w:val="beneathText"/>
          </w:footnotePr>
          <w:type w:val="nextColumn"/>
          <w:pgSz w:w="12240" w:h="15840" w:code="1"/>
          <w:pgMar w:top="1706" w:right="1701" w:bottom="1276" w:left="1701" w:header="709" w:footer="456" w:gutter="0"/>
          <w:cols w:space="720"/>
          <w:docGrid w:linePitch="360"/>
        </w:sectPr>
      </w:pPr>
    </w:p>
    <w:p w:rsidR="007B015A" w:rsidRPr="00544CEB" w:rsidRDefault="00EF414D" w:rsidP="00790941">
      <w:pPr>
        <w:pStyle w:val="Ttulo1"/>
        <w:spacing w:before="0" w:after="0"/>
        <w:ind w:left="360" w:right="49"/>
        <w:jc w:val="center"/>
        <w:rPr>
          <w:rFonts w:cs="Arial"/>
          <w:b w:val="0"/>
          <w:sz w:val="20"/>
          <w:szCs w:val="20"/>
        </w:rPr>
      </w:pPr>
      <w:bookmarkStart w:id="116" w:name="_Toc490124717"/>
      <w:r w:rsidRPr="00544CEB">
        <w:rPr>
          <w:rFonts w:cs="Arial"/>
          <w:sz w:val="20"/>
          <w:szCs w:val="20"/>
        </w:rPr>
        <w:lastRenderedPageBreak/>
        <w:t>ANEXO 1</w:t>
      </w:r>
      <w:r w:rsidR="007D4D30" w:rsidRPr="00544CEB">
        <w:rPr>
          <w:rFonts w:cs="Arial"/>
          <w:sz w:val="20"/>
          <w:szCs w:val="20"/>
        </w:rPr>
        <w:t xml:space="preserve"> </w:t>
      </w:r>
      <w:bookmarkStart w:id="117" w:name="_Toc456634099"/>
      <w:r w:rsidR="007D4D30" w:rsidRPr="00544CEB">
        <w:rPr>
          <w:rFonts w:cs="Arial"/>
          <w:sz w:val="20"/>
          <w:szCs w:val="20"/>
        </w:rPr>
        <w:t>“</w:t>
      </w:r>
      <w:bookmarkEnd w:id="117"/>
      <w:r w:rsidR="00795FF0" w:rsidRPr="00544CEB">
        <w:rPr>
          <w:rFonts w:cs="Arial"/>
          <w:sz w:val="20"/>
          <w:szCs w:val="20"/>
        </w:rPr>
        <w:t>PMR</w:t>
      </w:r>
      <w:r w:rsidR="007D4D30" w:rsidRPr="00544CEB">
        <w:rPr>
          <w:rFonts w:cs="Arial"/>
          <w:sz w:val="20"/>
          <w:szCs w:val="20"/>
        </w:rPr>
        <w:t>”</w:t>
      </w:r>
      <w:bookmarkEnd w:id="116"/>
    </w:p>
    <w:p w:rsidR="00CE4301" w:rsidRDefault="00CE4301" w:rsidP="00790941">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rPr>
      </w:pPr>
    </w:p>
    <w:tbl>
      <w:tblPr>
        <w:tblW w:w="1291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4"/>
        <w:gridCol w:w="473"/>
        <w:gridCol w:w="462"/>
        <w:gridCol w:w="505"/>
        <w:gridCol w:w="385"/>
        <w:gridCol w:w="457"/>
        <w:gridCol w:w="8926"/>
        <w:gridCol w:w="853"/>
      </w:tblGrid>
      <w:tr w:rsidR="00E828BB" w:rsidRPr="00E828BB" w:rsidTr="00E828BB">
        <w:trPr>
          <w:trHeight w:val="184"/>
          <w:tblHeader/>
        </w:trPr>
        <w:tc>
          <w:tcPr>
            <w:tcW w:w="0" w:type="auto"/>
            <w:shd w:val="clear" w:color="auto" w:fill="D9D9D9" w:themeFill="background1" w:themeFillShade="D9"/>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Pr>
                <w:rFonts w:ascii="Calibri" w:eastAsia="Times New Roman" w:hAnsi="Calibri" w:cs="Times New Roman"/>
                <w:b/>
                <w:bCs/>
                <w:noProof w:val="0"/>
                <w:sz w:val="18"/>
                <w:szCs w:val="18"/>
                <w:lang w:eastAsia="es-MX"/>
              </w:rPr>
              <w:t>PARTIDA</w:t>
            </w:r>
            <w:r w:rsidRPr="00E828BB">
              <w:rPr>
                <w:rFonts w:ascii="Calibri" w:eastAsia="Times New Roman" w:hAnsi="Calibri" w:cs="Times New Roman"/>
                <w:b/>
                <w:bCs/>
                <w:noProof w:val="0"/>
                <w:sz w:val="18"/>
                <w:szCs w:val="18"/>
                <w:lang w:eastAsia="es-MX"/>
              </w:rPr>
              <w:t>.</w:t>
            </w:r>
          </w:p>
        </w:tc>
        <w:tc>
          <w:tcPr>
            <w:tcW w:w="0" w:type="auto"/>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GPO</w:t>
            </w:r>
          </w:p>
        </w:tc>
        <w:tc>
          <w:tcPr>
            <w:tcW w:w="0" w:type="auto"/>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GEN</w:t>
            </w:r>
          </w:p>
        </w:tc>
        <w:tc>
          <w:tcPr>
            <w:tcW w:w="0" w:type="auto"/>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ESP</w:t>
            </w:r>
          </w:p>
        </w:tc>
        <w:tc>
          <w:tcPr>
            <w:tcW w:w="0" w:type="auto"/>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DIF</w:t>
            </w:r>
          </w:p>
        </w:tc>
        <w:tc>
          <w:tcPr>
            <w:tcW w:w="0" w:type="auto"/>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VAR</w:t>
            </w:r>
          </w:p>
        </w:tc>
        <w:tc>
          <w:tcPr>
            <w:tcW w:w="0" w:type="auto"/>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DESCRIPCION</w:t>
            </w:r>
          </w:p>
        </w:tc>
        <w:tc>
          <w:tcPr>
            <w:tcW w:w="853" w:type="dxa"/>
            <w:shd w:val="clear" w:color="auto" w:fill="D9D9D9" w:themeFill="background1" w:themeFillShade="D9"/>
            <w:noWrap/>
            <w:vAlign w:val="center"/>
            <w:hideMark/>
          </w:tcPr>
          <w:p w:rsidR="00E828BB" w:rsidRPr="00E828BB" w:rsidRDefault="00E828BB" w:rsidP="00E828BB">
            <w:pPr>
              <w:jc w:val="center"/>
              <w:rPr>
                <w:rFonts w:ascii="Calibri" w:eastAsia="Times New Roman" w:hAnsi="Calibri" w:cs="Times New Roman"/>
                <w:b/>
                <w:bCs/>
                <w:noProof w:val="0"/>
                <w:sz w:val="18"/>
                <w:szCs w:val="18"/>
                <w:lang w:eastAsia="es-MX"/>
              </w:rPr>
            </w:pPr>
            <w:r w:rsidRPr="00E828BB">
              <w:rPr>
                <w:rFonts w:ascii="Calibri" w:eastAsia="Times New Roman" w:hAnsi="Calibri" w:cs="Times New Roman"/>
                <w:b/>
                <w:bCs/>
                <w:noProof w:val="0"/>
                <w:sz w:val="18"/>
                <w:szCs w:val="18"/>
                <w:lang w:eastAsia="es-MX"/>
              </w:rPr>
              <w:t>PMR</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ABATELENGUAS DE MADERA, DESECHABLES. LARGO. 142.0 MM. ANCHO. 18.0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ACEITES MINERAL, PARA USO EXTERNO.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ANTISEPTICOS. AGUA OXIGENADA EN CONCENTRACION DEL 2.5 AL 3.5 %. ENVASE CON 480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AGUJAS TIPO: HUBER, ANGULADA A 90 GRADOS, DE ACERO INOXIDABLE, PARA UTILIZARSE CON LAS CLAVES 060.303.0123 Y 060.167.8782. LONGITUD. 19.1 MM CALIBRE. 22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AGUJAS TIPO: HUBER, ANGULADA A 90 GRADOS DE ACERO INOXIDABLE, PARA UTILIZARSE CON LAS CLAVES 060.303.0123 Y 060.167.8782. LONGITUD. 19.1 MM CALIBRE. 20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ALGODONES EN </w:t>
            </w:r>
            <w:proofErr w:type="gramStart"/>
            <w:r w:rsidRPr="00E828BB">
              <w:rPr>
                <w:rFonts w:ascii="Calibri" w:eastAsia="Times New Roman" w:hAnsi="Calibri" w:cs="Times New Roman"/>
                <w:noProof w:val="0"/>
                <w:color w:val="000000"/>
                <w:sz w:val="18"/>
                <w:szCs w:val="18"/>
                <w:lang w:eastAsia="es-MX"/>
              </w:rPr>
              <w:t>LAMINAS</w:t>
            </w:r>
            <w:proofErr w:type="gramEnd"/>
            <w:r w:rsidRPr="00E828BB">
              <w:rPr>
                <w:rFonts w:ascii="Calibri" w:eastAsia="Times New Roman" w:hAnsi="Calibri" w:cs="Times New Roman"/>
                <w:noProof w:val="0"/>
                <w:color w:val="000000"/>
                <w:sz w:val="18"/>
                <w:szCs w:val="18"/>
                <w:lang w:eastAsia="es-MX"/>
              </w:rPr>
              <w:t>. ENROLLADO O PLISADO.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ANTISEPTICOS. ALCOHOL DESNATURALIZADO.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JABONES PARA USO PREQUIRURGICO. </w:t>
            </w:r>
            <w:proofErr w:type="gramStart"/>
            <w:r w:rsidRPr="00E828BB">
              <w:rPr>
                <w:rFonts w:ascii="Calibri" w:eastAsia="Times New Roman" w:hAnsi="Calibri" w:cs="Times New Roman"/>
                <w:noProof w:val="0"/>
                <w:color w:val="000000"/>
                <w:sz w:val="18"/>
                <w:szCs w:val="18"/>
                <w:lang w:eastAsia="es-MX"/>
              </w:rPr>
              <w:t>LIQUIDO</w:t>
            </w:r>
            <w:proofErr w:type="gramEnd"/>
            <w:r w:rsidRPr="00E828BB">
              <w:rPr>
                <w:rFonts w:ascii="Calibri" w:eastAsia="Times New Roman" w:hAnsi="Calibri" w:cs="Times New Roman"/>
                <w:noProof w:val="0"/>
                <w:color w:val="000000"/>
                <w:sz w:val="18"/>
                <w:szCs w:val="18"/>
                <w:lang w:eastAsia="es-MX"/>
              </w:rPr>
              <w:t xml:space="preserve"> Y NEUTRO (PH 7).</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ANTISEPTICOS. IODOPOVIDONA, ESPUMA, CADA 100 ML CONTIENEN: IODOPOVIDONA 8 G EQUIVALENTE A 0.8 G DE YODO.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ANTISEPTICOS. IODOPOVIDONA, SOLUCION, CADA 100 ML CONTIENEN: IODOPOVIDONA 11 G. EQUIVALENTE A 1.1 G. DE YODO. ENVASE CON 3.5 LITROS.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DESINFECTANTES. GLUTARALDEHIDO AL 2% CON ACTIVADOR EN POLVO (COLOR VERDE AL ACTIVARSE) CON EFECTIVIDAD DE 14 DIAS. ENVASE DE PLASTICO CON 4 LITROS.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ANTISEPTICOS. ALCOHOL DESNATURALIZADO. ENVASE CON 20 LITROS.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ANTISEPTICOS. GEL ANTISEPTICO PARA MANOS QUE NO REQUIERE ENJUAGUE. FORMULADO A BASE DE ALCOHOL ETILICO DE 60-80% W/W; ADICIONADO CON HUMECTANTES Y EMOLIENTES; HIPOALERGENICO. ENVASE CON 500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ANTISEPTICOS. LIQUIDO ANTISEPTICO, PARA LAVADO PRE Y POST QUIRURGICO DE MANOS Y PIEL. FORMULADO A BASE DE 0.75% MINIMO DE TRICLOSAN, 1.1% MINIMO DE ORTOFENILFENOL CON 10% MINIMO DE JABON ANHIDRO DE COCO EN BASE SECA, HUMECTANTES Y SUAVIZANTES. DE AMPLIO ESPECTRO ANTIMICROBIANO. ENVASE CON 4 LITROS.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DESINFECTANTES. SOLUCION DESINFECTANTE DE SUPEROXIDACION CON PH NEUTRO, NO CORROSIVA. SOLUCION AL 100%. ENVASE CON 250 ML A 5 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APLICADORES CON ALGODON. DE MADERA. ENVASE CON 150 A 750 PIEZAS.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APOSITOS COMBINADOS DE CELULOSA, CON TELA NO TEJIDA, MEDIDAS: 20 X 8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APOSITOS COMBINADOS. DE CELULOSA, CON TELA NO TEJIDA. MEDIDAS: 20 X 13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0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BOLSAS PARA ALIMENTACION PARENTERAL PEDIATRICA, DE 500 ML, DE ETILVINIL ACETATO, CON BURETA DE 150 ML GRADUADA PARA LLENADO DE LA BOLSA EN VOLUMENES PRECISOS CON CAPSULA DE INYECCION PARA MEDICAMENTOS, CON CONEXION LUER LOCK PARA EL SISTEMA DE LLENADO, CON PINZA PARA SELLADO HERMETICO, CON ESCALA DE MEDICION CADA 50 ML SISTEMA PARA LLENADO DE 3 VIAS CON CATETER LUER LOCK A LA BOLSA Y BAYONETAS A SUS EXTREMOS DISTALES Y CON UN FILTRO PARA ENTRADA DE AIRE EN LA BURETA Y PINZAS PARA </w:t>
            </w:r>
            <w:r w:rsidRPr="00E828BB">
              <w:rPr>
                <w:rFonts w:ascii="Calibri" w:eastAsia="Times New Roman" w:hAnsi="Calibri" w:cs="Times New Roman"/>
                <w:noProof w:val="0"/>
                <w:color w:val="000000"/>
                <w:sz w:val="18"/>
                <w:szCs w:val="18"/>
                <w:lang w:eastAsia="es-MX"/>
              </w:rPr>
              <w:lastRenderedPageBreak/>
              <w:t>INTERRUPCION DE FLUJO Y ASA PARA COLGAR. ESTERIL.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BOLSAS PARA UROCULTIVO (NI#O). ESTERIL, DE PLASTICO GRADO MEDICO, FORMA RECTANGULAR, CON CAPACIDAD DE 50 ML Y ESCALA DE 10, 20, 30 Y 50 ML. CON ORIFICIO REDONDO DE 30 MM AREA ADHESIVA DE 45 X 60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BOLSAS PARA ENEMA CAPACIDAD 1500 ML, CON TUBO TRASPORTADOR DE 5.0 A 6.0 MM DE DIAMETRO INTERNO, 128 CM DE LONGITUD Y DISPOSITIVO OBTURADOR DE PLASTICO PARA CONTROL DE FLUJO. EL EXTREMO PROXIMAL DEBE TENER LA PUNTA ROMA SIN FILOS, UN ORIFICIO LATERAL CERCANO A LA PUNTA LUBRICANTE Y PROTECTOR PLASTICO.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0244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BOLSAS PARA UROCULTIVO (NINA). ESTERIL, DE PLASTICO, GRADO MEDICO, FORMA RECTANGULAR, CON CAPACIDAD DE 50 ML Y ESCALA DE 10, 20, 30 Y 50 ML, ORIFICIO EN FORMA DE PERA,  2.5 CM EN SU LADO MAS ANCHO Y 1.0 CM EN EL MAS ANGOSTO. Y AREA ADHESIVA DE 45 X 60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1879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BOLSAS PARA RECOLECCION DE ORINA. RECTANGULAR, ELABORADA A BASE DE CLORURO DE POLIVINILO CON GRADUACIONES CADA 100 ML Y LECTURA CADA 200 ML. SISTEMA CERRADO. CAPACIDAD 2000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1887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CON POROSIDAD CONTROLADA, HIDROFUGO, PARA ESTERILIZAR CON GAS O VAPOR. CON O SIN TRATAMIENTO ANTIBACTERIANO, CON REACTIVO QUIMICO IMPRESO Y PELICULA PLASTICA TRANSPARENTE, TERMOSOLDABLE DE: 10.0 X 42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CON POROSIDAD CONTROLADA, HIDROFUGO, PARA ESTERILIZAR CON GAS O VAPOR. CON O SIN TRATAMIENTO ANTIBACTERIANO, CON REACTIVO QUIMICO IMPRESO Y PELICULA PLASTICA TRANSPARENTE, TERMOSOLDABLE DE: 25 X 36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CON POROSIDAD CONTROLADA, HIDROFUGO, PARA ESTERILIZAR CON GAS O VAPOR. CON O SIN TRATAMIENTO ANTIBACTERIANO, CON REACTIVO QUIMICO IMPRESO Y PELICULA PLASTICA TRANSPARENTE, TERMOSOLDABLE DE: 30  X 51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CON POROSIDAD CONTROLADA, HIDROFUGO, PARA ESTERILIZAR CON GAS O VAPOR. CON O SIN TRATAMIENTO ANTIBACTERIANO, CON REACTIVO QUIMICO IMPRESO Y PELICULA PLASTICA TRANSPARENTE, TERMOSOLDABLE DE: 20 X 42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EN GAS O VAPOR. CON O SIN TRATAMIENTO ANTIBACTERIANO; CON REACTIVO QUIMICO IMPRESO Y SISTEMA DE APERTURA. MEDIDAS. 7.5 X 23.0 X 4.0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2679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EN GAS O VAPOR. CON O SIN TRATAMIENTO ANTIBACTERIANO; CON REACTIVO QUIMICO IMPRESO Y SISTEMA DE APERTURA. MEDIDAS. DE 12.0 X 26.0 X 4.0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EN GAS O VAPOR. CON O SIN TRATAMIENTO ANTIBACTERIANO; CON REACTIVO QUIMICO IMPRESO Y SISTEMA DE APERTURA. MEDIDAS: 14.O X 33.0 X 4.5 CM (CON CARTERA INTEGRADA DE 25 X 30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CON GAS O VAPOR. CON O SIN TRATAMIENTO ANTIBACTERIANO. CON REACTIVO QUIMICO IMPRESO Y SISTEMA DE APERTURA. MEDIDAS: 7.5 X 48 X 4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CON GAS O VAPOR. CON O SIN TRATAMIENTO ANTIBACTERIANO; CON REACTIVO QUIMICO IMPRESO Y SISTEMA DE APERTURA. MEDIDAS: 6.0 X 18.0 X 3.0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BOLSA PARA ESTERILIZACION CON GAS O VAPOR. MEDIDAS: 9.0 X 12.5 X 5.0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EN GAS O VAPOR. CON O SIN TRATAMIENTO ANTIBACTERIANO; CON REACTIVO QUIMICO IMPRESO Y SISTEMA DE APERTURA. MEDIDAS: 25 X 38 X 8 CM. PRESENTACION: ENVASE CON 250 A 500 PIEZAS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2844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CON GAS O VAPOR. CON O SIN TRATAMIENTO ANTIBACTERIANO. CON REACTIVO QUIMICO IMPRESO Y SISTEMA DE APERTURA. MEDIDAS: 32 X 62 X 12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2877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 DE PAPEL GRADO MEDICO. PARA ESTERILIZAR, CON GAS O VAPOR. CON O SIN TRATAMIENTO ANTIBACTERIANO. CON REACTIVO QUIMICO IMPRESO Y SISTEMA DE APERTURA. MEDIDAS: 18 X 33 X 6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82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3545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BOLSAS PARA ALIMENTACION PARENTERAL PARA ADULTO DE 3 L ESTERIL ATOXICA, DE ETIL VINIL ACETATO, CON CAPSULA DE INYECCIÓN PARA MEDICAMENTOS CON CONEXION LUER LOCK PARA EL SISTEMA DE LLENADO, CON PINZA PARA SELLADO HERMETICO, CON ESCALA DE MEDICION CADA 100 ML SISTEMA PARA LLENADO DE 3 VIAS CON CATETER LUER LOCK A LA BOLSA Y BAYONETAS A SUS EXTREMOS DISTALES Y CON UN FILTRO PARA ENTRADA DE AIRE EN CADA UNA DE LAS BAYONETAS Y PINZAS PARA INTERRUPCION DE FLUJO Y ASA PARA COLGAR.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BOTA QUIRURGICA DE TELA NO TEJIDA 100% DE POLIPROPILENO, TIPO SMS, DE 35 G/M CUADRADOS MINIMO, IMPERMEABLE A LA PENETRACION DE LIQUIDOS Y FLUIDOS, ANTIESTATICA, CON DOS CINTAS DE SUJECION.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BRAZALETES PARA IDENTIFICACION. DE PLASTICO. ADULTO.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BRAZALETES PARA IDENTIFICACION. DE PLASTICO INFANTIL.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DE UN LUMEN, DE ELASTOMERO DE SILICON, RADIOPACO, CON AGUJA INTRODUCTORA PERCUTANEA. ESTERIL Y DESECHABLE. NEONATAL. CALIBRE. 2.0  A 3.0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DE UN LUMEN, DE ELASTOMERO DE SILICON, RADIOPACO, CON AGUJA INTRODUCTORA PERCUTANEA. ESTERIL Y DESECHABLE. NEONATAL. CALIBRE. 4.0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VENOCLISIS. DE FLUOROPOLIMEROS (POLITETRAFLUORETILENO, FLUORETILENPROPILENO Y ETILENTRIFLUORETILENO) O POLIURETANO, RADIOPACO, CON AGUJA. LONGITUD: 17- 24  MM, CALIBRE: 24 G. *PARA LA ADQUISICION DE ESTAS CLAVES DEBERA ACATARSE EL MATERIAL ESPECIFICO QUE SOLICITE CADA INSTITUCION.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DIALISIS PERITONEAL, DE INSTALACION SUBCUTANEA, BLANDO DE SILICON, CON DOS COJINETES DE POLIESTER O DACRON, CON CONECTOR, TAPON Y SEGURO, CON BANDA RADIOPACA. ESTERIL Y DESECHABLE. TIPO: COLA DE COCHINO. TAMAÑO: ADULTO. EL TAMAÑO DEL CATETER SERA SELECCIONADO POR LAS INSTITUCIONES.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RADIOPACO, ESTERIL Y DESECHABLE DE POLIURETANO, QUE PERMITA RETIRAR LA AGUJA Y EL MANDRIL UNA VEZ INSTALADO, LONGITUD 60 A 70 CM, CAL 16 G, CON AGUJA DE 3.5  A 6.5 CM DE LARGO, DE PARED DELGADA CALIBRE 14 G, CON MANDRIL Y ADAPTADOR PARA VENOCLISIS LUER LOCK.</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28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6653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CALIBRE 7 FR X 20 CM DE LONGITUD, DE POLIURETANO O SILICON, PUNTA FLEXIBLE, RADIOPACO, CON DOS LUMENES  INTERNOS, DISTAL CALIBRE 16 G O 18 G Y PROXIMAL CALIBRE 14 G O 16 G O 18 G,  DISPOSITIVO DE FIJACION AJUSTABLE CON MINIMO UNA CAPSULA DE INYECCION Y EQUIPO DE COLOCACION QUE CONTIENE: JERINGA CON CAPACIDAD MINIMA DE 5 CC,  AGUJA CALIBRE 18 G DE 6.35 CM A 7.20 CM DE LONGITUD. GUIA DE ALMABRE DE 45 CM A 70 CM CON PUNTA FLEXIBLE EN "J", CONTENIDA EN FUNDA DE PLASTICO CON DISPENSADOR, DILATADOR VASCULAR Y SISTEMA PARA EVITAR LA EXTRAVASACION DE SANGRE. ESTERIL Y DESECHABLE. * EN LA ADQUISICION DE ESTA CLAVE DEBERA ACATARSE, EL MATERIAL ESPECIFICO QUE SOLICITE CADA INSTITUCION.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28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6661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CALIBRE 7 FR X 20 CM DE LONGITUD, DE POLIURETANO O SILICON, PUNTA FLEXIBLE, RADIOPACO, CON TRES LUMENES INTERNOS, DISTAL CALIBRE 16 G, MEDIO CALIBRE 18 G Y PROXIMAL CALIBRE 18 G, DISPOSITIVO DE FIJACION AJUSTABLE CON MINIMO DOS CAPSULAS DE INYECCION Y EQUIPO DE COLOCACION QUE CONTIENE: JERINGA CON CAPACIDAD MINIMA DE 5 CC,  AGUJA CALIBRE 17 G O 18 G DE 6.35 CM A 7.20 CM DE LONGITUD, GUIA DE ALMABRE DE 45 CM A 70 CM, CON PUNTA FLEXIBLE EN "J", CONTENIDA EN FUNDA DE PLASTICO CON DISPENSADOR, DILATADOR VASCULAR Y SISTEMA PARA EVITAR LA EXTRAVASACION DE SANGRE, ESTERIL Y DESECHABLE. * EN LA ADQUISICION DE ESTA CLAVE DEBERA ACATARSE, EL MATERIAL ESPECIFICO QUE SOLICITE CADA INSTITUCION.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19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6885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CALIBRE 5 FR X 20 CM DE LONGITUD, DE POLIURETANO O SILICON, PUNTA FLEXIBLE, RADIOPACO, CON UN LUMEN INTERNO, DISTAL CALIBRE 16 G, DISPOSITIVO DE FIJACION AJUSTABLE Y EQUIPO DE COLOCACION QUE CONTIENE: JERINGA CON CAPACIDAD MINIMA DE 5 cc, AGUJA CALIBRE 16 G ¢ 18 G DE 6.35 CM A 7.20 CM DE LONGITUD. GUIA DE ALMABRE DE 45 CM A 70 CM CON PUNTA FLEXIBLE EN "J" CONTENIDA EN FUNDA DE PLASTICO CON DISPENSADOR. DILATADOR VASCULAR Y SISTEMA PARA EVITAR LA EXTRAVASACION DE SANGRE. ESTERIL Y DESECHABLE. * EN LA ADQUISICION DE ESTA CLAVE DEBERA ACATARSE, EL MATERIAL ESPECIFICO QUE SOLICITE CADA INSTITUCION.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DIALISIS PERITONEAL CRONICA. DE INSTALACION SUBCUTANEA, BLANDO, DE SILICON, CON DOS COJINETES DE POLIESTER O DACRON, CON CONECTOR CON TAPON, SEGURO, CON BANDA RADIOPACA. ESTERIL Y DESECHABLE. TIPO: TENCKHOFF.  TAMAÑO ADULTO. EL TAMAÑO DEL CATETER SERA SELECCIONADO POR LAS INSTITUCIONES.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DIALISIS PERITONEAL CRONICA. DE INSTALACION SUBCUTANEA, BLANDO, DE SILICON, CON DOS COJINETES DE POLIESTER O DACRON, CON CONECTOR CON TAPON, SEGURO, CON BANDA RADIOPACA. ESTERIL Y DESECHABLE. TIPO: TENCKHOFF.  TAMAÑO PEDIATRICO. EL TAMAÑO DEL CATETER SERA SELECCIONADO POR LAS INSTITUCIONES.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8089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SONDAS PARA ALIMENTACION. DE PLASTICO TRANSPARENTE, ESTERIL, DESECHABLE, CON UN ORIFICIO EN EL EXTREMO PROXIMAL Y OTRO EN LOS PRIMEROS 2 CM. TAMAÑO. INFANTIL LONGITUD. 38.5 CM CALIBRE. 8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CANULAS PARA TRAQUEOSTOMIA, ADULTO, DE CLORURO DE POLIVINILO, CON BALON, CURVADA, CINTA DE FIJACION, GLOBO DE BAJA PRESION Y ALTO VOLUMEN, OPACA A LOS RAYOS X, CON ENDOCANULA, PLACA DE RETENCION DE LA ENDOCANULA Y GUIA DE INSERCION. ESTERIL Y DESECHABLE. DIAMETRO INTERNO. 7.0 MM +/- 0.2 MM DIAMETRO </w:t>
            </w:r>
            <w:r w:rsidRPr="00E828BB">
              <w:rPr>
                <w:rFonts w:ascii="Calibri" w:eastAsia="Times New Roman" w:hAnsi="Calibri" w:cs="Times New Roman"/>
                <w:noProof w:val="0"/>
                <w:color w:val="000000"/>
                <w:sz w:val="18"/>
                <w:szCs w:val="18"/>
                <w:lang w:eastAsia="es-MX"/>
              </w:rPr>
              <w:lastRenderedPageBreak/>
              <w:t>EXTERNO. 9.4  MM +/- 0.6 MM LONGITUD. 70 MM +/- 5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CATETERISMO VENOSO CENTRAL, RADIOPACO, ESTERIL Y DESECHABLE DE POLIURETANO, QUE PERMITA RETIRAR LA AGUJA Y EL MANDRIL UNA VEZ INSTALADO, LONGITUD 30.5 CM CALIBRE  16 G CON AGUJA DE 5.2 CM A 6.5 CM DE LARGO, DE PARED DELGADA CALIBRE 14 G, CON MANDRIL Y ADAPTADOR PARA VENOCLISIS LUER LOCK.</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4277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SONDAS GASTROINTESTINALES, DESECHABLES Y CON MARCA OPACA A LOS RAYOS X. TIPO: LEVIN CALIBRE. 12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4418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SONDAS GASTROINTESTINALES, DESECHABLES Y CON MARCA OPACA A LOS RAYOS X. TIPO: LEVIN CALIBRE. 18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6645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VENOCLISIS. DE FLUOROPOLIMEROS (POLITETRAFLUORETILENO, FLUORETILENPROPILENO Y ETILENTRIFLUORETILENO) O POLIURETANO, RADIOPACO, CON AGUJA. LONGITUD: 28-34 MM, CALIBRE: 18 G. *PARA LA ADQUISICION DE ESTAS CLAVES DEBERA ACATARSE EL MATERIAL ESPECIFICO QUE SOLICITE CADA INSTITUCION.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6686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VENOCLISIS. DE FLUOROPOLIMEROS (POLITETRAFLUORETILENO, FLUORETILENPROPILENO Y ETILENTRIFLUORETILENO) O POLIURETANO, RADIOPACO, CON AGUJA. LONGITUD: 23- 27 MM, CALIBRE: 22 G. *PARA LA ADQUISICION DE ESTAS CLAVES DEBERA ACATARSE EL MATERIAL ESPECIFICO QUE SOLICITE CADA INSTITUCION.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8138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CANULAS PARA TRAQUEOSTOMIA, ADULTO, DE CLORURO DE POLIVINILO, CON BALON, CURVADA, CINTA DE FIJACION, GLOBO DE BAJA PRESION Y ALTO VOLUMEN, OPACA A LOS RAYOS X, CON ENDOCANULA, PLACA DE RETENCION DE LA ENDOCANULA Y GUIA DE INSERCION. ESTERIL Y DESECHABLE. DIAMETRO INTERNO. 8.0 MM +/-0.2 MM DIAMETRO EXTERNO. 11.3 MM +/-0.5 MM LONGITUD. 74 MM +/-5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8146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CANULA PARA TRAQUEOSTOMIA, ADULTO, DE CLORURO DE POLIVINILO, CON BALON, CURVADA, CINTA DE FIJACION, GLOBO DE BAJA PRESION Y ALTO VOLUMEN, RADIOPACA, CON ENDOCANULA, PLACA DE RETENCION DE LA ENDOCANULA Y GUIA DE INSERCION. ESTERIL Y DESECHABLE. DIAMETRO INTERNO: 9.0 MM +/- 0.2 MM. DIAMETRO EXTERNO: 11.4 MM +/- 1.2 MM. LONGITUD: 80 MM +/- 5 MM. PIEZA.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8237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CANULA PARA TRAQUEOSTOMIA, ADULTO, DE CLORURO DE POLIVINILO, SIN GLOBO, RADIOPACO, CON ENDOCANULA. PLACA DE RETENCION CON ANILLO ROSCADO PARA LA FIJACION DE LA ENDOCANULA Y GUIA DE INSERCION. ESTERIL Y DESECHABLE.DIAMETRO INTERNO: 7.0 MM +/- 0.2 MM DIAMETRO EXTERNO: 9.6 MM +/- 0.5 MM LONGITUD: 70 MM +/- 5 MM.PIEZA.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9367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CATETERES PARA DIALISIS PERITONEAL. DE PLASTICO RIGIDO, ESTERIL Y DESECHABLE, CON ORIFICIOS LATERALES, ESTILETE METALICO Y TUBO DE CONEXION INFANTIL.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9896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SONDAS GASTROINTESTINALES, DESECHABLES Y CON MARCA OPACA A LOS RAYOS X. TIPO: LEVIN CALIBRE. 14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9904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SONDAS GASTROINTESTINALES, DESECHABLES Y CON MARCA OPACA A LOS RAYOS X. TIPO: LEVIN CALIBRE. 16 FR.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0178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CEMENTO DE IONOMERO, DE VIDRIO RESTAURATIVO II. COLOR No 21. POLVO 15 G. SILICATO DE ALUMINIO 95% - 97%. ACIDO POLIACRILICO 3% - 5%. LIQUIDO: 10 G, 8 ML. ACIDO POLIACRILICO 75%. ACIDO TARTARICO 10% - 15%. BARNIZ COMPATIBLE LIQUIDO 10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0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CEMENTOS DE IONOMERO DE VIDRIO RESTAURATIVO II. COLOR No 22. POLVO 15 G. SILICATO DE ALUMINIO 95% - 97 %. ACIDO POLIACRILICO 3 - 5 %. LIQUIDO 10 G, 8 ML. ACIDO POLIACRILICO 75 %. ACIDO TARTARICO 10 - 15 %. BARNIZ </w:t>
            </w:r>
            <w:r w:rsidRPr="00E828BB">
              <w:rPr>
                <w:rFonts w:ascii="Calibri" w:eastAsia="Times New Roman" w:hAnsi="Calibri" w:cs="Times New Roman"/>
                <w:noProof w:val="0"/>
                <w:color w:val="000000"/>
                <w:sz w:val="18"/>
                <w:szCs w:val="18"/>
                <w:lang w:eastAsia="es-MX"/>
              </w:rPr>
              <w:lastRenderedPageBreak/>
              <w:t>COMPATIBLE LIQUIDO 10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CEMENTOS DE IONOMERO DE VIDRIO. PARA TRATAMIENTO RESTAURATIVO ATRAUMATICO. POLVO: 10 G. SILICATO DE ALUMINIO 89 - 95 %. ACIDO POLIACRILICO 0 - 10 %. LIQUIDO 6G</w:t>
            </w:r>
            <w:proofErr w:type="gramStart"/>
            <w:r w:rsidRPr="00E828BB">
              <w:rPr>
                <w:rFonts w:ascii="Calibri" w:eastAsia="Times New Roman" w:hAnsi="Calibri" w:cs="Times New Roman"/>
                <w:noProof w:val="0"/>
                <w:color w:val="000000"/>
                <w:sz w:val="18"/>
                <w:szCs w:val="18"/>
                <w:lang w:eastAsia="es-MX"/>
              </w:rPr>
              <w:t>,4.8</w:t>
            </w:r>
            <w:proofErr w:type="gramEnd"/>
            <w:r w:rsidRPr="00E828BB">
              <w:rPr>
                <w:rFonts w:ascii="Calibri" w:eastAsia="Times New Roman" w:hAnsi="Calibri" w:cs="Times New Roman"/>
                <w:noProof w:val="0"/>
                <w:color w:val="000000"/>
                <w:sz w:val="18"/>
                <w:szCs w:val="18"/>
                <w:lang w:eastAsia="es-MX"/>
              </w:rPr>
              <w:t xml:space="preserve"> ML AGUA DESTILADA. ACIDO POLIACRILICO 40 - 50 %. BARNIZ 5 G, CLORURO DE </w:t>
            </w:r>
            <w:proofErr w:type="gramStart"/>
            <w:r w:rsidRPr="00E828BB">
              <w:rPr>
                <w:rFonts w:ascii="Calibri" w:eastAsia="Times New Roman" w:hAnsi="Calibri" w:cs="Times New Roman"/>
                <w:noProof w:val="0"/>
                <w:color w:val="000000"/>
                <w:sz w:val="18"/>
                <w:szCs w:val="18"/>
                <w:lang w:eastAsia="es-MX"/>
              </w:rPr>
              <w:t>POLIVINIL(</w:t>
            </w:r>
            <w:proofErr w:type="gramEnd"/>
            <w:r w:rsidRPr="00E828BB">
              <w:rPr>
                <w:rFonts w:ascii="Calibri" w:eastAsia="Times New Roman" w:hAnsi="Calibri" w:cs="Times New Roman"/>
                <w:noProof w:val="0"/>
                <w:color w:val="000000"/>
                <w:sz w:val="18"/>
                <w:szCs w:val="18"/>
                <w:lang w:eastAsia="es-MX"/>
              </w:rPr>
              <w:t xml:space="preserve"> 10 - 20 %.) ACETATO ETILICO 75 - 85 %.</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CEMENTOS DENTAL PARA APOSITO QUIRURGICO. CON POLVO DE OXIDO DE ZINC. POLVO ROSA. TALCO. LIQUIDO: EUGENOL. ALCOHOL ISOPROPILICO AL 10 %</w:t>
            </w:r>
            <w:proofErr w:type="gramStart"/>
            <w:r w:rsidRPr="00E828BB">
              <w:rPr>
                <w:rFonts w:ascii="Calibri" w:eastAsia="Times New Roman" w:hAnsi="Calibri" w:cs="Times New Roman"/>
                <w:noProof w:val="0"/>
                <w:color w:val="000000"/>
                <w:sz w:val="18"/>
                <w:szCs w:val="18"/>
                <w:lang w:eastAsia="es-MX"/>
              </w:rPr>
              <w:t>,.</w:t>
            </w:r>
            <w:proofErr w:type="gramEnd"/>
            <w:r w:rsidRPr="00E828BB">
              <w:rPr>
                <w:rFonts w:ascii="Calibri" w:eastAsia="Times New Roman" w:hAnsi="Calibri" w:cs="Times New Roman"/>
                <w:noProof w:val="0"/>
                <w:color w:val="000000"/>
                <w:sz w:val="18"/>
                <w:szCs w:val="18"/>
                <w:lang w:eastAsia="es-MX"/>
              </w:rPr>
              <w:t>RESINA DE PINO. ACEITE DE PINO. ACEITE DE CLAVO</w:t>
            </w:r>
            <w:proofErr w:type="gramStart"/>
            <w:r w:rsidRPr="00E828BB">
              <w:rPr>
                <w:rFonts w:ascii="Calibri" w:eastAsia="Times New Roman" w:hAnsi="Calibri" w:cs="Times New Roman"/>
                <w:noProof w:val="0"/>
                <w:color w:val="000000"/>
                <w:sz w:val="18"/>
                <w:szCs w:val="18"/>
                <w:lang w:eastAsia="es-MX"/>
              </w:rPr>
              <w:t>,.</w:t>
            </w:r>
            <w:proofErr w:type="gramEnd"/>
            <w:r w:rsidRPr="00E828BB">
              <w:rPr>
                <w:rFonts w:ascii="Calibri" w:eastAsia="Times New Roman" w:hAnsi="Calibri" w:cs="Times New Roman"/>
                <w:noProof w:val="0"/>
                <w:color w:val="000000"/>
                <w:sz w:val="18"/>
                <w:szCs w:val="18"/>
                <w:lang w:eastAsia="es-MX"/>
              </w:rPr>
              <w:t>ACEITE DE CACAHUATE.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CEMENTOS DENTALES. PARA RESTAURACION INTERMEDIA. DE OXIDO DEZINC (POLVO) 38 G Y EUGENOL (LIQUIDO) 14 ML CON GOTERO DE PLASTICO.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CEMENTOS DENTALES. PARA USO QUIRURGICO. DE OXIDO DE ZINC CON ENDURECEDOR (POLVO) 65 G Y EUGENOL (LIQUIDO) 30 ML. CON GOTERO DE PLASTICO.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CEPILLOS. DENTAL, PARA ADULTO, CON MANGO DE PLASTICO Y CERDAS RECTAS DE NYLON 6.12, 100 % VIRGEN O POLIESTER P.B.T. 100 % VIRGEN, DE PUNTAS REDONDEADAS EN 4 HILERAS, CABEZA CORTA, CONSISTENCIA MEDIANA.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CEPILLOS. CEPILLO PARA ESTUDIO CITOLOGICO (TOMA DE MUESTRA) DEL CANAL ENDOCERVICAL A BASE DE COLECTOR CELULAR, CON CERDAS SUAVES FIJADAS A UN MANGO ARISTADO.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CEPILLOS PARA LAVADO DE INSTRUMENTAL. CON CERDAS DE FIBRA VEGETAL, LECHUGUILLA. INSTRUMENTOS.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CEPILLOS. DENTAL INFANTIL, CON MANGO DE PLASTICO Y CERDAS RECTAS DE NYLON 6.12, 100 % VIRGEN O POLIESTER P.B.T. 100 % VIRGEN, DE PUNTAS REDONDEADAS EN 3 HILERAS, CABEZA CORTA, CONSISTENCIA MEDIANA.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CEPILLOS PARA USO QUIRURGICO. DE PLASTICO, DE FORMA RECTANGULAR, CON DOS AGARRADERAS LATERALES SIMETRICAS Y CERDAS DE NYLON.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CINTAS PARA PORTAMATRIZ. DE AMALGAMA, DE 5 MM DE </w:t>
            </w:r>
            <w:proofErr w:type="spellStart"/>
            <w:r w:rsidRPr="00E828BB">
              <w:rPr>
                <w:rFonts w:ascii="Calibri" w:eastAsia="Times New Roman" w:hAnsi="Calibri" w:cs="Times New Roman"/>
                <w:noProof w:val="0"/>
                <w:color w:val="000000"/>
                <w:sz w:val="18"/>
                <w:szCs w:val="18"/>
                <w:lang w:eastAsia="es-MX"/>
              </w:rPr>
              <w:t>LONGITUD.Presentaci¢n</w:t>
            </w:r>
            <w:proofErr w:type="spellEnd"/>
            <w:proofErr w:type="gramStart"/>
            <w:r w:rsidRPr="00E828BB">
              <w:rPr>
                <w:rFonts w:ascii="Calibri" w:eastAsia="Times New Roman" w:hAnsi="Calibri" w:cs="Times New Roman"/>
                <w:noProof w:val="0"/>
                <w:color w:val="000000"/>
                <w:sz w:val="18"/>
                <w:szCs w:val="18"/>
                <w:lang w:eastAsia="es-MX"/>
              </w:rPr>
              <w:t>:  ENVASE</w:t>
            </w:r>
            <w:proofErr w:type="gramEnd"/>
            <w:r w:rsidRPr="00E828BB">
              <w:rPr>
                <w:rFonts w:ascii="Calibri" w:eastAsia="Times New Roman" w:hAnsi="Calibri" w:cs="Times New Roman"/>
                <w:noProof w:val="0"/>
                <w:color w:val="000000"/>
                <w:sz w:val="18"/>
                <w:szCs w:val="18"/>
                <w:lang w:eastAsia="es-MX"/>
              </w:rPr>
              <w:t xml:space="preserve"> 12 PIEZAS. </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CINTAS PARA PORTAMATRIZ. DE AMALGAMA, METALICA DE 7 MM DE LONGITUD.</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CINTAS UMBILICALES DE ALGODON, TEJIDO PLANO (TRENZADO DE 21 HILOS) ESTERILES. LONGITUD: 41 CM, ANCHO 4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CINTAS TESTIGO DE 18 MM DE ANCHO X 50 M DE LARGO PARA ESTERILIZACION EN VAPOR A PRESION.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CINTAS PARA USO QUIRURGICO MICROPOROSA, DE TELA NO TEJIDA UNIDIRECCIONAL, DE COLOR BLANCO, CON RECUBRIMIENTO ADHESIVO EN UNA DE SUS CARAS. LONGITUD. 10 M ANCHO. 1.25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0363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CINTAS PARA USO QUIRURGICO MICROPOROSA, DE TELA NO TEJIDA UNIDIRECCIONAL, DE COLOR BLANCO, CON RECUBRIMIENTO ADHESIVO EN UNA DE SUS CARAS. LONGITUD. 10 M ANCHO. 5.00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CINTAS PARA USO QUIRURGICO MICROPOROSA, DE TELA NO TEJIDA UNIDIRECCIONAL, DE COLOR BLANCO, CON RECUBRIMIENTO ADHESIVO EN UNA DE SUS CARAS LONGITUD. 10 M ANCHO. 2.50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CINTAS PARA USO QUIRURGICO MICROPOROSA, DE TELA NO TEJIDA UNIDIRECCIONAL, DE COLOR BLANCO, CON RECUBRIMIENTO ADHESIVO EN UNA DE SUS CARAS LONGITUD.  10 M ANCHO. 7.50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1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CONTENEDOR DESECHABLES DE PUNZO-CORTANTES, DE POLIPROPILENO, ESTERILIZABLE, INCINERABLE Y NO CONTAMINANTE, RESISTENTE A LA PERFORACION, AL IMPACTO Y A LA PERDIDA DEL CONTENIDO AL CAERSE, CON O SIN SEPARADOR DE AGUJAS Y ABERTURA PARA EL DEPOSITO DE OTROS PUNZO-CORTANTES, CON TAPAS DE SEGURIDAD PARA LAS ABERTURAS, DE COLOR ROJO, ETIQUETADO CON LA LEYENDA "PELIGRO RESIDUOS PUNZO- CORTANTES BIOLOGICO-INFECCIOSOS" Y MARCADO CON EL SIMBOLO UNIVERSAL DE RIESGO BIOLOGICO. CAPACIDAD: 0.94 A 1.90 LITROS. PIEZA.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1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0093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CONTENEDORES DESECHABLES DE PUNZOCORTANTES, DE POLIPROPILENO, ESTERILIZABLE, INCINERABLE Y NO CONTAMINANTE, RESISTENTE A LA PERFORACION, AL IMPACTO  Y A LA PERDIDA DEL CONTENIDO AL CAERSE, CON O SIN SEPARADOR DE AGUJAS Y  ABERTURA PARA EL DEPOSITO DE OTROS PUNZOCORTANTES, CON TAPAS DE SEGURIDAD PARA LAS ABERTURAS, DE COLOR ROJO, ETIQUETADO CON LA LEYENDA "PELIGRO RESIDUOS PUNZOCORTANTES, BIOLOGICO-INFECCIOSOS Y MARCADO CON EL SÍMBOLO UNIVERSAL DE RIESGO BIOLOGICO" CAPACIDAD DE 3.70 A 4.75 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1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CONTENEDORES DESECHABLES DE PUNZOCORTANTES DE POLIPROPILENO, ESTERILIZABLE, INCINERABLE Y NO CONTAMINANTE RESISTENTE A LA PERFORACION, AL IMPACTO Y A LA PERDIDA DEL CONTENIDO AL CAERSE, CON O SIN SEPARADOR DE AGUJAS Y ABERTURA PARA EL DEPOSITO DE OTROS PUNZOCORTANTES, CON TAPAS DE SEGURIDAD PARA LAS ABERTURAS, DE COLOR ROJO, ETIQUETADO CON LA LEYENDA "PELIGRO RESIDUOS PUNZOCORTANTES, BIOLOGICO-INFECCIOSOS Y MARCADO CON EL SIMBOLO UNIVERSAL DE RIESGO BIOLOGICO" CAPACIDAD DE 7.50 A 9.40 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1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CONTENEDORES DESECHABLES DE PUNZOCORTANTES DE POLIPROPILENO, ESTERILIZABLE, INCINERABLE Y NO CONTAMINANTE RESISTENTE A LA PERFORACION, AL IMPACTO Y A LA PERDIDA DEL CONTENIDO AL CAERSE, CON O SIN SEPARADOR DE AGUJAS Y ABERTURA PARA EL DEPOSITO DE OTROS PUNZOCORTANTES, CON TAPAS DE SEGURIDAD PARA LAS ABERTURAS, DE COLOR ROJO, ETIQUETADO CON LA LEYENDA "PELIGRO RESIDUOS PUNZOCORTANTES, BIOLOGICO-INFECCIOSOS Y MARCADO CON EL SÍMBOLO UNIVERSAL DE RIESGO BIOLOGICO" CAPACIDAD DE 11.30 A 13.25 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REVELADORES DE PLACA DENTOBACTERIANA, TABLETA SIN SABOR.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COMPRESAS PARA VIENTRE. DE ALGODON CON TRAMA OPACA A RAYOS X. LONGITUD. 70 CM ANCHO. 45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378"/>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PAQUETE BASICO. TELA NO TEJIDA DE POLIPROPILENO, IMPERMEABLE A LA PENETRACION DE LIQUIDOS Y FLUIDOS, COLOR ANTIRREFLEJANTE, NO TRANSPARENTE, ANTIESTATICA Y RESISTENTE A LA TENSION EN USO NORMAL. ESTERIL Y DESECHABLE. CONTIENE: TRES BATAS QUIRURGICAS PARA CIRUJANO, PUNOS AJUSTABLES, REFUERZO EN MANGAS Y PECHO, TAMANO GRANDE; UNA BATA QUIRURGICA PARA INSTRUMENTISTA, PUNOS AJUSTABLES, TAMANO MEDIANO; CUATRO CAMPOS SENCILLOS DE 90 + /- 10 CM X 90 +/- 10 CM; UNA SABANA SUPERIOR DE 150 +/- 10 CM X 190 +/- 10 CM; UNA SABANA INFERIOR DE 170 +/- 10 CM X 190 +/- 10 CM; UNA CUBIERTA PARA MESA DE RINON DE 240 +/- 10 CM X 150 +/- 10 CM; UNA FUNDA DE MESA MAYO CON REFUERZO DE 50 +/- 10 CM X 140 +/- 10 CM; CUATRO TOALLAS ABSORBENTES DE 40 +/- 5 CM X 40 +/- 5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47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90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PAQUETE PARA CESAREA Y CIRUGIA GENERAL. TELA NO TEJIDA DE POLIPROPILIENO, IMPERMEABLE A LA PENETRACION DE LIQUIDOS Y FLUIDOS, COLOR ANTIRREFLEJANTE, NO TRANSPARENTE, ANTIESTATICA Y RESISTENTE A LA TENSION EN USO NORMAL. ESTERIL Y DESECHABLE. CONTIENE: TRES BATAS QUIRURGICAS PARA CIRUJANO, PUNOS AJUSTABLES, REFUERZO EN MANGAS Y PECHO, TAMANO GRANDE; UNA BATA QUIRURGICA PARA INSTRUMENTISTA, PUNOS AJUSTABLES, TAMANO MEDIANO; SEIS CAMPOS SENCILLOS DE 90 +/- 10 CM X 90 +/- 10 CM; UNA SABANA SUPERIOR DE 150 +/- 10 CM X 190 +/- 10 CM; UNA SABANA HENDIDA DE 180 +/- 10 CM X 240 +/- 10 CM; UNA CUBIERTA PARA MESA DE RINON DE 240 +/- 10 CM X 150 +/- 10 CM; UNA FUNDA DE MESA MAYO CON REFUERZO DE 50 +/- 10 CM X 140 +/- 10 CM; CUATRO TOALLAS ABSORBENTES DE 40 +/- 5 CM X 40 +/- 5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65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0591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PAQUETE PARA CIRUGIA GENERAL UNIVERSAL. TELA NO TEJIDA DE POLIPROPILENO, IMPERMEABLE A LA PENETRACION DE LIQUIDOS Y FLUIDOS, COLOR ANTIRREFLEJANTE, NO TRANSPARENTE, ANTIESTATICA Y RESISTENTE A LA TENSION EN USO NORMAL. ESTERIL Y DESECHABLE. CONTIENE: TRES BATAS QUIRURGICAS PARA CIRUJANO, PUNOS AJUSTABLES, REFUERZO EN MANGAS Y PECHO, TAMANO GRANDE; UNA BATA QUIRURGICA PARA INSTRUMENTISTA, PUNOS AJUSTABLES, TAMANO MEDIANO; CUATRO CAMPOS SENCILLOS DE 90 +/- 10 CM X 90 +/- 10 CM; UNA SABANA SUPERIOR DE 150 +/- 10 CM X 190 +/- 10 CM; UNA SABANA INFERIOR DE 170 +/- 10 CM X 190 +/- 10 CM; UNA SABANA LATERAL DE 130 +/- 10 CM X 180 +/- 10 CM; UNA SABANA HENDIDA DE 180 +/- 10 CM X 240 +/- 10 CM; UNA CUBIERTA PARA MESA DE RINON DE 240 +/- 10 CM X 150 +/- 10 CM; UNA FUNDA DE MESA MAYO CON REFUERZO DE 50 +/- 10 CM X 140 +/- 10 CM; CUATRO TOALLAS ABSORBENTES DE 40 +/- 5 CM X 40 +/- 5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01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PAQUETE PARA PARTO. TELA NO TEJIDA DE POLIPROPILENO, IMPERMEABLE A LA PENETRACION DE LIQUIDOS Y FLUIDOS, COLOR ANTIRREFLEJANTE, NO TRANSPARENTE, ANTIESTATICA Y RESISTENTE A LA TENSION EN USO NORMAL. ESTERIL Y DESECHABLE. CONTIENE: DOS BATAS QUIRURGICAS PARA CIRUJANO, PUNOS AJUSTABLES, REFUERZO EN MANGAS Y PECHO, TAMANO GRANDE; CUATRO CAMPOS SENCILLOS DE 90 +/- 10 CM X 90 +/- 10 CM; DOS PIERNERAS DE 100 +/- 10 CM X 110 +/- 10 CM; UNA CUBIERTA PARA MESA DE RINON DE 240 +/- 10 CM X 150 +/- 10 CM. DOS TOALLAS ABSORBENTES DE 40 +/- 5 CM X 40 +/- 5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CAMPO SENCILLO. DE TELA NO TEJIDA DE POLIPROPILENO, IMPERMEABLE A LA PENETRACION DE LIQUIDOS Y FLUIDOS, COLOR ANTIRREFLEJANTE, NO TRANSPARENTE, ANTIESTATICA Y RESISTENTE A LA TENSION EN USO NORMAL. ESTERIL Y DESECHABLE. MEDIDAS: 90 +/- 10 CM X 90 +/- 10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CAMPO HENDIDO PARA OTORRINOLARINGOLOGIA, ANESTESIOLOGIA Y OTROS. DE TELA NO TEJIDA DE POLIPROPILENO, IMPERMEABLE A LA PENETRACION DE LIQUIDOS Y FLUIDOS, COLOR ANTIRREFLEJANTE, NO TRANSPARENTE, ANTIESTATICA Y RESISTENTE A LA TENSION EN USO NORMAL. ESTERIL Y DESECHABLE. MEDIDAS: 70 +/- 5 CM X 70 +/- 5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BATA QUIRURGICA PARA CIRUJANO, PUNOS AJUSTABLES, REFUERZO EN MANGAS Y PECHO. TELA NO TEJIDA DE POLIPROPILENO, IMPERMEABLE A LA PENETRACION DE LIQUIDOS Y FLUIDOS, COLOR ANTIRREFLEJANTE, NO TRANSPARENTE, ANTIESTATICA Y RESISTENTE A LA TENSION EN USO NORMAL. ESTERIL Y DESECHABLE. TAMANO GRANDE.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96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BATA QUIRURGICA PARA CIRUJANO, PUNOS AJUSTABLES, REFUERZO EN MANGAS Y PECHO. TELA NO TEJIDA DE POLIPROPILENO, IMPERMEABLE A LA PENETRACION DE LIQUIDOS Y FLUIDOS, COLOR ANTIRREFLEJANTE, NO TRANSPARENTE, ANTIESTATICA Y RESISTENTE A LA TENSION EN USO NORMAL. ESTERIL Y DESECHABLE. TAMANO EXTRAGRANDE.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ROPA QUIRURGICA. BATA QUIRURGICA PARA CIRUJANO, PUNOS AJUSTABLES, REFUERZO EN MANGAS Y PECHO. TELA NO TEJIDA DE POLIPROPILENO, IMPERMEABLE A LA PENETRACION DE LIQUIDOS Y FLUIDOS, COLOR ANTIRREFLEJANTE, NO TRANSPARENTE, ANTIESTATICA Y RESISTENTE A LA TENSION EN USO NORMAL. ESTERIL Y DESECHABLE. TAMANO MEDIANO.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HEMODIALISIS, PEDIATRICO. INSERCION EN SUBCLAVIA, YUGULAR O FEMORAL, DOBLE LUMEN. CONTIENE: UNA CANULA. UNA JERINGA DE 5 ML. UNA GUIA DE ACERO INOXIDABLE. UN CATETER DOBLE LUMEN CALIBRE DE 8 A 10 FR, LONGITUD 130  A 150 MM, CON OBTURADOR UN DILATADOR Y EXTENSIONES CURVAS TIPO: MAHURKAR.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EQUIPOS PARA MEDICION DE PRESION VENOSA CENTRAL. CONSTA DE: UNA LLAVE DE 3 VIAS. UNA ESCALA PARA MEDIR EN MILIMETROS. UN TUBO DE CONEXION AL PACIENTE. UN  TUBO DE CONEXION AL FRASCO DE SOLUCION. </w:t>
            </w:r>
            <w:proofErr w:type="gramStart"/>
            <w:r w:rsidRPr="00E828BB">
              <w:rPr>
                <w:rFonts w:ascii="Calibri" w:eastAsia="Times New Roman" w:hAnsi="Calibri" w:cs="Times New Roman"/>
                <w:noProof w:val="0"/>
                <w:color w:val="000000"/>
                <w:sz w:val="18"/>
                <w:szCs w:val="18"/>
                <w:lang w:eastAsia="es-MX"/>
              </w:rPr>
              <w:t>TUBO</w:t>
            </w:r>
            <w:proofErr w:type="gramEnd"/>
            <w:r w:rsidRPr="00E828BB">
              <w:rPr>
                <w:rFonts w:ascii="Calibri" w:eastAsia="Times New Roman" w:hAnsi="Calibri" w:cs="Times New Roman"/>
                <w:noProof w:val="0"/>
                <w:color w:val="000000"/>
                <w:sz w:val="18"/>
                <w:szCs w:val="18"/>
                <w:lang w:eastAsia="es-MX"/>
              </w:rPr>
              <w:t xml:space="preserve"> PARA MEDIR LA PRESION, CON INDICADOR FLOTANTE.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1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APLICACIÓN DE VOLUMENES MEDIDOS. DE PLASTICO GRADO MEDICO, ESTERIL, DESECHABLE, CONSTA DE ; BAYONETA, FILTRO DE AIRE, CAMARA BURETA FLEXIBLE CON UNA CAPACIDAD DE 100 ML Y ESCALA GRADUADA DE MILIMETROS, CAMARA DE GOTEO FLEXIBLE, MICROGOTERO, TUBO TRANSPORTADOR, MECANISMO DE REGULADOR DE FLUJO, DISPOSIIVO PARA LA ADMINISTRACION DE MEDICAMENTOS, OBTURADOR DEL TUBO TRANSPORTADOR, ADAPTADOR DE AGUJA, PROTECTOR DE LA BAYONETA Y PROTECTOR DEL ADAPTADOR.</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735"/>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ALIMENTACION ENTERAL, DE CLORURO DE POLIVINILO (PVC), CAPACIDAD 1 500 ML, CONSTA DE: BOLSA CON ASA U ORIFICIO PARA COLGARSE Y UNA ABERTURA CON UN DISPOSITIVO QUE PERMITA LLENARLA Y OBTURARLA, GRADUACIONES CADA 100 ML, CAMARA Y TUBO DE CONEXION INTEGRADOS, CON DISPOSITIVO CONTROLADOR DE FLUJO Y OBTURADOR, CONECTOR Y PROTECTOR DEL CONECTOR,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735"/>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ALIMENTACION ENTERAL, DE CLORURO DE POLIVINILO (PVC), DE 500 ML, CONSTA DE: BOLSA CON ASA U ORIFICIO PARA COLGARSE Y UNA ABERTURA CON  UN DISPOSITIVO QUE PERMITA LLENARLA Y OBTURARLA, GRADUACIONES CADA 50 ML, CAMARA Y TUBO DE CONEXION INTEGRADOS, CON DISPOSITIVO CONTROLADOR DE FLUJO Y OBTURADOR, CONECTOR Y PROTECTOR DEL CONECTOR,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1378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VENOCLISIS. EN FORMA DE MARIPOSA (PEDIATRICO) DE PLASTICO. ESTERIL DESECHABLE. CONSTA DE: TUBO, ADAPTADOR Y MARIPOSA. CALIBRE DE LA AGUJA: 21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VENOCLISIS. EN FORMA DE MARIPOSA (PEDIATRICO) DE PLASTICO. ESTERIL Y DESECHABLE. CONSTA DE: TUBO, ADAPTADOR Y MARIPOSA. CALIBRE DE LA AGUJA: 23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1394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VENOCLISIS. EN FORMA DE MARIPOSA (PEDIATRICO) DE PLASTICO. ESTERIL Y DESECHABLE. CONSTA DE: TUBO, ADAPTADOR Y MARIPOSA. CALIBRE DE LA AGUJA: 25 G.</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EQUIPOS PARA DRENAJE POR ASPIRACION PARA USO POSTQUIRURGICO. CONSTA DE: FUELLE SUCCIONADOR, SONDA CONECTORA, CINTA DE FIJACION, SONDA DE SUCCION, DIAMETRO EXTERNO DE 3 MM CON VALVULA DE REFLUJO Y </w:t>
            </w:r>
            <w:r w:rsidRPr="00E828BB">
              <w:rPr>
                <w:rFonts w:ascii="Calibri" w:eastAsia="Times New Roman" w:hAnsi="Calibri" w:cs="Times New Roman"/>
                <w:noProof w:val="0"/>
                <w:color w:val="000000"/>
                <w:sz w:val="18"/>
                <w:szCs w:val="18"/>
                <w:lang w:eastAsia="es-MX"/>
              </w:rPr>
              <w:lastRenderedPageBreak/>
              <w:t>VALVULA DE ACTIVACION.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PARA DRENAJE POR ASPIRACION PARA USO POSTQUIRURGICO. CONSTA DE: FUELLE SUCCIONADOR, SONDA CONECTORA, CINTA DE FIJACION, SONDA DE SUCCION, DIAMETRO EXTERNO DE 6 MM CON VALVULA DE REFLUJO Y VALVULA DE ACTIVACION.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93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BASICO PARA BLOQUEO EPIDURAL, CONTIENE: AGUJA TIPO TUOHY, CALIBRE 16 O 17G, LONGITUD DE 75 A 91 MM, CON ADAPTADOR LUER LOCK HEMBRA Y MANDRIL PLASTICO CON BOTON INDICADOR DE ORIENTACION DEL BISEL, CON O SIN ORIFICIO EN LA PARTE CURVA DEL BISEL. - CATETER EPIDURAL CON ADAPTADOR GUIA, CALIBRE 18 O 19G, DE MATERIAL PLASTICO FLEXIBLE, RADIOPACO, RESISTENTE A ACODADURAS, CON MARCAS INDELEBLES CM A CM INICIANDO A PARTIR DE 4.8 A 5.5 CM DEL PRIMER ORIFICIO PROXIMAL, HASTA 20 CM, CON PUNTA ROMA SIN ORIFICIO, CON BORDES UNIFORMEMENTE REDONDEADOS, CON ORIFICIOS LATERALES DISTRIBUIDOS EN FORMA DE ESPIRAL EN 1.5 CM A PARTIR DE LA PUNTA DEL EXTREMO PROXIMAL Y CON LONGITUD DE 900 A  1050 MM.- SUJETADOR FILTRANTE DE 0.2 MICRAS O SUJETADOR PARA CATETER Y FILTRO ANTIBACTERIANO DE 0.2 MICRAS; CON CONECTOR LUER LOCK HEMBRA, CON TAPON QUE PERMITA LA UNION ENTRE EL CATETER EPIDURAL Y LA JERINGA O EL FILTRO ANTIBACTERIANO. - JERINGA DE PLASTICO, DE 7 A 10 ML, CON PIVOTE LUER MACHO Y CUERPO SILICONIZADO, PARA TECNICA DE PERDIDA DE RESISTENCIA.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47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SISTEMA DE SUCCION, CERRADO, PARA PACIENTE CON TUBO ENDOTRAQUEAL CONECTADO A VENTILADOR, 10 FR, CONSTA DE:UN TUBO DE SUCCION DE CLORURO DE POLIVINILO, CON UNA MARCA DE PROFUNDIDAD DE 2 CM, EMPEZANDO DESDE LOS 10 CM HASTA 42 CM Y UNA MARCA TOPE.DOS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UNIVERSAL.INCLUYE ETIQUETA DE IDENTIFICACION PARA CONTROL.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47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SISTEMA DE SUCCION, CERRADO, PARA PACIENTE CON TUBO ENDOTRAQUEAL CONECTADO A VENTILADOR, 12 FR, CONSTA DE: UN TUBO DE SUCCION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 INCLUYE ETIQUETA DE IDENTIFICACION PARA CONTROL.ESTERIL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47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SISTEMA DE SUCCION, CERRADO, PARA PACIENTE CON TUBO ENDOTRAQUEAL CONECTADO A VENTILADOR, 14 FR, CONSTA DE: UN TUBO DE SUCCION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 INCLUYE ETIQUETA DE IDENTIFICACION PARA CONTROL.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47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SISTEMA DE SUCCION, CERRADO, PARA PACIENTE CON TUBO ENDOTRAQUEAL CONECTADO A VENTILADOR, 16 FR, CONSTA DE</w:t>
            </w:r>
            <w:proofErr w:type="gramStart"/>
            <w:r w:rsidRPr="00E828BB">
              <w:rPr>
                <w:rFonts w:ascii="Calibri" w:eastAsia="Times New Roman" w:hAnsi="Calibri" w:cs="Times New Roman"/>
                <w:noProof w:val="0"/>
                <w:color w:val="000000"/>
                <w:sz w:val="18"/>
                <w:szCs w:val="18"/>
                <w:lang w:eastAsia="es-MX"/>
              </w:rPr>
              <w:t>:UN</w:t>
            </w:r>
            <w:proofErr w:type="gramEnd"/>
            <w:r w:rsidRPr="00E828BB">
              <w:rPr>
                <w:rFonts w:ascii="Calibri" w:eastAsia="Times New Roman" w:hAnsi="Calibri" w:cs="Times New Roman"/>
                <w:noProof w:val="0"/>
                <w:color w:val="000000"/>
                <w:sz w:val="18"/>
                <w:szCs w:val="18"/>
                <w:lang w:eastAsia="es-MX"/>
              </w:rPr>
              <w:t xml:space="preserve"> TUBO DE SUCCION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 INCLUYE ETIQUETA DE IDENTIFICACION PARA CONTROL.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28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EQUIPOS. EQUIPO PARA ANESTESIA EPIDURAL, CONTIENE: AGUJA MODELO TUOHY CALIBRE 17G, LONGITUD 75-91 MM. SUJETADOR FILTRANTE DE 0.2 MICRAS O FILTRO EPIDURAL DE 0.2 MICRAS Y UN ADAPTADOR LUER-LOCK PARA CATETER CON TAPON DE SEGURIDAD. CATETER EPIDURAL, CALIBRE 19G, LONGITUD 900 A 1050 MM, RADIOPACO, PUNTA ROMA, ORIFICIOS LATERALES, CON ADAPTADOR LUER MACHO. 3 AGUJAS HIPODERMICAS: UNA CALIBRE 18 O 19G X 38 MM. UNA CALIBRE 25G X 16 MM Y UNA CALIBRE 21 O 22G X 38 MM. JERINGA PARA TECNICA DE PERDIDA DE RESISTENCIA DE 7 O 10 ML. JERINGA DE 3 O 5 ML. JERINGA DE 20 ML. 4 GASAS SECAS DE 10 X 10 CM. SOLUCION DE IODOPOVIDONA, 30 A 40 ML. 3 APLICADORES. CHAROLA PARA ANTISEPTICO. CAMPO HENDIDO. CAMPO DE TRABAJO.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378"/>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3788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 PARA ANESTESIA MIXTA EPIDURAL/SUBDURAL. CONTIENE: AGUJA MODELO TOUHY CON DIRECCIONADOR DE FLUJO. CALIBRE 17 G. LONGITUD 75 -91 MM; AGUJA ESPINAL WITHACRE CON DIRECCIONADOR DE FLUJO 27 G. LONGITUD 115.8 A 122.2 MM; SUJETADOR FILTRANTE O SUJETADOR Y FILTRO DE 0.2 MICRAS; CATETER EPIDURAL, CALIBRE 19 G, LONGITUD 900 A 1050 MM, RADIOPACO, CON ADAPTADOR LUER MACHO; JERINGA DE PLASTICO DE 20 ML; JERINGA DE PLASTICO DE 10 ML; JERINGA DE PLASTICO DE 10 ML, PARA TECNICA DE PERDIDA DE RESISTENCIA; JERINGA DE PLASTICO DE 3 ML; 3 AGUJAS HIPODERMICAS DE CALIBRE 18 G X 38 MM, 25 G X 16 MM Y 21 G X 38 MM; 4 GASAS SECAS; SOLUCION DE IODOPOVIDONA, 40 ML; 3 APLICADORES; CHAROLA PARA ANTISEPTICO; CAMPO HENDIDO; CAMPO DE TRABAJO;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010"/>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ESPATULA DE AYRE MODIFICADA, DE MADERA INASTILLABLE, INSTRUMENTO ALARGADO CON DO S DIFERENTES EXTREMOS, DIMENSIONES: LARGO TOTAL 170 MM. ANCHO 7.0 MM. GROSOR 1.5 MM. EL EXTREMO 1: FORMA BIFURCADA EN FORMA DE HUESO, DONDE LA CRESTA "A" ES DE MAYOR TAMA¥O QUE LA CRESTA "B", LARGO DE LA CRESTA A: 25 MM, LARGO DE LA CRESTA B: 22 MM, APERTURA MAXIMA: 17 MM. EL EXTREMO 2: EN FORMA CONICA TERMINADA EN PUNTA: LARGO TOTAL 35 MM, APERTURA MAXIMA O ANCHO: 12 MM, LARGO DE CONO: 35 MM, ANCHO DE CUELLO 6.0 MM, ANCHO DE VERTICE: 3.0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ESPEJOS VAGINAL DESECHABLE, MEDIANO, VALVA SUPERIOR DE 10.7 CM VALVA INFERIOR DE 12.0 CM ORIFICIO CENTRAL DE 3.4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GASAS. SECA CORTADA, DE ALGODON 100%. TEJIDA. DOBLADA EN 12 CAPAS. NO ESTERIL. TIPO DE TEJIDO VII. DE 20 X 12. TITULO DE HILO DE 28 A 32 M/G TANTO EN URDIMBRE COMO EN TRAMA. PESO MINIMO POR M2 19G/M2.  LARGO: 7.5 CM. ANCHO: 5 CM. AREA: 432 CM2.</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GASAS. SECA CORTADA, DE ALGODON 100%. TEJIDA. DOBLADA EN 12 CAPAS. NO ESTERIL. TIPO DE TEJIDO VII. DE 20 X 12. TITULO DE HILO DE 28 A 32 M/G TANTO EN URDIMBRE COMO EN TRAMA. PESO MINIMO POR M2 19G/M2.   LARGO: 10 CM. ANCHO: 10 CM. AREA: 1152 CM2.</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GASAS. SIMPLE, SECA. DE ALGODON, TIPO HOSPITAL. ROLLO TEJIDO PLANO (DOBLADA) LARGO. 91 M ANCHO. 91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GASAS. SECA CORTADA, DE ALGODON CON MARCA OPACA A LOS RAYOS X. LARGO. 10 CM ANCHO. 10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GORRO DE TELA NO TEJIDA DE POLIPROPILENO, DESECHABLE, IMPERMEABLE A LA PENETRACION DE LIQUIDOS Y FLUIDOS; ANTIESTATICA Y RESISTENTE A LA TENSION. CINTAS DE AJUSTE EN EL EXTREMO DISTAL. TAMAÑO ESTANDAR.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GORRO REDONDO CON ELASTICO AJUSTABLE AL CONTORNO DE LA CARA, DE TELA NO TEJIDA DE POLIPROPILENO, DESECHABLE. IMPERMEABLE A LA PENETRACION DE LIQUIDOS Y FLUIDOS; ANTIESTATICA Y RESISTENTE A LA TENSION. TAMAÑO CHICO.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GUANTES PARA EXPLORACION, AMBIDIESTRO, ESTERILES. DE POLIETILENO, DESECHABLE., TAMANOS: MEDIANO.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GUANTES PARA EXPLORACION, AMBIDIESTRO, ESTERILES. DE POLIETILENO, DESECHABLE., TAMANOS: GRANDE.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0147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GUATAS. DE TELA NO TEJIDA, DE ALGODON 100% O MEZCLAS DE FIBRAS DE ALGODON Y FIBRAS ARTIFICIALES Y/O SINTETICAS. LONGITUD 5 M. ANCHO: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GUATAS. DE TELA NO TEJIDA, DE ALGODON 100% O MEZCLAS DE FIBRAS DE ALGODON Y FIBRAS ARTIFICIALES Y/O SINTETICAS. LONGITUD 5 M. ANCHO: 10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GUATAS. DE TELA NO TEJIDA, DE ALGODON 100% O MEZCLAS DE FIBRAS DE ALGODON Y FIBRAS ARTIFICIALES Y/O SINTETICAS. LONGITUD 5 M. ANCHO: 15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GUATAS. DE TELA NO TEJIDA, DE ALGODON 100% O MEZCLAS DE FIBRAS DE ALGODON Y FIBRAS ARTIFICIALES Y/O SINTETICAS. LONGITUD 5 M. ANCHO: 20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HEMOSTATICOS. ESPONJA HEMOSTATICA DE GELATINA O COLAGENO. DE 50 A 100  X 70 A 125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HEMOSTATICOS. GASAS HEMOSTATICAS ABSORBENTES SOLUBLE.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HEMOSTATICOS. SATIN HEMOSTATICO ABSORBIBLE.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INJERTO DE EPIDERMIS HUMANA, CULTIVADO IN VITRO, CONGELADO. ESTERIL. TAMAÑO 56 CM. CUADRADOS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INFUSOR DE PRESION POSITIVA, CON GLOBO DE ELASTOMERO, CAPACIDAD DE 50 A 90 ML.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EQUIPO PARA IRRIGACION TRANSURETRAL, EN "Y", PARA ADAPTARSE A LA BOLSA DE PLASTICO CON ENTRADA ESPECIAL. COMPLEMENTO DE LA CLAVE  060.833.0015.</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0084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EQUIPOS PARA VENOCLISIS, SIN AGUJA MICROGOTERO, ESTERILES, DESECHABLES.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EQUIPOS PARA VENOCLISIS, SIN AGUJA NORMOGOTERO, ESTERILES, DESECHABLES.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EQUIPOS PARA TRANSFUSION, CON FILTRO, SIN AGUJA.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1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LLAVES DE CUATRO VIAS, CON MARCAS INDICADORAS DEL SENTIDO EN EL QUE FLUYEN  LAS SOLUCIONES Y POSICION DE CERRADO, ADITAMENTO DE CIERRE LUER-LOCK (MOVIL) EN  EL RAMAL DE LA LLAVE QUE SE CONECTA AL TUBO DE EXTENSION, TUBO DE EXTENSION REMOVIBLE DE PLASTICO, GRADO MEDICO, LONGITUD 80 CM Y DIAMETRO INTERNO 2.7 MM MINIMO, CONECTOR LUER LOCK HEMBRA EN EL EXTREMO DEL TUBO QUE SE CONECTA CON LA LLAVE Y CONECTOR LUER MACHO EN EL EXTREMO PROXIMAL, CON ADITAMENTO DE CIERRE LUER-LOCK (MOVIL).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MALLA DE POLIPROPILENO ANUDADO DE  25 A 35 CM  X 25 A 35 CM. PIEZA.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CUBREBOCAS. CUBREBOCA DE DOS CAPAS DE TELA NO TEJIDA, RESISTENTE A FLUIDOS, ANTIESTATICO, HIPOALERGENICO, CON BANDAS O AJUSTE ELASTICO A LA CABEZA.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CUBREBOCAS QUIRURGICO. CUBREBOCA QUIRURGICO ELABORADO CON DOS CAPAS EXTERNAS DE TELA NO TEJIDA, UN FILTRO INTERMEDIO DE POLIPROPILENO; PLANO O PLISADO; CON AJUSTE NASAL MOLDEABLE. RESISTENTE A FLUIDOS, ANTIESTATICO, HIPOALERGENICO. CON BANDAS O AJUSTE ELASTICO ENTORCHADO A LA CABEZA O RETROAURICULAR.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EL MUSLO. TALLA: CHICA CORTA.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EL MUSLO. TALLA: CHICA LARGA.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EL MUSLO. TALLA: MEDIANA CORTA.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EL MUSLO. TALLA: MEDIANA LARGA.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EL MUSLO. TALLA: GRANDE CORTA.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EL MUSLO. TALLA: GRANDE LARGA.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LA RODILLA. TALLA: CHICA.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LA RODILLA. TALLA: MEDIANA.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0099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MEDIAS ELASTICAS DE COMPRESION MEDIANA, PARA MIEMBROS INFERIORES, HASTA LA RODILLA. TALLA: GRANDE.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MERCURIO TRIDESTILADO QUIMI-CAMENTE PURO.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PA¥ALES DE FORMA ANATOMICA, DESECHABLES, PARA NI¥OS, MEDIDAS: GRANDE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PA¥ALES PREDOBLADOS, DESECHABLES, PARA ADULTOS.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PAPEL PARA ELECTROCARDIOGRAFO (50 MM X 19 M) PARA CABEZA TERMICA, </w:t>
            </w:r>
            <w:proofErr w:type="gramStart"/>
            <w:r w:rsidRPr="00E828BB">
              <w:rPr>
                <w:rFonts w:ascii="Calibri" w:eastAsia="Times New Roman" w:hAnsi="Calibri" w:cs="Times New Roman"/>
                <w:noProof w:val="0"/>
                <w:color w:val="000000"/>
                <w:sz w:val="18"/>
                <w:szCs w:val="18"/>
                <w:lang w:eastAsia="es-MX"/>
              </w:rPr>
              <w:t>TERMOSENSIBLE(</w:t>
            </w:r>
            <w:proofErr w:type="gramEnd"/>
            <w:r w:rsidRPr="00E828BB">
              <w:rPr>
                <w:rFonts w:ascii="Calibri" w:eastAsia="Times New Roman" w:hAnsi="Calibri" w:cs="Times New Roman"/>
                <w:noProof w:val="0"/>
                <w:color w:val="000000"/>
                <w:sz w:val="18"/>
                <w:szCs w:val="18"/>
                <w:lang w:eastAsia="es-MX"/>
              </w:rPr>
              <w:t xml:space="preserve"> ESPECIFICAR MARCA Y MODELODEL EQUIPO ).</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POLVOS. BICARBONATO DE SODIO EN POLVO, CONTENIDO DE 99 A 100 %.</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PASTAS PARA PROFILAXIS DENTAL. ABRASIVA. CON ABRASIVOS BLANDOS.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771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RASTRILLOS CON DIENTES DE BORDES ROMOS Y HOJA DE UN FILO. DESECHABLES.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ALGODONES PARA USO DENTAL. MEDIDA: 3.8 X 0.8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SOLUCIONES. PARA IRRIGACION TRANSURETRAL DE GLICINA, EN ENVASE CON ENTRADA QUE SE ADAPTE AL EQUIPO PARA IRRIGACION TRANSURETRAL.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HIALURONATO DE SODIO, SOLUCION OFTALMICA. CADA ML CONTIENE: HIALURONATO DE SODIO 10 MG O 16 MG. ENVASE CON UNA JERINGA CON 0.4 ML, A 1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ABSORBIBLES, POLIMERO DE ACIDO GLICOLICO, TRENZADO, CON AGUJA. LONGITUD DE LA HEBRA. 45 CM CALIBRE DE LA SUTURA. 7-0 CARACTERIASTICAS DE LA AGUJA. 3/8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DOBLE ARMADO, ESPATULADA (6-6.5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ABSORBIBLES, POLIMERO DE ACIDO GLICOLICO, TRENZADO, CON AGUJA. LONGITUD DE LA HEBRA. 45 CM CALIBRE DE LA SUTURA. 6-0 CARACTERIASTICAS DE LA AGUJA. 1/4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DOBLE ARMADO, ESPATULADA (6-8.73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ABSORBIBLES, POLIMERO DE ACIDO GLICOLICO, TRENZADO, CON AGUJA. LONGITUD DE LA HEBRA. 45 CM CALIBRE DE LA SUTURA. 5-0 CARACTERISTICAS DE LA AGUJA. 1/4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DOBLE ARMADO, ESPATULADA (6-8.73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45 CM CALIBRE DE SUTURA. 4-0 CARACTERISTICAS DE LA AGUJA. 3/8 CIRCULO, REVERSO CORTANTE 19-20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45 CM CALIBRE. DE SUTURA. 3-0 CARACTERISTICAS DE LA AGUJA. 3/8 CIRCULO, REVERSO CORTANTE (24-26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45 CM CALIBRE DE SUTURA. 2-0 CARACTERISTICAS DE LA AGUJA. 3/8 CIRCULO, REVERSO CORTANTE (24-26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60 CM CALIBRE DE SUTURA. 7-0 CARACTERISTICAS DE LA AGUJA. 3/8 DE CIRCULO, DOBLE ARMADO AHUSADA (8-10MM).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NO ABSORBIBLES, MONOFILAMENTO DE POLIPROPILENO, CON AGUJA. LONGITUD DE LA HEBRA. 75 CM CALIBRE DE SUTURA. 6-0 CARACTERISTICAS DE LAAGUJA. 3/8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DOBLE ARMADO AHUSADA (12-13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90 CM CALIBRE DE SUTURA. 5-0 CARACTERISTICAS DE LA AGUJA. 1/2 CIRCULO, DOBLE ARMADO AHUSADA (15-17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90 CM CALIBRE DE SUTURA. 4-0 CARACTERISTICAS DE LA AGUJA. 1/2 CIRCULO, DOBLE ARMADO AHUSADA (15-17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0296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90 CM CALIBRE DE SUTURA. 3-0 CARACTERISTICAS DE LA AGUJA. 1/2 CIRCULO, DOBLE ARMADO AHUSADA (25-26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90 CM CALIBRE DE SUTURA. 2-0 CARACTERISTICAS DE LA AGUJA. 1/2 CIRCULO, DOBLE ARMADO AHUSADA (25-26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NO ABSORBIBLES MONOFILAMENTO DE NYLON CON AGUJA. LONGITUD DE LA HEBRA. 45 CM CALIBRE DE LA SUTURA. 5-0 CARACTERISTICAS DE LA AGUJA. 3/8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REVERSO CORTANTE (12-13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90 CM CALIBRE DE SUTURA. 2-0 CARACTERISTICAS DE LA AGUJA. 1/2 CIRCULO, PUNTA AHUSADA (15-17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NO ABSORBIBLES, MONOFILAMENTO DE NYLON, CON AGUJA. LONGITUD DE LA HEBRA. 45 CM CALIBRE DE LA SUTURA. 4-0 CARACTERISTICAS DE LA AGUJA. 3/8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REVERSO CORTANTE (12-13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0478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NO ABSORBIBLES MONOFILAMENTO DE NYLON CON AGUJA. LONGITUD DE LA HEBRA. 45 CM CALIBRE DE LA SUTURA. 3-0 CARACTERISTICAS DE </w:t>
            </w:r>
            <w:proofErr w:type="spellStart"/>
            <w:r w:rsidRPr="00E828BB">
              <w:rPr>
                <w:rFonts w:ascii="Calibri" w:eastAsia="Times New Roman" w:hAnsi="Calibri" w:cs="Times New Roman"/>
                <w:noProof w:val="0"/>
                <w:color w:val="000000"/>
                <w:sz w:val="18"/>
                <w:szCs w:val="18"/>
                <w:lang w:eastAsia="es-MX"/>
              </w:rPr>
              <w:t>DE</w:t>
            </w:r>
            <w:proofErr w:type="spellEnd"/>
            <w:r w:rsidRPr="00E828BB">
              <w:rPr>
                <w:rFonts w:ascii="Calibri" w:eastAsia="Times New Roman" w:hAnsi="Calibri" w:cs="Times New Roman"/>
                <w:noProof w:val="0"/>
                <w:color w:val="000000"/>
                <w:sz w:val="18"/>
                <w:szCs w:val="18"/>
                <w:lang w:eastAsia="es-MX"/>
              </w:rPr>
              <w:t xml:space="preserve"> LA AGUJA. 3/8 DE CIRCULO CORTANTE (19-26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NO ABSORBIBLES MONOFILAMENTO DE NYLON CON AGUJA. LONGITUD DE LA HEBRA. 45 CM CALIBRE DE LA SUTURA. 2-0 CARACTERISTICAS DE </w:t>
            </w:r>
            <w:proofErr w:type="spellStart"/>
            <w:r w:rsidRPr="00E828BB">
              <w:rPr>
                <w:rFonts w:ascii="Calibri" w:eastAsia="Times New Roman" w:hAnsi="Calibri" w:cs="Times New Roman"/>
                <w:noProof w:val="0"/>
                <w:color w:val="000000"/>
                <w:sz w:val="18"/>
                <w:szCs w:val="18"/>
                <w:lang w:eastAsia="es-MX"/>
              </w:rPr>
              <w:t>DE</w:t>
            </w:r>
            <w:proofErr w:type="spellEnd"/>
            <w:r w:rsidRPr="00E828BB">
              <w:rPr>
                <w:rFonts w:ascii="Calibri" w:eastAsia="Times New Roman" w:hAnsi="Calibri" w:cs="Times New Roman"/>
                <w:noProof w:val="0"/>
                <w:color w:val="000000"/>
                <w:sz w:val="18"/>
                <w:szCs w:val="18"/>
                <w:lang w:eastAsia="es-MX"/>
              </w:rPr>
              <w:t xml:space="preserve"> LA AGUJA. 3/8 DE CIRCULO CORTANTE (19-26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ACERO, CON AGUJA. LONGITUD DE LA HEBRA. 45 CM CALIBRE DE LA SUTURA. 5 CARACTERISTICAS DE LA AGUJA. 1/2 CIRCULO, CORTANTE (48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0551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A 75 CM CALIBRE DE LA SUTURA. 2-0 CARACTERISTICAS DE LA AGUJA. DE 1/2 CIRCULO, AHUSADA (35 - 37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68 - 75 CM CALIBRE DE LA SUTURA. 1 CARACTERISTICAS DE LA AGUJA. DE 1/2 CIRCULO, AHUSADA (35 - 37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 CATGUT CROMICO CON AGUJA. LONGITUD DE LA HEBRA 30 CM. CALIBRE DE LA SUTURA 4/0 CARACTERISTICAS DE LA AGUJA DE 1/2 CIRCULO, DOBLE ARMADO, REVERSO CORTANTE DE (12 - 13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CON AGUJA. LONGITUD DE LA HEBRA 75 CM. CALIBRE DE LA SUTURA 3-0. CARACTERISTICAS DE LA AGUJA 1/2 CIRCULO AHUSADA (25-26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CON AGUJA. LONGITUD DE LA HEBRA 75 CM CALIBRE DE LA SUTURA 2-0 CARACTERISTICAS DE LA AGUJA 1/2 CIRCULO, AHUSADA (25-26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SIN AGUJA. LONGITUD DE LA HEBRA. 75 CM CALIBRE DE LA SUTURA. 3-0. SOBRE CON 7 - 12 HEBRAS.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SIN AGUJA. LONGITUD DE LA HEBRA. 75 CM CALIBRE DE LA SUTURA. 2-0 SOBRE CON 7 - 12 HEBRAS.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SIN AGUJA. LONGITUD DE LA HEBRA. 75 CM CALIBRE DE LA SUTURA. 0 SOBRE CON 7 A 12 HEBRAS.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SEDA NEGRA TRENZADA SIN AGUJA. LONGITUD DE LA HEBRA. 75 CM CALIBRE DE LA SUTURA. 1 SOBRE CON 7 </w:t>
            </w:r>
            <w:r w:rsidRPr="00E828BB">
              <w:rPr>
                <w:rFonts w:ascii="Calibri" w:eastAsia="Times New Roman" w:hAnsi="Calibri" w:cs="Times New Roman"/>
                <w:noProof w:val="0"/>
                <w:color w:val="000000"/>
                <w:sz w:val="18"/>
                <w:szCs w:val="18"/>
                <w:lang w:eastAsia="es-MX"/>
              </w:rPr>
              <w:lastRenderedPageBreak/>
              <w:t>- 12 HEBRAS.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188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ABSORBIBLES, POLIMERO DE ACIDO GLICOLICO, TRENZADO, CON AGUJA. LONGITUD DE LA HEBRA 67 - 75 CM CALIBRE DE LA SUTURA 5-0 CARACTERISTICAS DE LA AGUJA 1/2 DE CIRCULO AHUSADA (15-20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ABSORBIBLES, POLIMERO DE ACIDO GLICOLICO, TRENZADO, CON AGUJA.LONGITUD DE LA HEBRA 67 - 70 CM CALIBRE DE LA SUTURA 4-0. CARACTERISTICAS DE LA AGUJA 1/2 DE CIRCULO AHUSADA (25-26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ABSORBIBLES, POLIMERO DE ACIDO GLICOLICO, TRENZADO, CON AGUJA. LONGITUD DE LA HEBRA 67 - 70 CM CALIBRE DE LA SUTURA 3-0. CARACTERISTICAS DE LA AGUJA 1/2 DE CIRCULO AHUSADA (25-26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ABSORBIBLES, POLIMERO DE ACIDO GLICOLICO, TRENZADO, CON AGUJA. LONGITUD DE LA HEBRA 67 - 70 CM CALIBRE DE LA SUTURA. 2-0 CARACTERISTICAS DE LA AGUJA 1/2 DE CIRCULO AHUSADA (25-26 MM). </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SINTETICAS ABSORBIBLES POLIMERO DE ACIDO GLICOLICO, TRENZADA, CON AGUJA. LONGITUD DE LA HEBRA. 67 - 70 CM CALIBRE DE LA SUTURA. 1 CARACTERISTICAS DE LA AGUJA. 1/2 DE </w:t>
            </w:r>
            <w:proofErr w:type="gramStart"/>
            <w:r w:rsidRPr="00E828BB">
              <w:rPr>
                <w:rFonts w:ascii="Calibri" w:eastAsia="Times New Roman" w:hAnsi="Calibri" w:cs="Times New Roman"/>
                <w:noProof w:val="0"/>
                <w:color w:val="000000"/>
                <w:sz w:val="18"/>
                <w:szCs w:val="18"/>
                <w:lang w:eastAsia="es-MX"/>
              </w:rPr>
              <w:t>CIRCULO</w:t>
            </w:r>
            <w:proofErr w:type="gramEnd"/>
            <w:r w:rsidRPr="00E828BB">
              <w:rPr>
                <w:rFonts w:ascii="Calibri" w:eastAsia="Times New Roman" w:hAnsi="Calibri" w:cs="Times New Roman"/>
                <w:noProof w:val="0"/>
                <w:color w:val="000000"/>
                <w:sz w:val="18"/>
                <w:szCs w:val="18"/>
                <w:lang w:eastAsia="es-MX"/>
              </w:rPr>
              <w:t xml:space="preserve">, AHUSADA (35-37 MM). </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0890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SINTETCAS ABSORBIBLES, POLIMERO DE ACIDO GLICOLICO, TRENZADO, CON AGUJA. LONGITUD DE LA HEBRA 67 - 70 CM CALIBRE DE LA SUTURA. 0 CARACTERISTICAS DE LA AGUJA 1/2 DE CIRCULO AHUSADA (35-37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LONGITUD DE LA HEBRA. 75 CM CALIBRE DE LA SUTURA0 2-0 CARACTERISTICAS DE LA AGUJA RECTA CORTANTE (60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POLIESTER TRENZADO, CON RECUBRIMIENTO, CON AGUJA. LONGITUD DE LA HEBRA. 75 CM CALIBRE DE LA SUTURA. 5 CARACTERISTICAS DE LA AGUJA 1/2 CIRCULO, CORTANTE (47-50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POLIESTER TRENZADO, CON RECUBRIMIENTO, CON AGUJA. LONGITUD DE LA HEBRA. 75 CM CALIBRE DE LA SUTURA. 2 CARACTERISTICAS DE LA AGUJA.  1/2 CIRCULO, CORTANTE (40-45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ABSORBIBLES MONOFILAMENTO DE POLIDIOXANONA CON AGUJA. LONGITUD DE LA HEBRA 70 CM. CALIBRE DE LA SUTURA 1. CARACTERISTICAS DE LA AGUJA 1/2 CIRCULO, PUNTA AHUSADA (35-40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1948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CON AGUJA. LONGITUD DE LA HEBRA 75 CM. CALIBRE DE LA SUTURA. 1 CARACTERISTICAS DE LA AGUJA. 1/2 CIRCULO AHUSADA (35 - 37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1955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SEDA NEGRA TRENZADA, CON AGUJA. LONGITUD DE LA HEBRA. 75 CM CALIBRE DE LA SUTURA. 0 CARACTERISTICAS DE LA AGUJA 1/2 CIRCULO, AHUSADA (25- 26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ABSORBIBLES. MONOFILAMENTO DE POLIDIOXANONA CON AGUJA. LONGITUD DE LA HEBRA. 70 CM CALIBRE DE LA SUTURA. 0 CARACTERISTICAS DE LA AGUJA. 1/2 CIRCULO, PUNTA AHUSADA (35-40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NYLON, CON AGUJA. LONGITUD DE LA HEBRA. 45 CM CALIBRE DE LA SUTURA. 6-0 CARACTERISTICAS DE LA AGUJA 3/8 DE CIRCULO, REVERSO CORTANTE  (10 A 13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NYLON, CON AGUJA DE 1/2 CIRCULO, PUNTA ESPATULADA DOBLE ARMADO (6 MM), CALIBRE 10-0 LONGITUD DE LA HEBRA 30 - 45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68 - 75 CM. CALIBRE DE LA SUTURA. 0 CARACTERISTICAS DE LA AGUJA DE 1/2 CIRCULO, AHUSADA (35 - 37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3894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45 CM CALIBRE DE SUTURA. 0 CARACTERISTICAS DE LA  AGUJA 3/8 CIRCULO, REVERSO CORTANTE (24-26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205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SIMPLE, SIN AGUJA. LONGITUD DE LA HEBRA. 135 - 150 CM CALIBRE DE LA SUTURA. 2-0.</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4249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SIMPLE, SIN AGUJA. LONGITUD DE LA HEBRA 135-150 CM CALIBRE DE LA SUTURA. 3-0.</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4371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68 - 75 CM CALIBRE DE LA SUTURA. 2-0 CARACTERISTICAS DE LA AGUJA. 1/2 CIRCULO, AHUSADA (25 - 27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4447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A 75 CM, CALIBRE DE LA SUTURA. 0, CARACTERISTICAS DE LA AGUJA. 1/2 CIRCULO, AHUSADA (25-27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4462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68 - 75 CM. CALIBRE DE LA SUTURA. 3-0 CARACTERISTICAS DE LA AGUJA 1/2 CIRCULO, AHUSADA (25- 27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4470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CATGUT CROMICO CON AGUJA LONGITUD DE LA HEBRA. 68 - 75 CM. CALIBRE DE LA SUTURA. 4-0 CARACTERISTICAS DE LA AGUJA 1/2 CIRCULO, AHUSADA (25-27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8968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ABSORBIBLES POLIMERO DE ACIDO GLICOLICO, TRENZADA, CON AGUJA. LONGITUD DE LA HEBRA. 20 CM CALIBRE DE LA SUTURA. 8-0 CARACTERISTICAS DE LA AGUJA 3/8 DE CIRCULO CON DOBLE ARMADO CON MICROPUNTA ESPATULADA (6.5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SUTURAS DE MONOFILAMENTO SINTETICO ABSORBIBLE DE COPOLIMERO DE GLICOLIDA Y EPSILON-CAPROLACTONA,  INCOLORA. LONGITUD DE LA </w:t>
            </w:r>
            <w:proofErr w:type="gramStart"/>
            <w:r w:rsidRPr="00E828BB">
              <w:rPr>
                <w:rFonts w:ascii="Calibri" w:eastAsia="Times New Roman" w:hAnsi="Calibri" w:cs="Times New Roman"/>
                <w:noProof w:val="0"/>
                <w:color w:val="000000"/>
                <w:sz w:val="18"/>
                <w:szCs w:val="18"/>
                <w:lang w:eastAsia="es-MX"/>
              </w:rPr>
              <w:t>HEBRA .</w:t>
            </w:r>
            <w:proofErr w:type="gramEnd"/>
            <w:r w:rsidRPr="00E828BB">
              <w:rPr>
                <w:rFonts w:ascii="Calibri" w:eastAsia="Times New Roman" w:hAnsi="Calibri" w:cs="Times New Roman"/>
                <w:noProof w:val="0"/>
                <w:color w:val="000000"/>
                <w:sz w:val="18"/>
                <w:szCs w:val="18"/>
                <w:lang w:eastAsia="es-MX"/>
              </w:rPr>
              <w:t xml:space="preserve"> 70 CM CALIBRE DE LA SUTURA</w:t>
            </w:r>
            <w:proofErr w:type="gramStart"/>
            <w:r w:rsidRPr="00E828BB">
              <w:rPr>
                <w:rFonts w:ascii="Calibri" w:eastAsia="Times New Roman" w:hAnsi="Calibri" w:cs="Times New Roman"/>
                <w:noProof w:val="0"/>
                <w:color w:val="000000"/>
                <w:sz w:val="18"/>
                <w:szCs w:val="18"/>
                <w:lang w:eastAsia="es-MX"/>
              </w:rPr>
              <w:t>..</w:t>
            </w:r>
            <w:proofErr w:type="gramEnd"/>
            <w:r w:rsidRPr="00E828BB">
              <w:rPr>
                <w:rFonts w:ascii="Calibri" w:eastAsia="Times New Roman" w:hAnsi="Calibri" w:cs="Times New Roman"/>
                <w:noProof w:val="0"/>
                <w:color w:val="000000"/>
                <w:sz w:val="18"/>
                <w:szCs w:val="18"/>
                <w:lang w:eastAsia="es-MX"/>
              </w:rPr>
              <w:t xml:space="preserve"> 3-0 CARACTERISTICAS DE LA AGUJA. CON AGUJA REVERSO CORTANTE DE 3/8 DE CIRCULO (24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459"/>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DE MONOFILAMENTO SINTETICO ABSORBIBLE DE COPOLIMERO DE GLICOLIDA Y EPSILON-CAPROLACTONA, CON COLOR. LONGITUD DE LA HEBRA. 70 CM CALIBRE DE LA SUTURA. 2-0 CARACTERISTICAS DE LA AGUJA. CON AGUJA AHUSADA, DE 1/2 CIRCULO (35-36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SUTURAS SINTETICAS NO ABSORBIBLES, MONOFILAMENTO DE POLIPROPILENO, CON AGUJA. LONGITUD DE LA HEBRA. 75 CM CALIBRE DE SUTURA. 1 CARACTERISTICAS DE LA AGUJA 1/2 CIRCULO, CORTANTE (35-37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TAPONES LUER LOCK PARA CATETER DE HICKMAN PARA HEPARINIZACION. ESTERIL Y DESECHABLE.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TELAS ADHESIVAS DE ACETATO CON ADHESIVO EN UNA DE SUS CARAS. LONGITUD. 10 M ANCHO. 1.25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TELAS ADHESIVAS DE ACETATO CON ADHESIVO EN UNA DE SUS CARAS. LONGITUD 10 M ANCHO. 2.50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TELAS ADHESIVAS DE ACETATO CON ADHESIVO EN UNA DE SUS CARAS. LONGITUD 10 M. ANCHO 5.00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0251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TELAS ADHESIVAS DE ACETATO, CON ADHESIVO EN UNA DE SUS CARAS LONGITUD 10 M ANCHO 7.50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TIRAS DE CELULOIDE PARA CON-FORMAR RESTAURACIONES DE RE-SINA, ANCHO 8 A 10 MM, C ALI-BRE FINO.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894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TOALLAS PARA GINECO-OBSTETRICIA. RECTANGULARES, CONSTITUIDAS POR CUATRO  CAPAS DE MATERIAL ABSORBENTE. DESECHABLES.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TORUNDA DE ALGODON.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VENDAS DE GASA DE ALGODON LONGITUD 2.7 M ANCHO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 DE GOMA (SMARCH) DE HULE NATURAL, GRADO MEDICO. LONGITUD 2.7 M ANCHO 6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 DE GOMA (SMARCH). DE HULE NATURAL, GRADO MEDICO. LONGITUD: 2.7 M. ANCHO: 8 CM. PIEZA.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ENYESADAS, DE GASA DE ALGODON, RECUBIERTA DE UNA CAPA UNIFORME DE YESO GRADO MEDICO. LONGITUD 2.75 M. ANCHO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227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ENYESADAS, DE GASA DE ALGODON, RECUBIERT ADE UNA CAPA UNIFORME DE  YESO GRADO MEDICO. LONGITUD. 2.75 M ANCHO.10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0571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ENYESADAS, DE GASA DE ALGODON, RECUBIERTA DE UNA CAPA UNIFORME DE YESO GRADO MEDICO. LONGITUD 2.75 M. ANCHO 15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ENYESADAS, DE GASA DE ALGODON, RECUBIERTA DE UNA CAPA UNIFORME DE YESO GRADO MEDICO. LONGITUD 2.75 M ANCHO 20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VENDA DE MALLA ELASTICA. FORMA TUBULAR LONGITUD 100 M. NUMERO 1</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0787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VENDA DE MALLA ELASTICA FORMA TUBULAR LONGITUD 100 M. NUMERO 5.</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VENDA DE MALLA ELASTICA FORMA TUBULAR LONGITUD 100 M. NUMERO 6.</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1603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VENDAS DE GASA DE ALGODON. LONGITUD. 2.7 M ANCHO. 10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ELASTICA DE TEJIDO PLANO, DE ALGODON CON FIBRAS SINTETICAS LONGITUD 5 M ANCHO 30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ELASTICAS DE TEJIDO PLANO; DE ALGODON CON FIBRAS SINTETICAS LONGITUD 5 M ANCHO 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ELASTICAS DE TEJIDO PLANO; DE ALGODON CON FIBRAS SINTETICAS LONGITUD 5 M ANCHO 10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2874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VENDAS ELASTICAS DE TEJIDO PLANO; DE ALGODON CON FIBRAS SINTETICAS LONGITUD 5 M ANCHO 15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SOLUCION PARA REVELADO Y FI-JADO. PARA PROCESADORA AUTO-MATICA. FIJADOR CONCENT RADOPARA PREPARAR 76 LITROS </w:t>
            </w:r>
            <w:proofErr w:type="gramStart"/>
            <w:r w:rsidRPr="00E828BB">
              <w:rPr>
                <w:rFonts w:ascii="Calibri" w:eastAsia="Times New Roman" w:hAnsi="Calibri" w:cs="Times New Roman"/>
                <w:noProof w:val="0"/>
                <w:color w:val="000000"/>
                <w:sz w:val="18"/>
                <w:szCs w:val="18"/>
                <w:lang w:eastAsia="es-MX"/>
              </w:rPr>
              <w:t>( LAMARCA</w:t>
            </w:r>
            <w:proofErr w:type="gramEnd"/>
            <w:r w:rsidRPr="00E828BB">
              <w:rPr>
                <w:rFonts w:ascii="Calibri" w:eastAsia="Times New Roman" w:hAnsi="Calibri" w:cs="Times New Roman"/>
                <w:noProof w:val="0"/>
                <w:color w:val="000000"/>
                <w:sz w:val="18"/>
                <w:szCs w:val="18"/>
                <w:lang w:eastAsia="es-MX"/>
              </w:rPr>
              <w:t xml:space="preserve">  DE ESTE PRODUCTO DEBESER  LA  MISMA  DE LA CLAVE070 817 0543).</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ORTOCROMATICA SENSIBLE AL VERDE PARA RADIOLOGIA GENERAL DE: 20.3 X 25.4 CM.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RADIOGRAFICA  SENSIBLE  AL AZUL DE: 25.4 X 30.4CM  (10 X 12 PULGADAS) CAJACON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0090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ORTOCROMATICA SENSIBLE AL VERDE PARA RADIOLOGIA GENERAL DE: 24 X 30 CM.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RADIOGRAFICA SENSIBLE AL AZUL DE: 27.9 X 35.6 CM. (11 X 14 PULGADAS)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ORTOCROMATICA SENSIBLE AL VERDE PARA RADIOLOGIA GENERAL DE: 30 X 35 CM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0132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ORTOCROMATICA SENSIBLE AL VERDE PARA RADIOLOGIA GENERAL DE</w:t>
            </w:r>
            <w:proofErr w:type="gramStart"/>
            <w:r w:rsidRPr="00E828BB">
              <w:rPr>
                <w:rFonts w:ascii="Calibri" w:eastAsia="Times New Roman" w:hAnsi="Calibri" w:cs="Times New Roman"/>
                <w:noProof w:val="0"/>
                <w:color w:val="000000"/>
                <w:sz w:val="18"/>
                <w:szCs w:val="18"/>
                <w:lang w:eastAsia="es-MX"/>
              </w:rPr>
              <w:t>:  35.6</w:t>
            </w:r>
            <w:proofErr w:type="gramEnd"/>
            <w:r w:rsidRPr="00E828BB">
              <w:rPr>
                <w:rFonts w:ascii="Calibri" w:eastAsia="Times New Roman" w:hAnsi="Calibri" w:cs="Times New Roman"/>
                <w:noProof w:val="0"/>
                <w:color w:val="000000"/>
                <w:sz w:val="18"/>
                <w:szCs w:val="18"/>
                <w:lang w:eastAsia="es-MX"/>
              </w:rPr>
              <w:t xml:space="preserve"> X 35.6 CM.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ORTOCROMATICA SENSIBLE AL VERDE PARA RADIOLOGIA GENERAL DE: 35.6 X 43.2 CM.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RADIOGRAFICA SENSIBLE AL AZUL DE: 35.6 X 35.6 CM. (14 X 14 PULGADAS)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ORTOCROMATICA SENSIBLE AL VERDE PARA MASTOGRAFIA DE: 18 X 24 CM.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RADIOGRAFICA SENSIBLE AL AZUL DE: 35.6 X 43.2 CM. (14 X 17 PULGADAS) CAJA 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RADIOGRAFICA  SENSIBLE  AL AZUL DE: 20.3 X 25.4CM  (8 X 10 PULGADAS) CAJACON 100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0496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PELICULA RADIOGRAFICA  SENSIBLE AL AZUL DENTAL CONVENCIONAL  DE</w:t>
            </w:r>
            <w:proofErr w:type="gramStart"/>
            <w:r w:rsidRPr="00E828BB">
              <w:rPr>
                <w:rFonts w:ascii="Calibri" w:eastAsia="Times New Roman" w:hAnsi="Calibri" w:cs="Times New Roman"/>
                <w:noProof w:val="0"/>
                <w:color w:val="000000"/>
                <w:sz w:val="18"/>
                <w:szCs w:val="18"/>
                <w:lang w:eastAsia="es-MX"/>
              </w:rPr>
              <w:t>:  3.2</w:t>
            </w:r>
            <w:proofErr w:type="gramEnd"/>
            <w:r w:rsidRPr="00E828BB">
              <w:rPr>
                <w:rFonts w:ascii="Calibri" w:eastAsia="Times New Roman" w:hAnsi="Calibri" w:cs="Times New Roman"/>
                <w:noProof w:val="0"/>
                <w:color w:val="000000"/>
                <w:sz w:val="18"/>
                <w:szCs w:val="18"/>
                <w:lang w:eastAsia="es-MX"/>
              </w:rPr>
              <w:t xml:space="preserve"> X 4.1  CM CAJACON 150 PELICULAS.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SOLUCION PARA REVELADO Y FIJADO PARA PROCESADORA AUTOMATICA. REVELADOR CONCENTRADO PARA PREPARAR 76 LITROS (LA MARCA DE ESTE PRODUCTO DEBE SER LA MISMA DE LA CLAVE 070.426.0025).</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252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FIJADOR HIDROSOLUBLE PARA CITOLOGIA EXFOLIATIVA, EN AEROSOL. ENVASE CON 250 G.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ASA PARA SIEMBRA DE MEDIOS DE CULTIVO, EN ESTUDIOS BACTERIOLOGICOS, DE ALAMBRE DE NICROMEL CALIBRADA 1/100 ML, CON MANGO METALICO.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ASA PARA SIEMBRA DE MEDIOS DE CULTIVO, EN ESTUDIOS BACTERIOLOGICOS, DE ALAMBRE DE NICROMEL CALIBRADA 1/1000 ML, CON MANGO METALICO.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BOLSAS PARA ALMACENAR SANGRE UNA BOLSA DE 450 - 500 ML, CON 67.5 - 75 ML, DE SOLUCION ACD Y UN TUBO COLECTOR INTEGRAL CON AGUJA NO. 15 O 16.</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BOLSA PARA TRANSFERENCIA CONCONECTOR  PERFORADOR, CAPACIDAD 150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0237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CAJA PORTALAMINILLAS DE PLASTICO, CON SEPARADORES PARA 25 PORTAOBJETOS.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COLORANTE DE WRIGHT PARA TE-\IR FROTIS DE SANGRE O MEDU-LA OSEA.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0072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VIOLETA DE GENCIANA (O DE CRISTAL) PARA LA TINCION DEGRAM.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AZUL DE METILENO DE LOEFFLERCOLORANTE DE  CONTRASTE PARABACILOS ACIDO-ALCOHOL RE SIS-TENTES.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MOLDE PARA INCLUSION EN PARAFINA, DESECHABLES, DESPRENDIBLES, DE: 22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CUBREOBJETOS DE VIDRIO NO. 1, CON UN ESPESOR DE 0.13 A 0.16 MM. CON DIMENSION DE 22 X 22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CUBREOBJETOS DE VIDRIO NO. 1, CON UN ESPESOR DE 0.13 A 0.16 MM. CON DIMENSION: E 24 X 50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FRASCO DE VIDRIO TRANSPAREN-TE BOCA ANCHA Y TAPA DE  ROSCA DE PLASTICO, CAPACIDA D: 1L.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FRASCO AMBAR CON BOCA ANCHA-Y TAPA DE ROSCA DE  PLASTICOCAPACIDAD: 115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1033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FRASCO PARA RECOLECTAR  ESPECIMENES, CILINDRICO, DE BOCAANCHA, DE VIDRIO NO REFR ACTARIO,  DE 125 ML DE CAPACIDADCON  TAPA DE PLASTICO (RESISTENTE A LA ESTERILIZ ZACION).</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574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0164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LANCETAS METALICAS, ESTERILES, DESECHABLES, CON ENVOLTURA INDIVIDUAL: PUNTA DE 3 MM, DE LONGITUD. PARA PUNCIÓN QUE MIDE EL TIEMPO DE SANGRADO.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LAPICES MARCADORES PARA MAR-CAR VIDRIO O PORCELANA,  CONPUNTA DE CARBURO DE  TUN GSTENO.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269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592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DETERGENTE BIODEGRADABLE NEUTRO PARA LAVADO DE MATERIAL DE VIDRIO, PLASTICO Y PORCELANA CON ELIMINACION COMPLETA DE TRAZAS Y RESIDUOS.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MATRAZ DE VIDRIO REFRACTARIOESPECIAL PARA LA PREPARACIONDE REACTIVOS, CON GRADUA CIONAPROXIMADA, CON  LABIO  TIPOERLENMEYER PARA  VOLUMEN DE:1000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MATRAZ DE VIDRIO REFRACTARIOESPECIAL PARA LA PREPARACIONDE REACTIVOS, CON GRADUA CIONAPROXIMADA,  CON LABIO  TIPOERLENMEYER PARA VOLUMEN  DE:2000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SAL Y MANITOL AGAR PARA EL -AISLAMIENTO DE ESTAFILOCOCOSPATOGENOS.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AGAR CASMAN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0962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EOSINA-AZUL DE METILENO, - -AGAR MEDIO SELECTIVO Y  DIFERENCIAL PARA ENTEROBACTE RIASLACTOSA POSITIVAS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MEDIO DE CULTIVO, BASE AGAR SANGRE PARA AISLAR E INVESTIGAR LA ACTIVIDAD HEMOLITICA DE MICROORGANISMOS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276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1317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CEREBRO Y CORAZON, INFUSION-MEDIO ENRIQUECIDO PARA MICROORGANISMOS CON NUMEROSOS REQUERIMIENTOS NUTRITIVOS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551"/>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PLACA DE AGAR DE SAL Y MANITOL. DESECHABLE, ESTERIL. DE POLIESTIRENO CRISTAL DE 92 MM DE DIAMETRO, CON 18 ML DE MEDIO HIDRATADO. APILABLE, CON IDENTIFICACION IMPRESA INDIVIDUAL. BOLSA ESTERIL DEPVDC POLIPROPILENO SELLADA AL CALOR CON ETIQUETA DE IDENTIFICACION. CADUCIDAD 12 SEMANAS RTC.</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643"/>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PLACA DE AGAR SANGRE.  DESE-CHABLE, ESTERIL. DE POLIESTIRENO CRISTAL DE 92 MM DE DIAMETRO, CON 18 ML DE MEDIO HIDRATADO CON 5% DE SANGRE DESFIBRINADA DE </w:t>
            </w:r>
            <w:proofErr w:type="gramStart"/>
            <w:r w:rsidRPr="00E828BB">
              <w:rPr>
                <w:rFonts w:ascii="Calibri" w:eastAsia="Times New Roman" w:hAnsi="Calibri" w:cs="Times New Roman"/>
                <w:noProof w:val="0"/>
                <w:color w:val="000000"/>
                <w:sz w:val="18"/>
                <w:szCs w:val="18"/>
                <w:lang w:eastAsia="es-MX"/>
              </w:rPr>
              <w:t>CARNERO .</w:t>
            </w:r>
            <w:proofErr w:type="gramEnd"/>
            <w:r w:rsidRPr="00E828BB">
              <w:rPr>
                <w:rFonts w:ascii="Calibri" w:eastAsia="Times New Roman" w:hAnsi="Calibri" w:cs="Times New Roman"/>
                <w:noProof w:val="0"/>
                <w:color w:val="000000"/>
                <w:sz w:val="18"/>
                <w:szCs w:val="18"/>
                <w:lang w:eastAsia="es-MX"/>
              </w:rPr>
              <w:t xml:space="preserve">  APILABLE, CON  IDENTIFICACION  IMPRESA INDIVIDUAL. BOLSA ESTERIL DE PVDC POLI PROPILENO SELLADA AL CALOR CON  ETIQUETADE IDENTIFICACION. CADUCIDAD14 SEMANAS R TC.</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MAC CONKEY, AGAR MEDIO SELECTIVO PARA EL AISLAMIENTO  DECOLIFORMES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PLACA PARA LA CUENTA TOTAL -DE HONGOS Y LEVADURAS EN LI-QUIDOS RTC.</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1838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NICKERSON AGAR O BIGGY  AGARPARA EL AISLAMIENTO DE  LEVADURAS DEL GENERO CANDIDA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1846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PLACA PARA LA CUENTA TOTAL DE COLIFORMES EN LIQUIDOS, PARA USO EN BACTERIOLOGIA SANITARIA Y AMBIENTAL. RTC. PLACA.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6902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MUELLER-HINTON, AGAR PARA INVESTIGAR  LA SUSCEPTIBILIDADDE LOS MICROORGANISMOS A LOSANTIMICROBIANOS  Y AISLAR GONOCOCOS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PIPETA CON SUBDIVISIONES  DE0.1 ML PARA MEDIR  VOLUMENESDE: 5.0 ML EXACTITUD + - 1%.</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PIPETAS DE VIDRIO, PARA MEDIR VOLUMEN, CON SUBDIVISIONES DE 0.1 ML. DE: 10.0 ML. EXACTITUD +/- 1%.</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PIPETA DE VIDRIO, LINEAL TERMINAL, CON SUBDIVISIONES  DE0.01 ML PARA MEDIR VOLUM ENESDE: 0.2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PIPETA DE VIDRIO, LINEAL TERMINAL, CON SUBDIVISIONES  DE0.01 ML PARA MEDIR VOLUM ENESDE: 1.0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0022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PIPETAS DE VIDRIO BLANDO, CON UNA PUNTA ALARGADA TIPO PASTEUR, PARA DIVERSOS USOS. LONGITUD: 14.5 CM.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PORTAOBJETOS DE VIDRIO, REC-TANGULARES, DE GROSOR UNIFORME, DE</w:t>
            </w:r>
            <w:proofErr w:type="gramStart"/>
            <w:r w:rsidRPr="00E828BB">
              <w:rPr>
                <w:rFonts w:ascii="Calibri" w:eastAsia="Times New Roman" w:hAnsi="Calibri" w:cs="Times New Roman"/>
                <w:noProof w:val="0"/>
                <w:color w:val="000000"/>
                <w:sz w:val="18"/>
                <w:szCs w:val="18"/>
                <w:lang w:eastAsia="es-MX"/>
              </w:rPr>
              <w:t>:  75</w:t>
            </w:r>
            <w:proofErr w:type="gramEnd"/>
            <w:r w:rsidRPr="00E828BB">
              <w:rPr>
                <w:rFonts w:ascii="Calibri" w:eastAsia="Times New Roman" w:hAnsi="Calibri" w:cs="Times New Roman"/>
                <w:noProof w:val="0"/>
                <w:color w:val="000000"/>
                <w:sz w:val="18"/>
                <w:szCs w:val="18"/>
                <w:lang w:eastAsia="es-MX"/>
              </w:rPr>
              <w:t xml:space="preserve"> X 25 X 0.8 A 1.1MM, LISOS.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PUNTA DE PLASTICO DESECHABLEPARA PIPETA DE 100 MCL.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0831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ALCOHOL ACIDO PARA  LA  TIN-CION DE BACILOS ACIDO - ALCOHOL RESISTENTES.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1284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FUCSINA FENICADA DE ZIEHL- -NEELSEN  PARA  TE\IR BACILOSACIDO-ALCOHOL RESISTENTE S.</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1490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LIQUIDO PARA CONTAR PLAQUE--TAS EN MICROSCOPIO DE  CAMPOCLARO.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LUGOL PARA TINCION DE GRAM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REACTIVO DE KOVAC PARA INVESTIGAR INDOL RTC.</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783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ALCOHOL-ACETONA PARA LA TIN-CION DE GRAM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SOLUCION AMORTIGUADORA  PARALA TINCION DE WRIGHT 5 ML SEDILUYEN A UN LITRO.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6236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FLUORESCEINA SOLUCION INYECTABLE. CADA ML CONTIENE: FLUORESCEINA SODICA 100 MG. TATC. ENVASE CON UNA AMPOLLETA Y/O FRASCO AMPULA DE 5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299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FORMALDEHIDO DEL 37% AL  40%RA (ACS)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FUCSINA ACIDA POLVO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lastRenderedPageBreak/>
              <w:t>301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0787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HEMATOXILINA DE HARRIS COLO-RANTE PREPARADO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0951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OG-6 COLORANTE PREPARADO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1454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SAFRANINA PARA LA TINCION DEGRAM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2320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SOLUCION   AMORTIGUADORA  DEFOSFATO CON PH 6.5 A 6.7 PA-RA  ANTIESTREPTOLISINAS PARA1000 ML RTC.</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829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3757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DEXTROSA ANHIDRA (GLUCOSA) -CRISTALES RA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1758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NITRATO DE PLATA RA (ACS)  -CRISTALES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2400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PARAFINA (CON PUNTA DE FU- -SION ENTRE  56-58  GRADOS C</w:t>
            </w:r>
            <w:proofErr w:type="gramStart"/>
            <w:r w:rsidRPr="00E828BB">
              <w:rPr>
                <w:rFonts w:ascii="Calibri" w:eastAsia="Times New Roman" w:hAnsi="Calibri" w:cs="Times New Roman"/>
                <w:noProof w:val="0"/>
                <w:color w:val="000000"/>
                <w:sz w:val="18"/>
                <w:szCs w:val="18"/>
                <w:lang w:eastAsia="es-MX"/>
              </w:rPr>
              <w:t>)GRADO</w:t>
            </w:r>
            <w:proofErr w:type="gramEnd"/>
            <w:r w:rsidRPr="00E828BB">
              <w:rPr>
                <w:rFonts w:ascii="Calibri" w:eastAsia="Times New Roman" w:hAnsi="Calibri" w:cs="Times New Roman"/>
                <w:noProof w:val="0"/>
                <w:color w:val="000000"/>
                <w:sz w:val="18"/>
                <w:szCs w:val="18"/>
                <w:lang w:eastAsia="es-MX"/>
              </w:rPr>
              <w:t xml:space="preserve"> TECNICO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2707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PEROXIDO DE HIDROGENO (SOLU-CION AL 30%) RA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3143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ACEITE DE INMERSION, DE BAJA VISCOSIDAD PARA MICROSCOPIA INDICE DE REFRACCION A 20 GRADOS CENTIGRADOS 1.515 - 1.517 TA FRASCO CON 100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3234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ACETONA. ACS. FRASCO CON 1000 ML.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3911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SULFATO DE ZINC. 7H2O.RA. ACS.CRISTALES. FRASCO CON 500 G.TA.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4646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ALCOHOL ETILICO ABSOLUTO - -(ETANOL) RA (ACS)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4935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AZUL DE METILENO Q.P.  POLVOTA.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4984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AZUL DE TOLUIDINA POLVO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830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5270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XILOL RA (ACS)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855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0164</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ENVASE: TARRO DE 60 ML POMA-DERA  DE POLIETILENO DE ALTADENSIDAD  (60003)   NATU RAL</w:t>
            </w:r>
            <w:proofErr w:type="gramStart"/>
            <w:r w:rsidRPr="00E828BB">
              <w:rPr>
                <w:rFonts w:ascii="Calibri" w:eastAsia="Times New Roman" w:hAnsi="Calibri" w:cs="Times New Roman"/>
                <w:noProof w:val="0"/>
                <w:color w:val="000000"/>
                <w:sz w:val="18"/>
                <w:szCs w:val="18"/>
                <w:lang w:eastAsia="es-MX"/>
              </w:rPr>
              <w:t>,CON</w:t>
            </w:r>
            <w:proofErr w:type="gramEnd"/>
            <w:r w:rsidRPr="00E828BB">
              <w:rPr>
                <w:rFonts w:ascii="Calibri" w:eastAsia="Times New Roman" w:hAnsi="Calibri" w:cs="Times New Roman"/>
                <w:noProof w:val="0"/>
                <w:color w:val="000000"/>
                <w:sz w:val="18"/>
                <w:szCs w:val="18"/>
                <w:lang w:eastAsia="es-MX"/>
              </w:rPr>
              <w:t xml:space="preserve"> TAPON TIPO ROSCA, CIERREHERMETICO.</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317</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889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0115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TIRA REACTIVA PARA DETERMINACION SEMICUANTITATIVA DE GLUCOSA EN SANGRE CON LIMITES DE DETECCION QUE VAN DE 20 A 800 MG/DL. FRASCO CON 50 TIRAS. TA.</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TUBO DE ENSAYE, VIDRIO RE- -FRACTARIO SIN LABIO,  EN  DIMENSION DE: 10 X 75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319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0525</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TUBO DE ENSAYE, VIDRIO RE- -FRACTARIO SIN LABIO,  EN  DIMENSION DE: 12 X 75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184"/>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320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0541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TUBO DE ENSAYE, VIDRIO  RE -FRACTARIO SIN LABIO, EN DIMENSION DE: 13 X 100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276"/>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321</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0640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02</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TUBO CAPILAR DE VIDRIO PARA-MICROHEMATOCRITO DE 75 MM DELONGITUD Y 1 MM DE DIAME TRO</w:t>
            </w:r>
            <w:proofErr w:type="gramStart"/>
            <w:r w:rsidRPr="00E828BB">
              <w:rPr>
                <w:rFonts w:ascii="Calibri" w:eastAsia="Times New Roman" w:hAnsi="Calibri" w:cs="Times New Roman"/>
                <w:noProof w:val="0"/>
                <w:color w:val="000000"/>
                <w:sz w:val="18"/>
                <w:szCs w:val="18"/>
                <w:lang w:eastAsia="es-MX"/>
              </w:rPr>
              <w:t>,SIN</w:t>
            </w:r>
            <w:proofErr w:type="gramEnd"/>
            <w:r w:rsidRPr="00E828BB">
              <w:rPr>
                <w:rFonts w:ascii="Calibri" w:eastAsia="Times New Roman" w:hAnsi="Calibri" w:cs="Times New Roman"/>
                <w:noProof w:val="0"/>
                <w:color w:val="000000"/>
                <w:sz w:val="18"/>
                <w:szCs w:val="18"/>
                <w:lang w:eastAsia="es-MX"/>
              </w:rPr>
              <w:t xml:space="preserve"> ANTICOAGULANTE.</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92"/>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322</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1556</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xml:space="preserve"> TUBO CONICO DE POLIPROPILENO15 ML.</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r w:rsidR="00E828BB" w:rsidRPr="00E828BB" w:rsidTr="00E828BB">
        <w:trPr>
          <w:trHeight w:val="367"/>
        </w:trPr>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323</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080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909</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2208</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10</w:t>
            </w:r>
          </w:p>
        </w:tc>
        <w:tc>
          <w:tcPr>
            <w:tcW w:w="0" w:type="auto"/>
            <w:shd w:val="clear" w:color="auto" w:fill="auto"/>
            <w:noWrap/>
            <w:hideMark/>
          </w:tcPr>
          <w:p w:rsidR="00E828BB" w:rsidRPr="00E828BB" w:rsidRDefault="00E828BB" w:rsidP="00E828BB">
            <w:pPr>
              <w:jc w:val="cente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01</w:t>
            </w:r>
          </w:p>
        </w:tc>
        <w:tc>
          <w:tcPr>
            <w:tcW w:w="0" w:type="auto"/>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TUBO DE WINTROBE, DE VIDRIO</w:t>
            </w:r>
            <w:proofErr w:type="gramStart"/>
            <w:r w:rsidRPr="00E828BB">
              <w:rPr>
                <w:rFonts w:ascii="Calibri" w:eastAsia="Times New Roman" w:hAnsi="Calibri" w:cs="Times New Roman"/>
                <w:noProof w:val="0"/>
                <w:color w:val="000000"/>
                <w:sz w:val="18"/>
                <w:szCs w:val="18"/>
                <w:lang w:eastAsia="es-MX"/>
              </w:rPr>
              <w:t>,PARA</w:t>
            </w:r>
            <w:proofErr w:type="gramEnd"/>
            <w:r w:rsidRPr="00E828BB">
              <w:rPr>
                <w:rFonts w:ascii="Calibri" w:eastAsia="Times New Roman" w:hAnsi="Calibri" w:cs="Times New Roman"/>
                <w:noProof w:val="0"/>
                <w:color w:val="000000"/>
                <w:sz w:val="18"/>
                <w:szCs w:val="18"/>
                <w:lang w:eastAsia="es-MX"/>
              </w:rPr>
              <w:t xml:space="preserve">  HEMATOCRITO Y SEDIMEN-TACION GLOBULAR,  CON ES CALAEN DOS SENTIDOS DE  0 A 100,CON  DIMENSIONES DE  115 X 3MM Y DIVISIONES DE 1 1 MM.</w:t>
            </w:r>
          </w:p>
        </w:tc>
        <w:tc>
          <w:tcPr>
            <w:tcW w:w="853" w:type="dxa"/>
            <w:shd w:val="clear" w:color="auto" w:fill="auto"/>
            <w:hideMark/>
          </w:tcPr>
          <w:p w:rsidR="00E828BB" w:rsidRPr="00E828BB" w:rsidRDefault="00E828BB" w:rsidP="00E828BB">
            <w:pPr>
              <w:rPr>
                <w:rFonts w:ascii="Calibri" w:eastAsia="Times New Roman" w:hAnsi="Calibri" w:cs="Times New Roman"/>
                <w:noProof w:val="0"/>
                <w:color w:val="000000"/>
                <w:sz w:val="18"/>
                <w:szCs w:val="18"/>
                <w:lang w:eastAsia="es-MX"/>
              </w:rPr>
            </w:pPr>
            <w:r w:rsidRPr="00E828BB">
              <w:rPr>
                <w:rFonts w:ascii="Calibri" w:eastAsia="Times New Roman" w:hAnsi="Calibri" w:cs="Times New Roman"/>
                <w:noProof w:val="0"/>
                <w:color w:val="000000"/>
                <w:sz w:val="18"/>
                <w:szCs w:val="18"/>
                <w:lang w:eastAsia="es-MX"/>
              </w:rPr>
              <w:t> </w:t>
            </w:r>
          </w:p>
        </w:tc>
      </w:tr>
    </w:tbl>
    <w:p w:rsidR="00E828BB" w:rsidRPr="00544CEB" w:rsidRDefault="00E828BB" w:rsidP="00790941">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rPr>
      </w:pPr>
    </w:p>
    <w:p w:rsidR="00BC47AF" w:rsidRPr="00544CEB" w:rsidRDefault="00BC47AF" w:rsidP="00790941">
      <w:pPr>
        <w:ind w:right="49"/>
        <w:rPr>
          <w:rFonts w:ascii="Arial" w:hAnsi="Arial" w:cs="Arial"/>
          <w:sz w:val="20"/>
          <w:szCs w:val="20"/>
        </w:rPr>
      </w:pPr>
    </w:p>
    <w:p w:rsidR="00600ED3" w:rsidRPr="00544CEB" w:rsidRDefault="00600ED3" w:rsidP="00790941">
      <w:pPr>
        <w:ind w:right="49"/>
        <w:rPr>
          <w:rFonts w:ascii="Arial" w:hAnsi="Arial" w:cs="Arial"/>
          <w:sz w:val="20"/>
          <w:szCs w:val="20"/>
        </w:rPr>
      </w:pPr>
    </w:p>
    <w:p w:rsidR="00634048" w:rsidRPr="00544CEB" w:rsidRDefault="00634048" w:rsidP="00790941">
      <w:pPr>
        <w:pStyle w:val="Ttulo1"/>
        <w:spacing w:before="0" w:after="0"/>
        <w:ind w:left="360" w:right="49"/>
        <w:jc w:val="center"/>
        <w:rPr>
          <w:rFonts w:cs="Arial"/>
          <w:noProof w:val="0"/>
          <w:sz w:val="20"/>
          <w:szCs w:val="20"/>
          <w:lang w:val="es-ES"/>
        </w:rPr>
        <w:sectPr w:rsidR="00634048" w:rsidRPr="00544CEB" w:rsidSect="00FD05EE">
          <w:headerReference w:type="even" r:id="rId17"/>
          <w:headerReference w:type="default" r:id="rId18"/>
          <w:headerReference w:type="first" r:id="rId19"/>
          <w:footnotePr>
            <w:pos w:val="beneathText"/>
          </w:footnotePr>
          <w:type w:val="nextColumn"/>
          <w:pgSz w:w="15840" w:h="12240" w:orient="landscape" w:code="1"/>
          <w:pgMar w:top="1418" w:right="1701" w:bottom="1418" w:left="1701" w:header="425" w:footer="0" w:gutter="0"/>
          <w:cols w:space="720"/>
          <w:docGrid w:linePitch="360"/>
        </w:sectPr>
      </w:pPr>
      <w:bookmarkStart w:id="118" w:name="_Toc460500936"/>
      <w:bookmarkStart w:id="119" w:name="OLE_LINK2"/>
    </w:p>
    <w:p w:rsidR="007D4D30" w:rsidRPr="00544CEB" w:rsidRDefault="007D4D30" w:rsidP="00790941">
      <w:pPr>
        <w:pStyle w:val="Ttulo1"/>
        <w:spacing w:before="0" w:after="0"/>
        <w:ind w:left="360" w:right="49"/>
        <w:jc w:val="center"/>
        <w:rPr>
          <w:rFonts w:cs="Arial"/>
          <w:noProof w:val="0"/>
          <w:sz w:val="20"/>
          <w:szCs w:val="20"/>
          <w:u w:val="single"/>
          <w:lang w:val="es-ES"/>
        </w:rPr>
      </w:pPr>
      <w:bookmarkStart w:id="120" w:name="_Toc490124718"/>
      <w:r w:rsidRPr="00544CEB">
        <w:rPr>
          <w:rFonts w:cs="Arial"/>
          <w:noProof w:val="0"/>
          <w:sz w:val="20"/>
          <w:szCs w:val="20"/>
          <w:lang w:val="es-ES"/>
        </w:rPr>
        <w:lastRenderedPageBreak/>
        <w:t>ANEXO 2 MANIFESTACIÓN DE INTERÉS EN PARTICIPAR EN LA LICITACIÓN</w:t>
      </w:r>
      <w:bookmarkEnd w:id="118"/>
      <w:bookmarkEnd w:id="120"/>
    </w:p>
    <w:p w:rsidR="007D4D30" w:rsidRPr="00544CEB" w:rsidRDefault="007D4D30" w:rsidP="00790941">
      <w:pPr>
        <w:ind w:right="49"/>
        <w:jc w:val="center"/>
        <w:rPr>
          <w:rFonts w:ascii="Arial Narrow" w:hAnsi="Arial Narrow"/>
          <w:b/>
          <w:sz w:val="20"/>
          <w:szCs w:val="20"/>
          <w:lang w:eastAsia="es-MX"/>
        </w:rPr>
      </w:pPr>
      <w:r w:rsidRPr="00544CEB">
        <w:rPr>
          <w:rFonts w:ascii="Arial" w:eastAsia="Times New Roman" w:hAnsi="Arial" w:cs="Arial"/>
          <w:b/>
          <w:noProof w:val="0"/>
          <w:sz w:val="20"/>
          <w:szCs w:val="20"/>
          <w:lang w:val="es-ES" w:eastAsia="ar-SA"/>
        </w:rPr>
        <w:t>Y SOLICITAR ACLARACIONES A LA CONVOCATORIA</w:t>
      </w:r>
    </w:p>
    <w:p w:rsidR="007D4D30" w:rsidRPr="00544CEB" w:rsidRDefault="007D4D30" w:rsidP="00790941">
      <w:pPr>
        <w:suppressAutoHyphens/>
        <w:ind w:right="49"/>
        <w:jc w:val="both"/>
        <w:rPr>
          <w:rFonts w:ascii="Arial" w:eastAsia="Times New Roman" w:hAnsi="Arial" w:cs="Arial"/>
          <w:noProof w:val="0"/>
          <w:sz w:val="20"/>
          <w:szCs w:val="20"/>
          <w:lang w:val="es-ES" w:eastAsia="ar-SA"/>
        </w:rPr>
      </w:pPr>
    </w:p>
    <w:p w:rsidR="00CE4301" w:rsidRPr="00544CEB" w:rsidRDefault="00CE4301" w:rsidP="00790941">
      <w:pPr>
        <w:jc w:val="center"/>
        <w:rPr>
          <w:rFonts w:ascii="Arial" w:hAnsi="Arial" w:cs="Arial"/>
          <w:sz w:val="18"/>
          <w:szCs w:val="18"/>
        </w:rPr>
      </w:pPr>
      <w:r w:rsidRPr="00544CEB">
        <w:rPr>
          <w:rFonts w:ascii="Arial" w:hAnsi="Arial" w:cs="Arial"/>
          <w:sz w:val="18"/>
          <w:szCs w:val="18"/>
        </w:rPr>
        <w:t>(CARTA EN ORIGINAL, PAP</w:t>
      </w:r>
      <w:r w:rsidR="00FD1FE7">
        <w:rPr>
          <w:rFonts w:ascii="Arial" w:hAnsi="Arial" w:cs="Arial"/>
          <w:sz w:val="18"/>
          <w:szCs w:val="18"/>
        </w:rPr>
        <w:t>EL MEMBRETADO Y FIRMA AUTÓGRAFA</w:t>
      </w:r>
      <w:r w:rsidRPr="00544CEB">
        <w:rPr>
          <w:rFonts w:ascii="Arial" w:hAnsi="Arial" w:cs="Arial"/>
          <w:sz w:val="18"/>
          <w:szCs w:val="18"/>
        </w:rPr>
        <w:t>)</w:t>
      </w:r>
    </w:p>
    <w:p w:rsidR="00CE4301" w:rsidRPr="00544CEB" w:rsidRDefault="00CE4301" w:rsidP="00790941">
      <w:pPr>
        <w:jc w:val="both"/>
        <w:rPr>
          <w:rFonts w:ascii="Arial" w:hAnsi="Arial" w:cs="Arial"/>
          <w:b/>
        </w:rPr>
      </w:pPr>
    </w:p>
    <w:p w:rsidR="00CE4301" w:rsidRPr="00544CEB" w:rsidRDefault="00CE4301" w:rsidP="00790941">
      <w:pPr>
        <w:jc w:val="right"/>
        <w:rPr>
          <w:rFonts w:ascii="Arial" w:hAnsi="Arial" w:cs="Arial"/>
          <w:sz w:val="20"/>
          <w:lang w:val="es-ES_tradnl"/>
        </w:rPr>
      </w:pPr>
    </w:p>
    <w:p w:rsidR="00CE4301" w:rsidRPr="00544CEB" w:rsidRDefault="00CE4301" w:rsidP="00790941">
      <w:pPr>
        <w:ind w:right="49"/>
        <w:jc w:val="right"/>
        <w:rPr>
          <w:rFonts w:ascii="Arial" w:hAnsi="Arial" w:cs="Arial"/>
          <w:sz w:val="20"/>
        </w:rPr>
      </w:pPr>
      <w:r w:rsidRPr="00544CEB">
        <w:rPr>
          <w:rFonts w:ascii="Arial" w:hAnsi="Arial" w:cs="Arial"/>
          <w:sz w:val="20"/>
        </w:rPr>
        <w:t>______de___________de_____________</w:t>
      </w:r>
    </w:p>
    <w:p w:rsidR="00CE4301" w:rsidRPr="00544CEB" w:rsidRDefault="00CE4301" w:rsidP="00790941">
      <w:pPr>
        <w:jc w:val="right"/>
        <w:rPr>
          <w:rFonts w:ascii="Arial" w:hAnsi="Arial" w:cs="Arial"/>
          <w:sz w:val="20"/>
          <w:lang w:val="es-ES_tradnl"/>
        </w:rPr>
      </w:pPr>
    </w:p>
    <w:p w:rsidR="00CE4301" w:rsidRPr="00544CEB" w:rsidRDefault="00CE4301" w:rsidP="00790941">
      <w:pPr>
        <w:jc w:val="both"/>
        <w:rPr>
          <w:rFonts w:ascii="Arial" w:hAnsi="Arial" w:cs="Arial"/>
          <w:sz w:val="20"/>
          <w:lang w:val="es-ES_tradnl"/>
        </w:rPr>
      </w:pPr>
    </w:p>
    <w:p w:rsidR="00CE4301" w:rsidRPr="00544CEB" w:rsidRDefault="00CE4301" w:rsidP="00790941">
      <w:pPr>
        <w:jc w:val="both"/>
        <w:rPr>
          <w:rFonts w:ascii="Arial" w:hAnsi="Arial" w:cs="Arial"/>
          <w:sz w:val="20"/>
          <w:lang w:val="es-ES_tradnl"/>
        </w:rPr>
      </w:pPr>
      <w:r w:rsidRPr="00544CEB">
        <w:rPr>
          <w:rFonts w:ascii="Arial" w:hAnsi="Arial" w:cs="Arial"/>
          <w:sz w:val="20"/>
          <w:lang w:val="es-ES_tradnl"/>
        </w:rPr>
        <w:t>Con fundamento en el artículo 33 Bis segundo párrafo de la Ley de Adquisiciones, Arrendamientos y Servicios del Sector Publico, expreso mi interés en participar en la Licitación número _____________, y manifesto los siguientes datos:</w:t>
      </w:r>
    </w:p>
    <w:p w:rsidR="00CE4301" w:rsidRPr="00544CEB" w:rsidRDefault="00CE4301" w:rsidP="00790941">
      <w:pPr>
        <w:jc w:val="both"/>
        <w:rPr>
          <w:rFonts w:ascii="Arial" w:hAnsi="Arial" w:cs="Arial"/>
          <w:sz w:val="20"/>
          <w:lang w:val="es-ES_tradnl"/>
        </w:rPr>
      </w:pPr>
    </w:p>
    <w:p w:rsidR="00CE4301" w:rsidRPr="00544CEB" w:rsidRDefault="00CE4301" w:rsidP="00FD1FE7">
      <w:pPr>
        <w:jc w:val="both"/>
        <w:rPr>
          <w:rFonts w:ascii="Arial" w:hAnsi="Arial" w:cs="Arial"/>
          <w:sz w:val="20"/>
          <w:lang w:val="es-ES_tradnl"/>
        </w:rPr>
      </w:pPr>
    </w:p>
    <w:p w:rsidR="00CE4301" w:rsidRPr="00544CEB" w:rsidRDefault="00CE4301" w:rsidP="00790941">
      <w:pPr>
        <w:ind w:left="-284" w:firstLine="284"/>
        <w:jc w:val="both"/>
        <w:rPr>
          <w:rFonts w:ascii="Arial" w:hAnsi="Arial" w:cs="Arial"/>
          <w:b/>
          <w:sz w:val="20"/>
          <w:lang w:val="es-ES_tradnl"/>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CE4301" w:rsidRPr="00544CEB" w:rsidTr="00F725BE">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544CEB" w:rsidRDefault="00CE4301" w:rsidP="00790941">
            <w:pPr>
              <w:pStyle w:val="Sinespaciado"/>
              <w:jc w:val="center"/>
              <w:rPr>
                <w:rFonts w:ascii="Arial" w:hAnsi="Arial"/>
                <w:sz w:val="20"/>
                <w:szCs w:val="20"/>
              </w:rPr>
            </w:pPr>
            <w:r w:rsidRPr="00544CEB">
              <w:rPr>
                <w:rFonts w:ascii="Arial" w:hAnsi="Arial"/>
                <w:sz w:val="20"/>
                <w:szCs w:val="20"/>
              </w:rPr>
              <w:t>Del</w:t>
            </w:r>
          </w:p>
          <w:p w:rsidR="00CE4301" w:rsidRPr="00544CEB" w:rsidRDefault="00CE4301" w:rsidP="00790941">
            <w:pPr>
              <w:pStyle w:val="Sinespaciado"/>
              <w:jc w:val="center"/>
              <w:rPr>
                <w:rFonts w:ascii="Arial" w:hAnsi="Arial"/>
                <w:sz w:val="20"/>
                <w:szCs w:val="20"/>
              </w:rPr>
            </w:pPr>
            <w:r w:rsidRPr="00544CEB">
              <w:rPr>
                <w:rFonts w:ascii="Arial" w:hAnsi="Arial"/>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CE4301" w:rsidRPr="00544CEB" w:rsidRDefault="00CE4301" w:rsidP="00790941">
            <w:pPr>
              <w:pStyle w:val="Sinespaciado"/>
              <w:rPr>
                <w:rFonts w:ascii="Arial" w:hAnsi="Arial"/>
                <w:sz w:val="20"/>
                <w:szCs w:val="20"/>
              </w:rPr>
            </w:pPr>
          </w:p>
          <w:p w:rsidR="00CE4301" w:rsidRPr="00544CEB" w:rsidRDefault="00CE4301" w:rsidP="00790941">
            <w:pPr>
              <w:pStyle w:val="Sinespaciado"/>
              <w:rPr>
                <w:rFonts w:ascii="Arial" w:hAnsi="Arial"/>
                <w:sz w:val="20"/>
                <w:szCs w:val="20"/>
              </w:rPr>
            </w:pPr>
            <w:r w:rsidRPr="00544CEB">
              <w:rPr>
                <w:rFonts w:ascii="Arial" w:hAnsi="Arial"/>
                <w:sz w:val="20"/>
                <w:szCs w:val="20"/>
              </w:rPr>
              <w:t xml:space="preserve">Registro Federal de Contribuyentes: </w:t>
            </w:r>
          </w:p>
          <w:p w:rsidR="00CE4301" w:rsidRPr="00544CEB" w:rsidRDefault="00CE4301" w:rsidP="00790941">
            <w:pPr>
              <w:pStyle w:val="Sinespaciado"/>
              <w:rPr>
                <w:rFonts w:ascii="Arial" w:hAnsi="Arial"/>
                <w:sz w:val="20"/>
                <w:szCs w:val="20"/>
              </w:rPr>
            </w:pPr>
            <w:r w:rsidRPr="00544CEB">
              <w:rPr>
                <w:rFonts w:ascii="Arial" w:hAnsi="Arial"/>
                <w:sz w:val="20"/>
                <w:szCs w:val="20"/>
              </w:rPr>
              <w:t>Nombre:</w:t>
            </w:r>
          </w:p>
          <w:p w:rsidR="00CE4301" w:rsidRPr="00544CEB" w:rsidRDefault="00CE4301" w:rsidP="00790941">
            <w:pPr>
              <w:pStyle w:val="Sinespaciado"/>
              <w:rPr>
                <w:rFonts w:ascii="Arial" w:hAnsi="Arial"/>
                <w:sz w:val="20"/>
                <w:szCs w:val="20"/>
              </w:rPr>
            </w:pPr>
            <w:r w:rsidRPr="00544CEB">
              <w:rPr>
                <w:rFonts w:ascii="Arial" w:hAnsi="Arial"/>
                <w:sz w:val="20"/>
                <w:szCs w:val="20"/>
              </w:rPr>
              <w:t xml:space="preserve">Domicilio: calle y número: </w:t>
            </w:r>
          </w:p>
          <w:p w:rsidR="00CE4301" w:rsidRPr="00544CEB" w:rsidRDefault="00CE4301" w:rsidP="00790941">
            <w:pPr>
              <w:pStyle w:val="Sinespaciado"/>
              <w:rPr>
                <w:rFonts w:ascii="Arial" w:hAnsi="Arial"/>
                <w:sz w:val="20"/>
                <w:szCs w:val="20"/>
              </w:rPr>
            </w:pPr>
            <w:r w:rsidRPr="00544CEB">
              <w:rPr>
                <w:rFonts w:ascii="Arial" w:hAnsi="Arial"/>
                <w:sz w:val="20"/>
                <w:szCs w:val="20"/>
              </w:rPr>
              <w:t>Colonia:                                                               Delegación o Municipio:</w:t>
            </w:r>
          </w:p>
          <w:p w:rsidR="00CE4301" w:rsidRPr="00544CEB" w:rsidRDefault="00CE4301" w:rsidP="00790941">
            <w:pPr>
              <w:pStyle w:val="Sinespaciado"/>
              <w:rPr>
                <w:rFonts w:ascii="Arial" w:hAnsi="Arial"/>
                <w:sz w:val="20"/>
                <w:szCs w:val="20"/>
              </w:rPr>
            </w:pPr>
            <w:r w:rsidRPr="00544CEB">
              <w:rPr>
                <w:rFonts w:ascii="Arial" w:hAnsi="Arial"/>
                <w:sz w:val="20"/>
                <w:szCs w:val="20"/>
              </w:rPr>
              <w:t>Código postal:                                                    Entidad Federativa:</w:t>
            </w:r>
          </w:p>
          <w:p w:rsidR="00CE4301" w:rsidRPr="00544CEB" w:rsidRDefault="00CE4301" w:rsidP="00790941">
            <w:pPr>
              <w:pStyle w:val="Sinespaciado"/>
              <w:rPr>
                <w:rFonts w:ascii="Arial" w:hAnsi="Arial"/>
                <w:sz w:val="20"/>
                <w:szCs w:val="20"/>
              </w:rPr>
            </w:pPr>
            <w:r w:rsidRPr="00544CEB">
              <w:rPr>
                <w:rFonts w:ascii="Arial" w:hAnsi="Arial"/>
                <w:sz w:val="20"/>
                <w:szCs w:val="20"/>
              </w:rPr>
              <w:t>Correo electrónico:</w:t>
            </w:r>
          </w:p>
          <w:p w:rsidR="00CE4301" w:rsidRPr="00544CEB" w:rsidRDefault="00CE4301" w:rsidP="00790941">
            <w:pPr>
              <w:pStyle w:val="Sinespaciado"/>
              <w:rPr>
                <w:rFonts w:ascii="Arial" w:hAnsi="Arial"/>
                <w:sz w:val="20"/>
                <w:szCs w:val="20"/>
              </w:rPr>
            </w:pPr>
            <w:r w:rsidRPr="00544CEB">
              <w:rPr>
                <w:rFonts w:ascii="Arial" w:hAnsi="Arial"/>
                <w:sz w:val="20"/>
                <w:szCs w:val="20"/>
              </w:rPr>
              <w:t>No. de la escritura pública en la que consta su acta constitutiva:                         Fecha:</w:t>
            </w:r>
          </w:p>
          <w:p w:rsidR="00CE4301" w:rsidRPr="00544CEB" w:rsidRDefault="00CE4301" w:rsidP="00790941">
            <w:pPr>
              <w:pStyle w:val="Sinespaciado"/>
              <w:rPr>
                <w:rFonts w:ascii="Arial" w:hAnsi="Arial"/>
                <w:sz w:val="20"/>
                <w:szCs w:val="20"/>
              </w:rPr>
            </w:pPr>
            <w:r w:rsidRPr="00544CEB">
              <w:rPr>
                <w:rFonts w:ascii="Arial" w:hAnsi="Arial"/>
                <w:sz w:val="20"/>
                <w:szCs w:val="20"/>
              </w:rPr>
              <w:t>Nombre de los socios:</w:t>
            </w:r>
          </w:p>
          <w:p w:rsidR="00CE4301" w:rsidRPr="00544CEB" w:rsidRDefault="00CE4301" w:rsidP="00790941">
            <w:pPr>
              <w:pStyle w:val="Sinespaciado"/>
              <w:rPr>
                <w:rFonts w:ascii="Arial" w:hAnsi="Arial"/>
                <w:sz w:val="20"/>
                <w:szCs w:val="20"/>
              </w:rPr>
            </w:pPr>
            <w:r w:rsidRPr="00544CEB">
              <w:rPr>
                <w:rFonts w:ascii="Arial" w:hAnsi="Arial"/>
                <w:sz w:val="20"/>
                <w:szCs w:val="20"/>
              </w:rPr>
              <w:t>Descripción del objeto social:</w:t>
            </w:r>
          </w:p>
          <w:p w:rsidR="00CE4301" w:rsidRPr="00544CEB" w:rsidRDefault="00CE4301" w:rsidP="00790941">
            <w:pPr>
              <w:pStyle w:val="Sinespaciado"/>
              <w:rPr>
                <w:rFonts w:ascii="Arial" w:hAnsi="Arial"/>
                <w:sz w:val="20"/>
                <w:szCs w:val="20"/>
              </w:rPr>
            </w:pPr>
            <w:r w:rsidRPr="00544CEB">
              <w:rPr>
                <w:rFonts w:ascii="Arial" w:hAnsi="Arial"/>
                <w:sz w:val="20"/>
                <w:szCs w:val="20"/>
              </w:rPr>
              <w:t>Reformas al acta constitutiva:</w:t>
            </w:r>
          </w:p>
          <w:p w:rsidR="00CE4301" w:rsidRPr="00544CEB" w:rsidRDefault="00CE4301" w:rsidP="00790941">
            <w:pPr>
              <w:pStyle w:val="Sinespaciado"/>
              <w:rPr>
                <w:rFonts w:ascii="Arial" w:hAnsi="Arial"/>
                <w:sz w:val="20"/>
                <w:szCs w:val="20"/>
              </w:rPr>
            </w:pPr>
            <w:r w:rsidRPr="00544CEB">
              <w:rPr>
                <w:rFonts w:ascii="Arial" w:hAnsi="Arial"/>
                <w:sz w:val="20"/>
                <w:szCs w:val="20"/>
              </w:rPr>
              <w:t>Inscripción en el Registro Público de Comercio:</w:t>
            </w:r>
          </w:p>
          <w:p w:rsidR="00CE4301" w:rsidRPr="00544CEB" w:rsidRDefault="00CE4301" w:rsidP="00790941">
            <w:pPr>
              <w:pStyle w:val="Sinespaciado"/>
              <w:rPr>
                <w:rFonts w:ascii="Arial" w:hAnsi="Arial"/>
                <w:sz w:val="20"/>
                <w:szCs w:val="20"/>
              </w:rPr>
            </w:pPr>
            <w:r w:rsidRPr="00544CEB">
              <w:rPr>
                <w:rFonts w:ascii="Arial" w:hAnsi="Arial"/>
                <w:sz w:val="20"/>
                <w:szCs w:val="20"/>
              </w:rPr>
              <w:t>Núme</w:t>
            </w:r>
            <w:r w:rsidRPr="00544CEB">
              <w:rPr>
                <w:rFonts w:ascii="Apple SD 산돌고딕 Neo 일반체" w:eastAsia="Apple SD 산돌고딕 Neo 일반체" w:hAnsi="Apple SD 산돌고딕 Neo 일반체" w:cs="Apple SD 산돌고딕 Neo 일반체" w:hint="eastAsia"/>
                <w:sz w:val="20"/>
                <w:szCs w:val="20"/>
              </w:rPr>
              <w:t>r</w:t>
            </w:r>
            <w:r w:rsidRPr="00544CEB">
              <w:rPr>
                <w:rFonts w:ascii="Arial" w:hAnsi="Arial"/>
                <w:sz w:val="20"/>
                <w:szCs w:val="20"/>
              </w:rPr>
              <w:t xml:space="preserve">o:     </w:t>
            </w:r>
            <w:r w:rsidRPr="00544CEB">
              <w:rPr>
                <w:rFonts w:ascii="Arial" w:hAnsi="Arial" w:cs="Baoli SC Regular"/>
                <w:sz w:val="20"/>
                <w:szCs w:val="20"/>
              </w:rPr>
              <w:t xml:space="preserve"> </w:t>
            </w:r>
            <w:r w:rsidRPr="00544CEB">
              <w:rPr>
                <w:rFonts w:ascii="Arial" w:hAnsi="Arial"/>
                <w:sz w:val="20"/>
                <w:szCs w:val="20"/>
              </w:rPr>
              <w:t xml:space="preserve">                                       Folio:                                                                          Fecha:</w:t>
            </w:r>
          </w:p>
        </w:tc>
      </w:tr>
      <w:tr w:rsidR="00CE4301" w:rsidRPr="00544CEB" w:rsidTr="00F725BE">
        <w:trPr>
          <w:cantSplit/>
          <w:trHeight w:val="1719"/>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544CEB" w:rsidRDefault="00CE4301" w:rsidP="00790941">
            <w:pPr>
              <w:pStyle w:val="Sinespaciado"/>
              <w:jc w:val="center"/>
              <w:rPr>
                <w:rFonts w:ascii="Arial" w:hAnsi="Arial"/>
                <w:sz w:val="20"/>
                <w:szCs w:val="20"/>
              </w:rPr>
            </w:pPr>
            <w:r w:rsidRPr="00544CEB">
              <w:rPr>
                <w:rFonts w:ascii="Arial" w:hAnsi="Arial"/>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CE4301" w:rsidRPr="00544CEB" w:rsidRDefault="00CE4301" w:rsidP="00790941">
            <w:pPr>
              <w:pStyle w:val="Sinespaciado"/>
              <w:rPr>
                <w:rFonts w:ascii="Arial" w:hAnsi="Arial"/>
                <w:sz w:val="20"/>
                <w:szCs w:val="20"/>
              </w:rPr>
            </w:pPr>
          </w:p>
          <w:p w:rsidR="00CE4301" w:rsidRPr="00544CEB" w:rsidRDefault="00CE4301" w:rsidP="00790941">
            <w:pPr>
              <w:pStyle w:val="Sinespaciado"/>
              <w:rPr>
                <w:rFonts w:ascii="Arial" w:hAnsi="Arial"/>
                <w:sz w:val="20"/>
                <w:szCs w:val="20"/>
              </w:rPr>
            </w:pPr>
            <w:r w:rsidRPr="00544CEB">
              <w:rPr>
                <w:rFonts w:ascii="Arial" w:hAnsi="Arial"/>
                <w:sz w:val="20"/>
                <w:szCs w:val="20"/>
              </w:rPr>
              <w:t>Nombre:                                                     R.F.C.</w:t>
            </w:r>
          </w:p>
          <w:p w:rsidR="00CE4301" w:rsidRPr="00544CEB" w:rsidRDefault="00CE4301" w:rsidP="00790941">
            <w:pPr>
              <w:pStyle w:val="Sinespaciado"/>
              <w:rPr>
                <w:rFonts w:ascii="Arial" w:hAnsi="Arial"/>
                <w:sz w:val="20"/>
                <w:szCs w:val="20"/>
              </w:rPr>
            </w:pPr>
            <w:r w:rsidRPr="00544CEB">
              <w:rPr>
                <w:rFonts w:ascii="Arial" w:hAnsi="Arial"/>
                <w:sz w:val="20"/>
                <w:szCs w:val="20"/>
              </w:rPr>
              <w:t xml:space="preserve">Domicilio: </w:t>
            </w:r>
          </w:p>
          <w:p w:rsidR="00CE4301" w:rsidRPr="00544CEB" w:rsidRDefault="00CE4301" w:rsidP="00790941">
            <w:pPr>
              <w:pStyle w:val="Sinespaciado"/>
              <w:rPr>
                <w:rFonts w:ascii="Arial" w:hAnsi="Arial"/>
                <w:sz w:val="20"/>
                <w:szCs w:val="20"/>
              </w:rPr>
            </w:pPr>
            <w:r w:rsidRPr="00544CEB">
              <w:rPr>
                <w:rFonts w:ascii="Arial" w:hAnsi="Arial"/>
                <w:sz w:val="20"/>
                <w:szCs w:val="20"/>
              </w:rPr>
              <w:t>Datos del documento mediante el cual acredita su personalidad y facultades:</w:t>
            </w:r>
          </w:p>
          <w:p w:rsidR="00CE4301" w:rsidRPr="00544CEB" w:rsidRDefault="00CE4301" w:rsidP="00790941">
            <w:pPr>
              <w:pStyle w:val="Sinespaciado"/>
              <w:rPr>
                <w:rFonts w:ascii="Arial" w:hAnsi="Arial"/>
                <w:sz w:val="20"/>
                <w:szCs w:val="20"/>
              </w:rPr>
            </w:pPr>
            <w:r w:rsidRPr="00544CEB">
              <w:rPr>
                <w:rFonts w:ascii="Arial" w:hAnsi="Arial"/>
                <w:sz w:val="20"/>
                <w:szCs w:val="20"/>
              </w:rPr>
              <w:t>Escritura pública número:                                                                     Fecha:</w:t>
            </w:r>
          </w:p>
        </w:tc>
      </w:tr>
    </w:tbl>
    <w:p w:rsidR="00CE4301" w:rsidRPr="00544CEB" w:rsidRDefault="00CE4301" w:rsidP="00790941">
      <w:pPr>
        <w:widowControl w:val="0"/>
        <w:jc w:val="center"/>
        <w:rPr>
          <w:rFonts w:ascii="Arial" w:hAnsi="Arial" w:cs="Arial"/>
          <w:sz w:val="20"/>
          <w:lang w:val="es-ES_tradnl" w:eastAsia="es-ES"/>
        </w:rPr>
      </w:pPr>
    </w:p>
    <w:p w:rsidR="00CE4301" w:rsidRPr="00544CEB" w:rsidRDefault="00CE4301" w:rsidP="00790941">
      <w:pPr>
        <w:widowControl w:val="0"/>
        <w:jc w:val="center"/>
        <w:rPr>
          <w:rFonts w:ascii="Arial" w:hAnsi="Arial" w:cs="Arial"/>
          <w:sz w:val="20"/>
          <w:lang w:val="es-ES_tradnl" w:eastAsia="es-ES"/>
        </w:rPr>
      </w:pPr>
    </w:p>
    <w:p w:rsidR="00CE4301" w:rsidRPr="00544CEB" w:rsidRDefault="00CE4301" w:rsidP="00790941">
      <w:pPr>
        <w:widowControl w:val="0"/>
        <w:jc w:val="center"/>
        <w:rPr>
          <w:rFonts w:ascii="Arial" w:hAnsi="Arial" w:cs="Arial"/>
          <w:sz w:val="20"/>
          <w:lang w:val="es-ES_tradnl" w:eastAsia="es-ES"/>
        </w:rPr>
      </w:pPr>
    </w:p>
    <w:p w:rsidR="00CE4301" w:rsidRPr="00544CEB" w:rsidRDefault="00CE4301" w:rsidP="00790941">
      <w:pPr>
        <w:widowControl w:val="0"/>
        <w:jc w:val="center"/>
        <w:rPr>
          <w:rFonts w:ascii="Arial" w:hAnsi="Arial" w:cs="Arial"/>
          <w:sz w:val="20"/>
          <w:lang w:val="es-ES_tradnl" w:eastAsia="es-ES"/>
        </w:rPr>
      </w:pPr>
    </w:p>
    <w:p w:rsidR="00CE4301" w:rsidRPr="00544CEB" w:rsidRDefault="00CE4301" w:rsidP="00790941">
      <w:pPr>
        <w:widowControl w:val="0"/>
        <w:jc w:val="center"/>
        <w:rPr>
          <w:rFonts w:ascii="Arial" w:hAnsi="Arial" w:cs="Arial"/>
          <w:sz w:val="20"/>
          <w:lang w:val="es-ES_tradnl" w:eastAsia="es-ES"/>
        </w:rPr>
      </w:pPr>
    </w:p>
    <w:p w:rsidR="00CE4301" w:rsidRPr="00544CEB" w:rsidRDefault="00CE4301" w:rsidP="00790941">
      <w:pPr>
        <w:widowControl w:val="0"/>
        <w:jc w:val="center"/>
        <w:rPr>
          <w:rFonts w:ascii="Arial" w:hAnsi="Arial" w:cs="Arial"/>
          <w:sz w:val="20"/>
          <w:lang w:val="es-ES_tradnl" w:eastAsia="es-ES"/>
        </w:rPr>
      </w:pPr>
      <w:r w:rsidRPr="00544CEB">
        <w:rPr>
          <w:rFonts w:ascii="Arial" w:hAnsi="Arial" w:cs="Arial"/>
          <w:sz w:val="20"/>
          <w:lang w:val="es-ES_tradnl" w:eastAsia="es-ES"/>
        </w:rPr>
        <w:t>_____________________________________________</w:t>
      </w:r>
    </w:p>
    <w:p w:rsidR="007D4D30" w:rsidRPr="00544CEB" w:rsidRDefault="00CE4301" w:rsidP="00790941">
      <w:pPr>
        <w:ind w:right="49"/>
        <w:jc w:val="center"/>
        <w:rPr>
          <w:rFonts w:ascii="Arial Narrow" w:hAnsi="Arial Narrow"/>
          <w:b/>
          <w:sz w:val="20"/>
          <w:szCs w:val="20"/>
          <w:lang w:eastAsia="es-MX"/>
        </w:rPr>
      </w:pPr>
      <w:r w:rsidRPr="00544CEB">
        <w:rPr>
          <w:rFonts w:ascii="Arial" w:hAnsi="Arial" w:cs="Arial"/>
          <w:bCs/>
          <w:sz w:val="20"/>
          <w:lang w:val="es-ES_tradnl"/>
        </w:rPr>
        <w:t>(Nombre y firma del Representante Legal)</w:t>
      </w:r>
    </w:p>
    <w:p w:rsidR="006A6B4E" w:rsidRPr="00544CEB" w:rsidRDefault="006A6B4E" w:rsidP="00790941">
      <w:pPr>
        <w:ind w:right="49"/>
        <w:rPr>
          <w:rFonts w:ascii="Arial Narrow" w:hAnsi="Arial Narrow"/>
          <w:b/>
          <w:sz w:val="20"/>
          <w:szCs w:val="20"/>
          <w:lang w:eastAsia="es-MX"/>
        </w:rPr>
      </w:pPr>
      <w:r w:rsidRPr="00544CEB">
        <w:rPr>
          <w:rFonts w:ascii="Arial Narrow" w:hAnsi="Arial Narrow"/>
          <w:b/>
          <w:sz w:val="20"/>
          <w:szCs w:val="20"/>
          <w:lang w:eastAsia="es-MX"/>
        </w:rPr>
        <w:br w:type="page"/>
      </w:r>
    </w:p>
    <w:p w:rsidR="007D4D30" w:rsidRPr="00544CEB" w:rsidRDefault="001E00BA" w:rsidP="00790941">
      <w:pPr>
        <w:pStyle w:val="Ttulo1"/>
        <w:spacing w:before="0" w:after="0"/>
        <w:ind w:left="360" w:right="49"/>
        <w:jc w:val="center"/>
        <w:rPr>
          <w:rFonts w:cs="Arial"/>
          <w:noProof w:val="0"/>
          <w:sz w:val="20"/>
          <w:szCs w:val="20"/>
          <w:lang w:val="es-ES"/>
        </w:rPr>
      </w:pPr>
      <w:bookmarkStart w:id="121" w:name="_Toc490124719"/>
      <w:bookmarkEnd w:id="119"/>
      <w:r w:rsidRPr="00544CEB">
        <w:rPr>
          <w:rFonts w:cs="Arial"/>
          <w:sz w:val="20"/>
          <w:szCs w:val="20"/>
        </w:rPr>
        <w:lastRenderedPageBreak/>
        <w:t xml:space="preserve">ANEXO </w:t>
      </w:r>
      <w:r w:rsidR="001017A6" w:rsidRPr="00544CEB">
        <w:rPr>
          <w:rFonts w:cs="Arial"/>
          <w:sz w:val="20"/>
          <w:szCs w:val="20"/>
        </w:rPr>
        <w:t>3</w:t>
      </w:r>
      <w:r w:rsidR="007D4D30" w:rsidRPr="00544CEB">
        <w:rPr>
          <w:rFonts w:cs="Arial"/>
          <w:b w:val="0"/>
          <w:sz w:val="20"/>
          <w:szCs w:val="20"/>
        </w:rPr>
        <w:t xml:space="preserve"> </w:t>
      </w:r>
      <w:bookmarkStart w:id="122" w:name="_Toc460500937"/>
      <w:r w:rsidR="007D4D30" w:rsidRPr="00544CEB">
        <w:rPr>
          <w:rFonts w:cs="Arial"/>
          <w:noProof w:val="0"/>
          <w:sz w:val="20"/>
          <w:szCs w:val="20"/>
          <w:lang w:val="es-ES"/>
        </w:rPr>
        <w:t>FORMATO DE SOLICITUD DE ACLARACIONES A LA CONVOCATORIA</w:t>
      </w:r>
      <w:bookmarkEnd w:id="121"/>
      <w:bookmarkEnd w:id="122"/>
    </w:p>
    <w:p w:rsidR="007D4D30" w:rsidRPr="00544CEB" w:rsidRDefault="007D4D30" w:rsidP="00790941">
      <w:pPr>
        <w:suppressAutoHyphens/>
        <w:ind w:right="49"/>
        <w:jc w:val="center"/>
        <w:rPr>
          <w:rFonts w:ascii="Arial" w:eastAsia="Times New Roman" w:hAnsi="Arial" w:cs="Arial"/>
          <w:noProof w:val="0"/>
          <w:sz w:val="20"/>
          <w:szCs w:val="20"/>
          <w:lang w:val="es-ES" w:eastAsia="ar-SA"/>
        </w:rPr>
      </w:pPr>
    </w:p>
    <w:p w:rsidR="00CE4301" w:rsidRPr="00544CEB" w:rsidRDefault="00CE4301" w:rsidP="00790941">
      <w:pPr>
        <w:jc w:val="center"/>
        <w:rPr>
          <w:rFonts w:ascii="Arial" w:hAnsi="Arial" w:cs="Arial"/>
          <w:sz w:val="18"/>
          <w:szCs w:val="18"/>
        </w:rPr>
      </w:pPr>
      <w:r w:rsidRPr="00544CEB">
        <w:rPr>
          <w:rFonts w:ascii="Arial" w:hAnsi="Arial" w:cs="Arial"/>
          <w:sz w:val="18"/>
          <w:szCs w:val="18"/>
        </w:rPr>
        <w:t>(CARTA EN ORIGINAL, PAPEL MEMBRETADO Y FIRMA AUTÓGRAFA DEL LICITANTE)</w:t>
      </w:r>
    </w:p>
    <w:p w:rsidR="00CE4301" w:rsidRPr="00544CEB" w:rsidRDefault="00CE4301" w:rsidP="00790941">
      <w:pPr>
        <w:jc w:val="center"/>
        <w:rPr>
          <w:rFonts w:ascii="Arial" w:hAnsi="Arial" w:cs="Arial"/>
          <w:sz w:val="18"/>
          <w:szCs w:val="18"/>
        </w:rPr>
      </w:pPr>
    </w:p>
    <w:p w:rsidR="00CE4301" w:rsidRPr="00544CEB" w:rsidRDefault="00CE4301" w:rsidP="00790941">
      <w:pPr>
        <w:ind w:right="49"/>
        <w:jc w:val="right"/>
        <w:rPr>
          <w:rFonts w:ascii="Arial" w:hAnsi="Arial" w:cs="Arial"/>
          <w:sz w:val="20"/>
        </w:rPr>
      </w:pPr>
      <w:r w:rsidRPr="00544CEB">
        <w:rPr>
          <w:rFonts w:ascii="Arial" w:hAnsi="Arial" w:cs="Arial"/>
          <w:sz w:val="20"/>
        </w:rPr>
        <w:t>______de___________de_____________</w:t>
      </w:r>
    </w:p>
    <w:p w:rsidR="00CE4301" w:rsidRPr="00544CEB" w:rsidRDefault="00CE4301" w:rsidP="00790941">
      <w:pPr>
        <w:ind w:left="-284"/>
        <w:jc w:val="both"/>
        <w:rPr>
          <w:rFonts w:ascii="Arial" w:hAnsi="Arial" w:cs="Arial"/>
          <w:sz w:val="20"/>
          <w:lang w:val="es-ES_tradnl"/>
        </w:rPr>
      </w:pPr>
    </w:p>
    <w:p w:rsidR="00CE4301" w:rsidRPr="00544CEB" w:rsidRDefault="00CE4301" w:rsidP="00790941">
      <w:pPr>
        <w:pStyle w:val="Sinespaciado"/>
        <w:rPr>
          <w:rFonts w:ascii="Arial" w:hAnsi="Arial" w:cs="Arial"/>
          <w:sz w:val="20"/>
          <w:szCs w:val="20"/>
        </w:rPr>
      </w:pPr>
    </w:p>
    <w:p w:rsidR="00CE4301" w:rsidRPr="00544CEB" w:rsidRDefault="00CE4301" w:rsidP="00790941">
      <w:pPr>
        <w:pStyle w:val="Sinespaciado"/>
        <w:rPr>
          <w:rFonts w:ascii="Arial" w:hAnsi="Arial" w:cs="Arial"/>
          <w:sz w:val="20"/>
          <w:szCs w:val="20"/>
        </w:rPr>
      </w:pPr>
      <w:r w:rsidRPr="00544CEB">
        <w:rPr>
          <w:rFonts w:ascii="Arial" w:hAnsi="Arial" w:cs="Arial"/>
          <w:sz w:val="20"/>
          <w:szCs w:val="20"/>
        </w:rPr>
        <w:t>Licitación Pública: ______________________</w:t>
      </w:r>
    </w:p>
    <w:p w:rsidR="00CE4301" w:rsidRPr="00544CEB" w:rsidRDefault="00CE4301" w:rsidP="00790941">
      <w:pPr>
        <w:pStyle w:val="Sinespaciado"/>
        <w:rPr>
          <w:rFonts w:ascii="Arial" w:hAnsi="Arial" w:cs="Arial"/>
          <w:sz w:val="20"/>
          <w:szCs w:val="20"/>
        </w:rPr>
      </w:pPr>
      <w:r w:rsidRPr="00544CEB">
        <w:rPr>
          <w:rFonts w:ascii="Arial" w:hAnsi="Arial" w:cs="Arial"/>
          <w:sz w:val="20"/>
          <w:szCs w:val="20"/>
        </w:rPr>
        <w:t>Persona física o moral: ______________________</w:t>
      </w:r>
    </w:p>
    <w:p w:rsidR="00CE4301" w:rsidRPr="00544CEB" w:rsidRDefault="00CE4301" w:rsidP="00790941">
      <w:pPr>
        <w:pStyle w:val="Sinespaciado"/>
        <w:rPr>
          <w:rFonts w:ascii="Arial" w:hAnsi="Arial" w:cs="Arial"/>
          <w:sz w:val="20"/>
          <w:szCs w:val="20"/>
        </w:rPr>
      </w:pPr>
      <w:r w:rsidRPr="00544CEB">
        <w:rPr>
          <w:rFonts w:ascii="Arial" w:hAnsi="Arial" w:cs="Arial"/>
          <w:sz w:val="20"/>
          <w:szCs w:val="20"/>
        </w:rPr>
        <w:t>Nombre del Representante: ______________________</w:t>
      </w:r>
    </w:p>
    <w:p w:rsidR="00CE4301" w:rsidRPr="00544CEB" w:rsidRDefault="00CE4301" w:rsidP="00790941">
      <w:pPr>
        <w:jc w:val="both"/>
        <w:rPr>
          <w:rFonts w:ascii="Arial" w:hAnsi="Arial" w:cs="Arial"/>
          <w:sz w:val="20"/>
          <w:lang w:val="es-ES_tradnl"/>
        </w:rPr>
      </w:pPr>
    </w:p>
    <w:p w:rsidR="00CE4301" w:rsidRPr="00544CEB" w:rsidRDefault="00CE4301" w:rsidP="00790941">
      <w:pPr>
        <w:jc w:val="both"/>
        <w:rPr>
          <w:rFonts w:ascii="Arial" w:hAnsi="Arial" w:cs="Arial"/>
          <w:sz w:val="20"/>
          <w:lang w:val="es-ES_tradnl"/>
        </w:rPr>
      </w:pPr>
    </w:p>
    <w:p w:rsidR="00CE4301" w:rsidRPr="00544CEB" w:rsidRDefault="00CE4301" w:rsidP="00790941">
      <w:pPr>
        <w:ind w:right="193"/>
        <w:jc w:val="both"/>
        <w:rPr>
          <w:rFonts w:ascii="Arial" w:hAnsi="Arial" w:cs="Arial"/>
          <w:sz w:val="18"/>
          <w:szCs w:val="18"/>
        </w:rPr>
      </w:pPr>
      <w:r w:rsidRPr="00544CEB">
        <w:rPr>
          <w:rFonts w:ascii="Arial" w:hAnsi="Arial" w:cs="Arial"/>
          <w:sz w:val="18"/>
          <w:szCs w:val="18"/>
        </w:rPr>
        <w:t>Instituto Mexicano del Seguro Social</w:t>
      </w:r>
    </w:p>
    <w:p w:rsidR="00CE4301" w:rsidRPr="00544CEB" w:rsidRDefault="00CE4301" w:rsidP="00790941">
      <w:pPr>
        <w:ind w:right="193"/>
        <w:jc w:val="both"/>
        <w:rPr>
          <w:rFonts w:ascii="Arial" w:hAnsi="Arial" w:cs="Arial"/>
          <w:sz w:val="18"/>
          <w:szCs w:val="18"/>
        </w:rPr>
      </w:pPr>
      <w:r w:rsidRPr="00544CEB">
        <w:rPr>
          <w:rFonts w:ascii="Arial" w:hAnsi="Arial" w:cs="Arial"/>
          <w:sz w:val="18"/>
          <w:szCs w:val="18"/>
        </w:rPr>
        <w:t>Coordinación de Adquisición de Bienes y Contratación de Servicios</w:t>
      </w:r>
    </w:p>
    <w:p w:rsidR="00CE4301" w:rsidRPr="00544CEB" w:rsidRDefault="00CE4301" w:rsidP="00790941">
      <w:pPr>
        <w:ind w:right="193"/>
        <w:jc w:val="both"/>
        <w:rPr>
          <w:rFonts w:ascii="Arial" w:hAnsi="Arial" w:cs="Arial"/>
          <w:sz w:val="18"/>
          <w:szCs w:val="18"/>
        </w:rPr>
      </w:pPr>
      <w:r w:rsidRPr="00544CEB">
        <w:rPr>
          <w:rFonts w:ascii="Arial" w:hAnsi="Arial" w:cs="Arial"/>
          <w:sz w:val="18"/>
          <w:szCs w:val="18"/>
        </w:rPr>
        <w:t>Coordinación Técnica de Bienes y Servicios</w:t>
      </w:r>
    </w:p>
    <w:p w:rsidR="00CE4301" w:rsidRPr="00544CEB" w:rsidRDefault="00CE4301" w:rsidP="00790941">
      <w:pPr>
        <w:ind w:right="193"/>
        <w:jc w:val="both"/>
        <w:rPr>
          <w:rFonts w:ascii="Arial" w:hAnsi="Arial" w:cs="Arial"/>
          <w:sz w:val="18"/>
          <w:szCs w:val="18"/>
        </w:rPr>
      </w:pPr>
      <w:r w:rsidRPr="00544CEB">
        <w:rPr>
          <w:rFonts w:ascii="Arial" w:hAnsi="Arial" w:cs="Arial"/>
          <w:sz w:val="18"/>
          <w:szCs w:val="18"/>
        </w:rPr>
        <w:t>División de Bienes Terapéuticos</w:t>
      </w:r>
    </w:p>
    <w:p w:rsidR="00CE4301" w:rsidRPr="00544CEB" w:rsidRDefault="00CE4301" w:rsidP="00790941">
      <w:pPr>
        <w:jc w:val="both"/>
        <w:rPr>
          <w:rFonts w:ascii="Arial" w:hAnsi="Arial" w:cs="Arial"/>
          <w:sz w:val="20"/>
          <w:lang w:val="es-ES_tradnl"/>
        </w:rPr>
      </w:pPr>
      <w:r w:rsidRPr="00544CEB">
        <w:rPr>
          <w:rFonts w:ascii="Arial" w:hAnsi="Arial" w:cs="Arial"/>
          <w:sz w:val="20"/>
          <w:lang w:val="es-ES_tradnl"/>
        </w:rPr>
        <w:t xml:space="preserve">P r e s e n t e </w:t>
      </w:r>
    </w:p>
    <w:p w:rsidR="00CE4301" w:rsidRPr="00544CEB" w:rsidRDefault="00CE4301" w:rsidP="00790941">
      <w:pPr>
        <w:jc w:val="both"/>
        <w:rPr>
          <w:rFonts w:ascii="Arial" w:hAnsi="Arial" w:cs="Arial"/>
          <w:sz w:val="20"/>
          <w:lang w:val="es-ES_tradnl"/>
        </w:rPr>
      </w:pPr>
    </w:p>
    <w:p w:rsidR="00CE4301" w:rsidRDefault="00CE4301" w:rsidP="00790941">
      <w:pPr>
        <w:jc w:val="both"/>
        <w:rPr>
          <w:rFonts w:ascii="Arial" w:hAnsi="Arial" w:cs="Arial"/>
          <w:sz w:val="20"/>
          <w:lang w:val="es-ES_tradnl"/>
        </w:rPr>
      </w:pPr>
      <w:r w:rsidRPr="00544CEB">
        <w:rPr>
          <w:rFonts w:ascii="Arial" w:hAnsi="Arial" w:cs="Arial"/>
          <w:sz w:val="20"/>
          <w:lang w:val="es-ES_tradnl"/>
        </w:rPr>
        <w:t>Con fundamento en el artículo 33 bis de la Ley de Adquisiciones, Arrendamientos y Servicios del Sector Público y 45</w:t>
      </w:r>
      <w:r w:rsidR="00B52F5F">
        <w:rPr>
          <w:rFonts w:ascii="Arial" w:hAnsi="Arial" w:cs="Arial"/>
          <w:sz w:val="20"/>
          <w:lang w:val="es-ES_tradnl"/>
        </w:rPr>
        <w:t xml:space="preserve"> sexto párrafo</w:t>
      </w:r>
      <w:r w:rsidRPr="00544CEB">
        <w:rPr>
          <w:rFonts w:ascii="Arial" w:hAnsi="Arial" w:cs="Arial"/>
          <w:sz w:val="20"/>
          <w:lang w:val="es-ES_tradnl"/>
        </w:rPr>
        <w:t xml:space="preserve"> de su </w:t>
      </w:r>
      <w:r w:rsidR="00B52F5F" w:rsidRPr="00544CEB">
        <w:rPr>
          <w:rFonts w:ascii="Arial" w:hAnsi="Arial" w:cs="Arial"/>
          <w:sz w:val="20"/>
          <w:lang w:val="es-ES_tradnl"/>
        </w:rPr>
        <w:t>Reglamento</w:t>
      </w:r>
      <w:r w:rsidRPr="00544CEB">
        <w:rPr>
          <w:rFonts w:ascii="Arial" w:hAnsi="Arial" w:cs="Arial"/>
          <w:sz w:val="20"/>
          <w:lang w:val="es-ES_tradnl"/>
        </w:rPr>
        <w:t>, solicito aclaración a los siguientes puntos</w:t>
      </w:r>
      <w:r w:rsidR="00B52F5F">
        <w:rPr>
          <w:rFonts w:ascii="Arial" w:hAnsi="Arial" w:cs="Arial"/>
          <w:sz w:val="20"/>
          <w:lang w:val="es-ES_tradnl"/>
        </w:rPr>
        <w:t xml:space="preserve"> contenidos en la convocatoria:</w:t>
      </w:r>
    </w:p>
    <w:p w:rsidR="00B52F5F" w:rsidRPr="00544CEB" w:rsidRDefault="00B52F5F" w:rsidP="00790941">
      <w:pPr>
        <w:jc w:val="both"/>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1"/>
        <w:gridCol w:w="1762"/>
        <w:gridCol w:w="1361"/>
        <w:gridCol w:w="4724"/>
      </w:tblGrid>
      <w:tr w:rsidR="00CE4301" w:rsidRPr="00544CEB" w:rsidTr="00C84000">
        <w:trPr>
          <w:jc w:val="center"/>
        </w:trPr>
        <w:tc>
          <w:tcPr>
            <w:tcW w:w="590" w:type="pct"/>
            <w:shd w:val="clear" w:color="auto" w:fill="BFBFBF" w:themeFill="background1" w:themeFillShade="BF"/>
            <w:vAlign w:val="center"/>
          </w:tcPr>
          <w:p w:rsidR="00CE4301" w:rsidRPr="00544CEB" w:rsidRDefault="00CE4301" w:rsidP="00790941">
            <w:pPr>
              <w:jc w:val="center"/>
              <w:rPr>
                <w:rFonts w:ascii="Arial" w:hAnsi="Arial" w:cs="Arial"/>
                <w:sz w:val="18"/>
                <w:szCs w:val="18"/>
              </w:rPr>
            </w:pPr>
            <w:r w:rsidRPr="00544CEB">
              <w:rPr>
                <w:rFonts w:ascii="Arial" w:hAnsi="Arial" w:cs="Arial"/>
                <w:sz w:val="18"/>
                <w:szCs w:val="18"/>
              </w:rPr>
              <w:t>Número Consecutivo</w:t>
            </w:r>
          </w:p>
        </w:tc>
        <w:tc>
          <w:tcPr>
            <w:tcW w:w="1006" w:type="pct"/>
            <w:shd w:val="clear" w:color="auto" w:fill="BFBFBF" w:themeFill="background1" w:themeFillShade="BF"/>
            <w:vAlign w:val="center"/>
          </w:tcPr>
          <w:p w:rsidR="00CE4301" w:rsidRPr="00544CEB" w:rsidRDefault="00CE4301" w:rsidP="00790941">
            <w:pPr>
              <w:jc w:val="center"/>
              <w:rPr>
                <w:rFonts w:ascii="Arial" w:hAnsi="Arial" w:cs="Arial"/>
                <w:sz w:val="18"/>
                <w:szCs w:val="18"/>
              </w:rPr>
            </w:pPr>
            <w:r w:rsidRPr="00544CEB">
              <w:rPr>
                <w:rFonts w:ascii="Arial" w:hAnsi="Arial" w:cs="Arial"/>
                <w:sz w:val="18"/>
                <w:szCs w:val="18"/>
                <w:lang w:val="es-ES_tradnl"/>
              </w:rPr>
              <w:t>Numeral o punto específico de la Convocatoria</w:t>
            </w:r>
          </w:p>
        </w:tc>
        <w:tc>
          <w:tcPr>
            <w:tcW w:w="749" w:type="pct"/>
            <w:shd w:val="clear" w:color="auto" w:fill="BFBFBF" w:themeFill="background1" w:themeFillShade="BF"/>
            <w:vAlign w:val="center"/>
          </w:tcPr>
          <w:p w:rsidR="00CE4301" w:rsidRPr="00544CEB" w:rsidRDefault="00CE4301" w:rsidP="00790941">
            <w:pPr>
              <w:jc w:val="center"/>
              <w:rPr>
                <w:rFonts w:ascii="Arial" w:hAnsi="Arial" w:cs="Arial"/>
                <w:sz w:val="18"/>
                <w:szCs w:val="18"/>
              </w:rPr>
            </w:pPr>
            <w:r w:rsidRPr="00544CEB">
              <w:rPr>
                <w:rFonts w:ascii="Arial" w:hAnsi="Arial" w:cs="Arial"/>
                <w:sz w:val="18"/>
                <w:szCs w:val="18"/>
              </w:rPr>
              <w:t>Carácter (administrativo, legal o técnico)</w:t>
            </w:r>
          </w:p>
        </w:tc>
        <w:tc>
          <w:tcPr>
            <w:tcW w:w="2655" w:type="pct"/>
            <w:shd w:val="clear" w:color="auto" w:fill="BFBFBF" w:themeFill="background1" w:themeFillShade="BF"/>
            <w:vAlign w:val="center"/>
          </w:tcPr>
          <w:p w:rsidR="00CE4301" w:rsidRPr="00544CEB" w:rsidRDefault="00CE4301" w:rsidP="00790941">
            <w:pPr>
              <w:jc w:val="center"/>
              <w:rPr>
                <w:rFonts w:ascii="Arial" w:hAnsi="Arial" w:cs="Arial"/>
                <w:sz w:val="18"/>
                <w:szCs w:val="18"/>
              </w:rPr>
            </w:pPr>
            <w:r w:rsidRPr="00544CEB">
              <w:rPr>
                <w:rFonts w:ascii="Arial" w:hAnsi="Arial" w:cs="Arial"/>
                <w:sz w:val="18"/>
                <w:szCs w:val="18"/>
              </w:rPr>
              <w:t>Pregunta</w:t>
            </w:r>
          </w:p>
        </w:tc>
      </w:tr>
      <w:tr w:rsidR="00CE4301" w:rsidRPr="00544CEB" w:rsidTr="00C84000">
        <w:trPr>
          <w:trHeight w:val="212"/>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r w:rsidR="00CE4301" w:rsidRPr="00544CEB" w:rsidTr="00C84000">
        <w:trPr>
          <w:trHeight w:val="275"/>
          <w:jc w:val="center"/>
        </w:trPr>
        <w:tc>
          <w:tcPr>
            <w:tcW w:w="590" w:type="pct"/>
          </w:tcPr>
          <w:p w:rsidR="00CE4301" w:rsidRPr="00544CEB" w:rsidRDefault="00CE4301" w:rsidP="00790941">
            <w:pPr>
              <w:jc w:val="center"/>
              <w:rPr>
                <w:rFonts w:ascii="Arial" w:hAnsi="Arial" w:cs="Arial"/>
                <w:sz w:val="18"/>
                <w:szCs w:val="18"/>
              </w:rPr>
            </w:pPr>
          </w:p>
        </w:tc>
        <w:tc>
          <w:tcPr>
            <w:tcW w:w="1006" w:type="pct"/>
          </w:tcPr>
          <w:p w:rsidR="00CE4301" w:rsidRPr="00544CEB" w:rsidRDefault="00CE4301" w:rsidP="00790941">
            <w:pPr>
              <w:rPr>
                <w:rFonts w:ascii="Arial" w:hAnsi="Arial" w:cs="Arial"/>
              </w:rPr>
            </w:pPr>
          </w:p>
        </w:tc>
        <w:tc>
          <w:tcPr>
            <w:tcW w:w="749" w:type="pct"/>
          </w:tcPr>
          <w:p w:rsidR="00CE4301" w:rsidRPr="00544CEB" w:rsidRDefault="00CE4301" w:rsidP="00790941">
            <w:pPr>
              <w:rPr>
                <w:rFonts w:ascii="Arial" w:hAnsi="Arial" w:cs="Arial"/>
              </w:rPr>
            </w:pPr>
          </w:p>
        </w:tc>
        <w:tc>
          <w:tcPr>
            <w:tcW w:w="2655" w:type="pct"/>
          </w:tcPr>
          <w:p w:rsidR="00CE4301" w:rsidRPr="00544CEB" w:rsidRDefault="00CE4301" w:rsidP="00790941">
            <w:pPr>
              <w:rPr>
                <w:rFonts w:ascii="Arial" w:hAnsi="Arial" w:cs="Arial"/>
              </w:rPr>
            </w:pPr>
          </w:p>
        </w:tc>
      </w:tr>
    </w:tbl>
    <w:p w:rsidR="00CE4301" w:rsidRPr="00544CEB" w:rsidRDefault="00CE4301" w:rsidP="00790941">
      <w:pPr>
        <w:jc w:val="both"/>
        <w:rPr>
          <w:rFonts w:ascii="Arial" w:hAnsi="Arial" w:cs="Arial"/>
          <w:sz w:val="18"/>
          <w:szCs w:val="18"/>
        </w:rPr>
      </w:pPr>
    </w:p>
    <w:p w:rsidR="00CE4301" w:rsidRPr="00544CEB" w:rsidRDefault="00B52F5F" w:rsidP="00790941">
      <w:pPr>
        <w:rPr>
          <w:rFonts w:ascii="Arial" w:hAnsi="Arial" w:cs="Arial"/>
          <w:sz w:val="18"/>
          <w:szCs w:val="18"/>
        </w:rPr>
      </w:pPr>
      <w:r>
        <w:rPr>
          <w:rFonts w:ascii="Arial" w:hAnsi="Arial" w:cs="Arial"/>
          <w:sz w:val="18"/>
          <w:szCs w:val="18"/>
        </w:rPr>
        <w:t>Para tal efecto se adjunta un archivo electrónico.</w:t>
      </w:r>
    </w:p>
    <w:p w:rsidR="00CE4301" w:rsidRPr="00544CEB" w:rsidRDefault="00CE4301" w:rsidP="00790941">
      <w:pPr>
        <w:rPr>
          <w:rFonts w:ascii="Arial" w:hAnsi="Arial" w:cs="Arial"/>
          <w:sz w:val="18"/>
          <w:szCs w:val="18"/>
        </w:rPr>
      </w:pPr>
    </w:p>
    <w:p w:rsidR="00CE4301" w:rsidRPr="00544CEB" w:rsidRDefault="00CE4301" w:rsidP="00790941">
      <w:pPr>
        <w:widowControl w:val="0"/>
        <w:ind w:left="-284"/>
        <w:jc w:val="center"/>
        <w:rPr>
          <w:rFonts w:ascii="Arial" w:hAnsi="Arial" w:cs="Arial"/>
          <w:sz w:val="20"/>
          <w:lang w:val="es-ES_tradnl" w:eastAsia="es-ES"/>
        </w:rPr>
      </w:pPr>
      <w:r w:rsidRPr="00544CEB">
        <w:rPr>
          <w:rFonts w:ascii="Arial" w:hAnsi="Arial" w:cs="Arial"/>
          <w:sz w:val="20"/>
          <w:lang w:val="es-ES_tradnl" w:eastAsia="es-ES"/>
        </w:rPr>
        <w:t>_______________________________________________________________</w:t>
      </w:r>
    </w:p>
    <w:p w:rsidR="00CE4301" w:rsidRPr="00544CEB" w:rsidRDefault="00CE4301" w:rsidP="00790941">
      <w:pPr>
        <w:ind w:left="-284"/>
        <w:jc w:val="center"/>
        <w:rPr>
          <w:rFonts w:ascii="Arial" w:hAnsi="Arial" w:cs="Arial"/>
          <w:bCs/>
          <w:sz w:val="20"/>
          <w:lang w:val="es-ES_tradnl"/>
        </w:rPr>
      </w:pPr>
      <w:r w:rsidRPr="00544CEB">
        <w:rPr>
          <w:rFonts w:ascii="Arial" w:hAnsi="Arial" w:cs="Arial"/>
          <w:bCs/>
          <w:sz w:val="20"/>
          <w:lang w:val="es-ES_tradnl"/>
        </w:rPr>
        <w:t>(Nombre y firma del Representante Legal)</w:t>
      </w:r>
    </w:p>
    <w:p w:rsidR="007D4D30" w:rsidRPr="00544CEB" w:rsidRDefault="007D4D30" w:rsidP="00790941">
      <w:pPr>
        <w:ind w:right="49"/>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br w:type="page"/>
      </w:r>
    </w:p>
    <w:p w:rsidR="00CE4301" w:rsidRPr="00544CEB" w:rsidRDefault="00CE4301" w:rsidP="00790941">
      <w:pPr>
        <w:pStyle w:val="Ttulo1"/>
        <w:spacing w:before="0" w:after="0"/>
        <w:ind w:left="360" w:right="49"/>
        <w:jc w:val="center"/>
        <w:rPr>
          <w:rFonts w:cs="Arial"/>
          <w:noProof w:val="0"/>
          <w:sz w:val="20"/>
          <w:szCs w:val="20"/>
          <w:lang w:val="es-ES"/>
        </w:rPr>
      </w:pPr>
      <w:bookmarkStart w:id="123" w:name="_Toc490124720"/>
      <w:bookmarkStart w:id="124" w:name="_Toc460500938"/>
      <w:r w:rsidRPr="00544CEB">
        <w:rPr>
          <w:rFonts w:cs="Arial"/>
          <w:sz w:val="20"/>
          <w:szCs w:val="20"/>
        </w:rPr>
        <w:lastRenderedPageBreak/>
        <w:t>ANEXO</w:t>
      </w:r>
      <w:r w:rsidRPr="00544CEB">
        <w:rPr>
          <w:rFonts w:cs="Arial"/>
          <w:noProof w:val="0"/>
          <w:sz w:val="20"/>
          <w:szCs w:val="20"/>
          <w:lang w:val="es-ES"/>
        </w:rPr>
        <w:t xml:space="preserve"> 4 </w:t>
      </w:r>
      <w:r w:rsidR="00B06437" w:rsidRPr="00544CEB">
        <w:rPr>
          <w:rFonts w:cs="Arial"/>
          <w:sz w:val="20"/>
          <w:szCs w:val="20"/>
        </w:rPr>
        <w:t>MODELO DE CONVENIO DE PARTICIPACIÓN CONJUNTA</w:t>
      </w:r>
      <w:bookmarkEnd w:id="123"/>
    </w:p>
    <w:p w:rsidR="00CE4301" w:rsidRPr="00544CEB"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544CEB"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20"/>
        </w:rPr>
      </w:pPr>
      <w:r w:rsidRPr="00544CEB">
        <w:rPr>
          <w:rFonts w:ascii="Arial" w:hAnsi="Arial" w:cs="Arial"/>
          <w:i/>
          <w:sz w:val="20"/>
        </w:rPr>
        <w:t>(</w:t>
      </w:r>
      <w:r w:rsidRPr="00544CEB">
        <w:rPr>
          <w:rFonts w:ascii="Arial" w:hAnsi="Arial" w:cs="Arial"/>
          <w:b/>
          <w:i/>
          <w:sz w:val="20"/>
        </w:rPr>
        <w:t xml:space="preserve">NOTA: EN CASO DE QUE EL LICITANTE NO PARTICIPE DE MANERA CONJUNTA, </w:t>
      </w:r>
    </w:p>
    <w:p w:rsidR="00CE4301" w:rsidRPr="00544CEB"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20"/>
        </w:rPr>
      </w:pPr>
      <w:r w:rsidRPr="00544CEB">
        <w:rPr>
          <w:rFonts w:ascii="Arial" w:hAnsi="Arial" w:cs="Arial"/>
          <w:b/>
          <w:i/>
          <w:sz w:val="20"/>
        </w:rPr>
        <w:t>NO INTEGRARÁ ESTE ANEXO A SU PROPOSICIÓN Y NO SERÁ CAUSAL DE DESECHAMIENTO)</w:t>
      </w:r>
    </w:p>
    <w:p w:rsidR="00CE4301" w:rsidRPr="00544CEB"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544CEB" w:rsidRDefault="00CE4301" w:rsidP="00790941">
      <w:pPr>
        <w:pStyle w:val="Textoindependiente"/>
        <w:spacing w:after="0"/>
        <w:jc w:val="both"/>
        <w:rPr>
          <w:rFonts w:ascii="Arial Narrow" w:hAnsi="Arial Narrow" w:cs="Arial"/>
          <w:b/>
          <w:sz w:val="18"/>
          <w:szCs w:val="18"/>
        </w:rPr>
      </w:pPr>
      <w:r w:rsidRPr="00544CEB">
        <w:rPr>
          <w:rFonts w:ascii="Arial Narrow" w:hAnsi="Arial Narrow"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tabs>
          <w:tab w:val="left" w:pos="4866"/>
        </w:tabs>
        <w:jc w:val="both"/>
        <w:rPr>
          <w:rFonts w:ascii="Arial Narrow" w:hAnsi="Arial Narrow" w:cs="Arial"/>
          <w:sz w:val="18"/>
          <w:szCs w:val="18"/>
        </w:rPr>
      </w:pPr>
      <w:r w:rsidRPr="00544CEB">
        <w:rPr>
          <w:rFonts w:ascii="Arial Narrow" w:hAnsi="Arial Narrow" w:cs="Arial"/>
          <w:b/>
          <w:sz w:val="18"/>
          <w:szCs w:val="18"/>
        </w:rPr>
        <w:t>1. “EL PARTICIPANTE A”</w:t>
      </w:r>
      <w:r w:rsidRPr="00544CEB">
        <w:rPr>
          <w:rFonts w:ascii="Arial Narrow" w:hAnsi="Arial Narrow" w:cs="Arial"/>
          <w:sz w:val="18"/>
          <w:szCs w:val="18"/>
        </w:rPr>
        <w:t>, DECLARA QUE:</w:t>
      </w:r>
    </w:p>
    <w:p w:rsidR="00CE4301" w:rsidRPr="00544CEB" w:rsidRDefault="00CE4301" w:rsidP="00790941">
      <w:pPr>
        <w:pStyle w:val="Textoindependiente32"/>
        <w:tabs>
          <w:tab w:val="left" w:pos="1080"/>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1.1</w:t>
      </w:r>
      <w:r w:rsidRPr="00544CEB">
        <w:rPr>
          <w:rFonts w:ascii="Arial Narrow" w:hAnsi="Arial Narrow" w:cs="Arial"/>
          <w:b/>
          <w:bCs/>
          <w:sz w:val="18"/>
          <w:szCs w:val="18"/>
        </w:rPr>
        <w:tab/>
      </w:r>
      <w:r w:rsidRPr="00544CEB">
        <w:rPr>
          <w:rFonts w:ascii="Arial Narrow" w:hAnsi="Arial Narrow" w:cs="Arial"/>
          <w:sz w:val="18"/>
          <w:szCs w:val="18"/>
        </w:rPr>
        <w:t xml:space="preserve">ES UNA SOCIEDAD LEGALMENTE CONSTITUIDA, DE CONFORMIDAD CON LAS LEYES MEXICANAS, SEGÚN CONSTA EN EL TESTIMONIO DE LA ESCRITURA PÚBLICA </w:t>
      </w:r>
      <w:r w:rsidRPr="00544CEB">
        <w:rPr>
          <w:rFonts w:ascii="Arial Narrow" w:hAnsi="Arial Narrow" w:cs="Arial"/>
          <w:b/>
          <w:i/>
          <w:sz w:val="18"/>
          <w:szCs w:val="18"/>
          <w:u w:val="single"/>
        </w:rPr>
        <w:t>(PÓLIZA)</w:t>
      </w:r>
      <w:r w:rsidRPr="00544CEB">
        <w:rPr>
          <w:rFonts w:ascii="Arial Narrow" w:hAnsi="Arial Narrow" w:cs="Arial"/>
          <w:sz w:val="18"/>
          <w:szCs w:val="18"/>
        </w:rPr>
        <w:t xml:space="preserve"> NÚMERO ____, DE FECHA ____, OTORGADA ANTE LA FE DEL LIC. ____ NOTARIO </w:t>
      </w:r>
      <w:r w:rsidRPr="00544CEB">
        <w:rPr>
          <w:rFonts w:ascii="Arial Narrow" w:hAnsi="Arial Narrow" w:cs="Arial"/>
          <w:b/>
          <w:i/>
          <w:sz w:val="18"/>
          <w:szCs w:val="18"/>
          <w:u w:val="single"/>
        </w:rPr>
        <w:t>(CORREDOR)</w:t>
      </w:r>
      <w:r w:rsidRPr="00544CEB">
        <w:rPr>
          <w:rFonts w:ascii="Arial Narrow" w:hAnsi="Arial Narrow" w:cs="Arial"/>
          <w:sz w:val="18"/>
          <w:szCs w:val="18"/>
        </w:rPr>
        <w:t xml:space="preserve"> PÚBLICO NÚMERO ____, DEL ____, E INSCRITA EN EL REGISTRO PÚBLICO DE LA PROPIEDAD Y DE COMERCIO DE ______, EN EL FOLIO MERCANTIL ____ DE FECHA _____.</w:t>
      </w:r>
    </w:p>
    <w:p w:rsidR="00CE4301" w:rsidRPr="00544CEB" w:rsidRDefault="00CE4301" w:rsidP="00790941">
      <w:pPr>
        <w:ind w:left="850" w:hanging="425"/>
        <w:jc w:val="both"/>
        <w:rPr>
          <w:rFonts w:ascii="Arial Narrow" w:hAnsi="Arial Narrow" w:cs="Arial"/>
          <w:sz w:val="18"/>
          <w:szCs w:val="18"/>
        </w:rPr>
      </w:pPr>
    </w:p>
    <w:p w:rsidR="00CE4301" w:rsidRPr="00544CEB" w:rsidRDefault="00CE4301" w:rsidP="00790941">
      <w:pPr>
        <w:ind w:left="426" w:hanging="1"/>
        <w:jc w:val="both"/>
        <w:rPr>
          <w:rFonts w:ascii="Arial Narrow" w:hAnsi="Arial Narrow" w:cs="Arial"/>
          <w:sz w:val="18"/>
          <w:szCs w:val="18"/>
        </w:rPr>
      </w:pPr>
      <w:r w:rsidRPr="00544CEB">
        <w:rPr>
          <w:rFonts w:ascii="Arial Narrow" w:hAnsi="Arial Narrow" w:cs="Arial"/>
          <w:sz w:val="18"/>
          <w:szCs w:val="18"/>
        </w:rPr>
        <w:t>EL ACTA CONSTITUTIVA DE LA SOCIEDAD ____ (SI/NO) HA TENIDO REFORMAS Y MODIFICACIONES.</w:t>
      </w:r>
    </w:p>
    <w:p w:rsidR="00CE4301" w:rsidRPr="00544CEB" w:rsidRDefault="00CE4301" w:rsidP="00790941">
      <w:pPr>
        <w:ind w:left="850" w:hanging="425"/>
        <w:jc w:val="both"/>
        <w:rPr>
          <w:rFonts w:ascii="Arial Narrow" w:hAnsi="Arial Narrow" w:cs="Arial"/>
          <w:sz w:val="18"/>
          <w:szCs w:val="18"/>
        </w:rPr>
      </w:pPr>
    </w:p>
    <w:p w:rsidR="00CE4301" w:rsidRPr="00544CEB" w:rsidRDefault="00CE4301" w:rsidP="00790941">
      <w:pPr>
        <w:ind w:left="426" w:hanging="1"/>
        <w:jc w:val="both"/>
        <w:rPr>
          <w:rFonts w:ascii="Arial Narrow" w:hAnsi="Arial Narrow" w:cs="Arial"/>
          <w:i/>
          <w:sz w:val="18"/>
          <w:szCs w:val="18"/>
        </w:rPr>
      </w:pPr>
      <w:r w:rsidRPr="00544CEB">
        <w:rPr>
          <w:rFonts w:ascii="Arial Narrow" w:hAnsi="Arial Narrow" w:cs="Arial"/>
          <w:i/>
          <w:sz w:val="18"/>
          <w:szCs w:val="18"/>
        </w:rPr>
        <w:t>Nota: En su caso, se deberán relacionar las escrituras en que consten las reformas o modificaciones de la sociedad.</w:t>
      </w:r>
    </w:p>
    <w:p w:rsidR="00CE4301" w:rsidRPr="00544CEB" w:rsidRDefault="00CE4301" w:rsidP="00790941">
      <w:pPr>
        <w:ind w:left="850" w:hanging="425"/>
        <w:jc w:val="both"/>
        <w:rPr>
          <w:rFonts w:ascii="Arial Narrow" w:hAnsi="Arial Narrow" w:cs="Arial"/>
          <w:sz w:val="18"/>
          <w:szCs w:val="18"/>
        </w:rPr>
      </w:pPr>
    </w:p>
    <w:p w:rsidR="00CE4301" w:rsidRPr="00544CEB" w:rsidRDefault="00CE4301" w:rsidP="00790941">
      <w:pPr>
        <w:ind w:left="850" w:hanging="425"/>
        <w:jc w:val="both"/>
        <w:rPr>
          <w:rFonts w:ascii="Arial Narrow" w:hAnsi="Arial Narrow" w:cs="Arial"/>
          <w:sz w:val="18"/>
          <w:szCs w:val="18"/>
        </w:rPr>
      </w:pPr>
      <w:r w:rsidRPr="00544CEB">
        <w:rPr>
          <w:rFonts w:ascii="Arial Narrow" w:hAnsi="Arial Narrow" w:cs="Arial"/>
          <w:sz w:val="18"/>
          <w:szCs w:val="18"/>
        </w:rPr>
        <w:t>LOS NOMBRES DE SUS SOCIOS SON:</w:t>
      </w:r>
    </w:p>
    <w:p w:rsidR="00CE4301" w:rsidRPr="00544CEB" w:rsidRDefault="00CE4301" w:rsidP="00790941">
      <w:pPr>
        <w:ind w:left="850" w:hanging="425"/>
        <w:jc w:val="both"/>
        <w:rPr>
          <w:rFonts w:ascii="Arial Narrow" w:hAnsi="Arial Narrow" w:cs="Arial"/>
          <w:sz w:val="18"/>
          <w:szCs w:val="18"/>
        </w:rPr>
      </w:pPr>
    </w:p>
    <w:p w:rsidR="00CE4301" w:rsidRPr="00544CEB" w:rsidRDefault="00CE4301" w:rsidP="00790941">
      <w:pPr>
        <w:ind w:left="850" w:hanging="425"/>
        <w:jc w:val="both"/>
        <w:rPr>
          <w:rFonts w:ascii="Arial Narrow" w:hAnsi="Arial Narrow" w:cs="Arial"/>
          <w:sz w:val="18"/>
          <w:szCs w:val="18"/>
        </w:rPr>
      </w:pPr>
      <w:r w:rsidRPr="00544CEB">
        <w:rPr>
          <w:rFonts w:ascii="Arial Narrow" w:hAnsi="Arial Narrow" w:cs="Arial"/>
          <w:sz w:val="18"/>
          <w:szCs w:val="18"/>
        </w:rPr>
        <w:t>_____________________ CON REGISTRO FEDERAL DE CONTRIBUYENTES _____________.</w:t>
      </w:r>
    </w:p>
    <w:p w:rsidR="00CE4301" w:rsidRPr="00544CEB" w:rsidRDefault="00CE4301" w:rsidP="00790941">
      <w:pPr>
        <w:ind w:left="850" w:hanging="425"/>
        <w:jc w:val="both"/>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 xml:space="preserve">1.2 </w:t>
      </w:r>
      <w:r w:rsidRPr="00544CEB">
        <w:rPr>
          <w:rFonts w:ascii="Arial Narrow" w:hAnsi="Arial Narrow" w:cs="Arial"/>
          <w:sz w:val="18"/>
          <w:szCs w:val="18"/>
        </w:rPr>
        <w:t>TIENE LOS SIGUIENTES REGISTROS OFICIALES: REGISTRO FEDERAL DE CONTRIBUYENTES NÚMERO __________ Y REGISTRO PATRONAL ANTE EL INSTITUTO MEXICANO DEL SEGURO SOCIAL NÚMERO _____.</w:t>
      </w:r>
    </w:p>
    <w:p w:rsidR="00CE4301" w:rsidRPr="00544CEB" w:rsidRDefault="00CE4301" w:rsidP="00790941">
      <w:pPr>
        <w:pStyle w:val="Textoindependiente32"/>
        <w:tabs>
          <w:tab w:val="left" w:pos="9855"/>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 xml:space="preserve">1.3 </w:t>
      </w:r>
      <w:r w:rsidRPr="00544CEB">
        <w:rPr>
          <w:rFonts w:ascii="Arial Narrow" w:hAnsi="Arial Narrow"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44CEB">
        <w:rPr>
          <w:rFonts w:ascii="Arial Narrow" w:hAnsi="Arial Narrow" w:cs="Arial"/>
          <w:b/>
          <w:sz w:val="18"/>
          <w:szCs w:val="18"/>
        </w:rPr>
        <w:t>“BAJO PROTESTA DE DECIR VERDAD”</w:t>
      </w:r>
      <w:r w:rsidRPr="00544CEB">
        <w:rPr>
          <w:rFonts w:ascii="Arial Narrow" w:hAnsi="Arial Narrow" w:cs="Arial"/>
          <w:sz w:val="18"/>
          <w:szCs w:val="18"/>
        </w:rPr>
        <w:t>, QUE DICHAS FACULTADES NO LE HAN SIDO REVOCADAS, NI LIMITADAS O MODIFICADAS EN FORMA ALGUNA, A LA FECHA EN QUE SE SUSCRIBE EL PRESENTE INSTRUMENTO JURÍDICO.</w:t>
      </w:r>
    </w:p>
    <w:p w:rsidR="00CE4301" w:rsidRPr="00544CEB" w:rsidRDefault="00CE4301" w:rsidP="00790941">
      <w:pPr>
        <w:ind w:left="425"/>
        <w:jc w:val="both"/>
        <w:rPr>
          <w:rFonts w:ascii="Arial Narrow" w:hAnsi="Arial Narrow" w:cs="Arial"/>
          <w:sz w:val="18"/>
          <w:szCs w:val="18"/>
        </w:rPr>
      </w:pPr>
      <w:r w:rsidRPr="00544CEB">
        <w:rPr>
          <w:rFonts w:ascii="Arial Narrow" w:hAnsi="Arial Narrow" w:cs="Arial"/>
          <w:sz w:val="18"/>
          <w:szCs w:val="18"/>
        </w:rPr>
        <w:t>EL DOMICILIO DEL REPRESENTANTE LEGAL ES EL UBICADO EN ______________.</w:t>
      </w:r>
    </w:p>
    <w:p w:rsidR="00CE4301" w:rsidRPr="00544CEB" w:rsidRDefault="00CE4301" w:rsidP="00790941">
      <w:pPr>
        <w:pStyle w:val="Textoindependiente32"/>
        <w:tabs>
          <w:tab w:val="left" w:pos="1854"/>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1.4</w:t>
      </w:r>
      <w:r w:rsidRPr="00544CEB">
        <w:rPr>
          <w:rFonts w:ascii="Arial Narrow" w:hAnsi="Arial Narrow" w:cs="Arial"/>
          <w:b/>
          <w:bCs/>
          <w:sz w:val="18"/>
          <w:szCs w:val="18"/>
        </w:rPr>
        <w:tab/>
      </w:r>
      <w:r w:rsidRPr="00544CEB">
        <w:rPr>
          <w:rFonts w:ascii="Arial Narrow" w:hAnsi="Arial Narrow"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544CEB" w:rsidRDefault="00CE4301" w:rsidP="00790941">
      <w:pPr>
        <w:pStyle w:val="Textoindependiente32"/>
        <w:tabs>
          <w:tab w:val="left" w:pos="1854"/>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1.5</w:t>
      </w:r>
      <w:r w:rsidRPr="00544CEB">
        <w:rPr>
          <w:rFonts w:ascii="Arial Narrow" w:hAnsi="Arial Narrow" w:cs="Arial"/>
          <w:b/>
          <w:bCs/>
          <w:sz w:val="18"/>
          <w:szCs w:val="18"/>
        </w:rPr>
        <w:tab/>
      </w:r>
      <w:r w:rsidRPr="00544CEB">
        <w:rPr>
          <w:rFonts w:ascii="Arial Narrow" w:hAnsi="Arial Narrow" w:cs="Arial"/>
          <w:sz w:val="18"/>
          <w:szCs w:val="18"/>
        </w:rPr>
        <w:t>SEÑALA COMO DOMICILIO LEGAL PARA TODOS LOS EFECTOS QUE DERIVEN DEL PRESENTE CONVENIO, EL UBICADO EN:</w:t>
      </w:r>
    </w:p>
    <w:p w:rsidR="00CE4301" w:rsidRPr="00544CEB" w:rsidRDefault="00CE4301" w:rsidP="00790941">
      <w:pPr>
        <w:tabs>
          <w:tab w:val="left" w:pos="9939"/>
        </w:tabs>
        <w:ind w:left="1985" w:hanging="851"/>
        <w:jc w:val="both"/>
        <w:rPr>
          <w:rFonts w:ascii="Arial Narrow" w:hAnsi="Arial Narrow" w:cs="Arial"/>
          <w:b/>
          <w:sz w:val="18"/>
          <w:szCs w:val="18"/>
        </w:rPr>
      </w:pPr>
    </w:p>
    <w:p w:rsidR="00CE4301" w:rsidRPr="00544CEB" w:rsidRDefault="00CE4301" w:rsidP="00790941">
      <w:pPr>
        <w:tabs>
          <w:tab w:val="left" w:pos="5613"/>
        </w:tabs>
        <w:ind w:left="567" w:hanging="567"/>
        <w:jc w:val="both"/>
        <w:rPr>
          <w:rFonts w:ascii="Arial Narrow" w:hAnsi="Arial Narrow" w:cs="Arial"/>
          <w:sz w:val="18"/>
          <w:szCs w:val="18"/>
        </w:rPr>
      </w:pPr>
      <w:r w:rsidRPr="00544CEB">
        <w:rPr>
          <w:rFonts w:ascii="Arial Narrow" w:hAnsi="Arial Narrow" w:cs="Arial"/>
          <w:b/>
          <w:sz w:val="18"/>
          <w:szCs w:val="18"/>
        </w:rPr>
        <w:t>2. “EL PARTICIPANTE B”</w:t>
      </w:r>
      <w:r w:rsidRPr="00544CEB">
        <w:rPr>
          <w:rFonts w:ascii="Arial Narrow" w:hAnsi="Arial Narrow" w:cs="Arial"/>
          <w:bCs/>
          <w:sz w:val="18"/>
          <w:szCs w:val="18"/>
        </w:rPr>
        <w:t>,</w:t>
      </w:r>
      <w:r w:rsidRPr="00544CEB">
        <w:rPr>
          <w:rFonts w:ascii="Arial Narrow" w:hAnsi="Arial Narrow" w:cs="Arial"/>
          <w:sz w:val="18"/>
          <w:szCs w:val="18"/>
        </w:rPr>
        <w:t xml:space="preserve"> DECLARA QUE:</w:t>
      </w:r>
    </w:p>
    <w:p w:rsidR="00CE4301" w:rsidRPr="00544CEB" w:rsidRDefault="00CE4301" w:rsidP="00790941">
      <w:pPr>
        <w:pStyle w:val="Textoindependiente32"/>
        <w:tabs>
          <w:tab w:val="left" w:pos="1272"/>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2.1</w:t>
      </w:r>
      <w:r w:rsidRPr="00544CEB">
        <w:rPr>
          <w:rFonts w:ascii="Arial Narrow" w:hAnsi="Arial Narrow" w:cs="Arial"/>
          <w:b/>
          <w:bCs/>
          <w:sz w:val="18"/>
          <w:szCs w:val="18"/>
        </w:rPr>
        <w:tab/>
      </w:r>
      <w:r w:rsidRPr="00544CEB">
        <w:rPr>
          <w:rFonts w:ascii="Arial Narrow" w:hAnsi="Arial Narrow" w:cs="Arial"/>
          <w:sz w:val="18"/>
          <w:szCs w:val="18"/>
        </w:rPr>
        <w:t xml:space="preserve">ES UNA SOCIEDAD LEGALMENTE CONSTITUIDA DE CONFORMIDAD CON LAS LEYES DE LOS ESTADOS UNIDOS MEXICANOS, SEGÚN CONSTA EL TESTIMONIO </w:t>
      </w:r>
      <w:r w:rsidRPr="00544CEB">
        <w:rPr>
          <w:rFonts w:ascii="Arial Narrow" w:hAnsi="Arial Narrow" w:cs="Arial"/>
          <w:b/>
          <w:i/>
          <w:sz w:val="18"/>
          <w:szCs w:val="18"/>
          <w:u w:val="single"/>
        </w:rPr>
        <w:t>(PÓLIZA)</w:t>
      </w:r>
      <w:r w:rsidRPr="00544CEB">
        <w:rPr>
          <w:rFonts w:ascii="Arial Narrow" w:hAnsi="Arial Narrow" w:cs="Arial"/>
          <w:sz w:val="18"/>
          <w:szCs w:val="18"/>
        </w:rPr>
        <w:t xml:space="preserve"> DE LA ESCRITURA PÚBLICA NÚMERO ___, DE FECHA ___, PASADA ANTE LA FE DEL LIC. ____ NOTARIO </w:t>
      </w:r>
      <w:r w:rsidRPr="00544CEB">
        <w:rPr>
          <w:rFonts w:ascii="Arial Narrow" w:hAnsi="Arial Narrow" w:cs="Arial"/>
          <w:b/>
          <w:i/>
          <w:sz w:val="18"/>
          <w:szCs w:val="18"/>
          <w:u w:val="single"/>
        </w:rPr>
        <w:t>(CORREDOR)</w:t>
      </w:r>
      <w:r w:rsidRPr="00544CEB">
        <w:rPr>
          <w:rFonts w:ascii="Arial Narrow" w:hAnsi="Arial Narrow" w:cs="Arial"/>
          <w:sz w:val="18"/>
          <w:szCs w:val="18"/>
        </w:rPr>
        <w:t xml:space="preserve"> PÚBLICO NÚMERO ___, DEL __, E INSCRITA EN EL REGISTRO PÚBLICO DE LA PROPIEDAD Y DEL COMERCIO, EN EL FOLIO MERCANTIL NÚMERO ____ DE FECHA ____.</w:t>
      </w:r>
    </w:p>
    <w:p w:rsidR="00CE4301" w:rsidRPr="00544CEB" w:rsidRDefault="00CE4301" w:rsidP="00790941">
      <w:pPr>
        <w:tabs>
          <w:tab w:val="left" w:pos="9939"/>
        </w:tabs>
        <w:ind w:left="1208" w:hanging="851"/>
        <w:jc w:val="both"/>
        <w:rPr>
          <w:rFonts w:ascii="Arial Narrow" w:hAnsi="Arial Narrow" w:cs="Arial"/>
          <w:b/>
          <w:sz w:val="18"/>
          <w:szCs w:val="18"/>
        </w:rPr>
      </w:pPr>
    </w:p>
    <w:p w:rsidR="00CE4301" w:rsidRPr="00544CEB" w:rsidRDefault="00CE4301" w:rsidP="00790941">
      <w:pPr>
        <w:ind w:left="425"/>
        <w:jc w:val="both"/>
        <w:rPr>
          <w:rFonts w:ascii="Arial Narrow" w:hAnsi="Arial Narrow" w:cs="Arial"/>
          <w:sz w:val="18"/>
          <w:szCs w:val="18"/>
        </w:rPr>
      </w:pPr>
      <w:r w:rsidRPr="00544CEB">
        <w:rPr>
          <w:rFonts w:ascii="Arial Narrow" w:hAnsi="Arial Narrow" w:cs="Arial"/>
          <w:sz w:val="18"/>
          <w:szCs w:val="18"/>
        </w:rPr>
        <w:t xml:space="preserve">EL ACTA CONSTITUTIVA DE LA SOCIEDAD __ </w:t>
      </w:r>
      <w:r w:rsidRPr="00544CEB">
        <w:rPr>
          <w:rFonts w:ascii="Arial Narrow" w:hAnsi="Arial Narrow" w:cs="Arial"/>
          <w:b/>
          <w:i/>
          <w:sz w:val="18"/>
          <w:szCs w:val="18"/>
          <w:u w:val="single"/>
        </w:rPr>
        <w:t>(SI/NO)</w:t>
      </w:r>
      <w:r w:rsidRPr="00544CEB">
        <w:rPr>
          <w:rFonts w:ascii="Arial Narrow" w:hAnsi="Arial Narrow" w:cs="Arial"/>
          <w:sz w:val="18"/>
          <w:szCs w:val="18"/>
        </w:rPr>
        <w:t xml:space="preserve"> HA TENIDO REFORMAS Y MODIFICACIONES.</w:t>
      </w:r>
    </w:p>
    <w:p w:rsidR="00CE4301" w:rsidRPr="00544CEB" w:rsidRDefault="00CE4301" w:rsidP="00790941">
      <w:pPr>
        <w:tabs>
          <w:tab w:val="left" w:pos="9877"/>
        </w:tabs>
        <w:ind w:left="425"/>
        <w:jc w:val="both"/>
        <w:rPr>
          <w:rFonts w:ascii="Arial Narrow" w:hAnsi="Arial Narrow" w:cs="Arial"/>
          <w:sz w:val="18"/>
          <w:szCs w:val="18"/>
        </w:rPr>
      </w:pPr>
    </w:p>
    <w:p w:rsidR="00CE4301" w:rsidRPr="00544CEB" w:rsidRDefault="00CE4301" w:rsidP="00790941">
      <w:pPr>
        <w:ind w:left="425"/>
        <w:jc w:val="both"/>
        <w:rPr>
          <w:rFonts w:ascii="Arial Narrow" w:hAnsi="Arial Narrow" w:cs="Arial"/>
          <w:i/>
          <w:sz w:val="18"/>
          <w:szCs w:val="18"/>
          <w:u w:val="single"/>
        </w:rPr>
      </w:pPr>
      <w:r w:rsidRPr="00544CEB">
        <w:rPr>
          <w:rFonts w:ascii="Arial Narrow" w:hAnsi="Arial Narrow" w:cs="Arial"/>
          <w:i/>
          <w:sz w:val="18"/>
          <w:szCs w:val="18"/>
          <w:u w:val="single"/>
        </w:rPr>
        <w:t>Nota: En su caso, se deberán relacionar las escrituras en que consten las reformas o modificaciones de la sociedad.</w:t>
      </w:r>
    </w:p>
    <w:p w:rsidR="00CE4301" w:rsidRPr="00544CEB" w:rsidRDefault="00CE4301" w:rsidP="00790941">
      <w:pPr>
        <w:tabs>
          <w:tab w:val="left" w:pos="1957"/>
        </w:tabs>
        <w:jc w:val="both"/>
        <w:rPr>
          <w:rFonts w:ascii="Arial Narrow" w:hAnsi="Arial Narrow" w:cs="Arial"/>
          <w:sz w:val="18"/>
          <w:szCs w:val="18"/>
        </w:rPr>
      </w:pPr>
    </w:p>
    <w:p w:rsidR="00CE4301" w:rsidRPr="00544CEB" w:rsidRDefault="00CE4301" w:rsidP="00790941">
      <w:pPr>
        <w:ind w:left="425"/>
        <w:jc w:val="both"/>
        <w:rPr>
          <w:rFonts w:ascii="Arial Narrow" w:hAnsi="Arial Narrow" w:cs="Arial"/>
          <w:sz w:val="18"/>
          <w:szCs w:val="18"/>
        </w:rPr>
      </w:pPr>
      <w:r w:rsidRPr="00544CEB">
        <w:rPr>
          <w:rFonts w:ascii="Arial Narrow" w:hAnsi="Arial Narrow" w:cs="Arial"/>
          <w:sz w:val="18"/>
          <w:szCs w:val="18"/>
        </w:rPr>
        <w:t>LOS NOMBRES DE SUS SOCIOS SON:</w:t>
      </w:r>
    </w:p>
    <w:p w:rsidR="00CE4301" w:rsidRPr="00544CEB" w:rsidRDefault="00CE4301" w:rsidP="00790941">
      <w:pPr>
        <w:tabs>
          <w:tab w:val="left" w:pos="9877"/>
        </w:tabs>
        <w:ind w:left="425"/>
        <w:jc w:val="both"/>
        <w:rPr>
          <w:rFonts w:ascii="Arial Narrow" w:hAnsi="Arial Narrow" w:cs="Arial"/>
          <w:sz w:val="18"/>
          <w:szCs w:val="18"/>
        </w:rPr>
      </w:pPr>
    </w:p>
    <w:p w:rsidR="00CE4301" w:rsidRPr="00544CEB" w:rsidRDefault="00CE4301" w:rsidP="00790941">
      <w:pPr>
        <w:tabs>
          <w:tab w:val="left" w:pos="9877"/>
        </w:tabs>
        <w:ind w:left="425"/>
        <w:jc w:val="both"/>
        <w:rPr>
          <w:rFonts w:ascii="Arial Narrow" w:hAnsi="Arial Narrow" w:cs="Arial"/>
          <w:sz w:val="18"/>
          <w:szCs w:val="18"/>
        </w:rPr>
      </w:pPr>
      <w:r w:rsidRPr="00544CEB">
        <w:rPr>
          <w:rFonts w:ascii="Arial Narrow" w:hAnsi="Arial Narrow" w:cs="Arial"/>
          <w:sz w:val="18"/>
          <w:szCs w:val="18"/>
        </w:rPr>
        <w:t>_____________________ CON REGISTRO FEDERAL DE CONTRIBUYENTES ____.</w:t>
      </w:r>
    </w:p>
    <w:p w:rsidR="00CE4301" w:rsidRPr="00544CEB" w:rsidRDefault="00CE4301" w:rsidP="00790941">
      <w:pPr>
        <w:pStyle w:val="Textoindependiente32"/>
        <w:tabs>
          <w:tab w:val="left" w:pos="9995"/>
        </w:tabs>
        <w:ind w:left="1222" w:hanging="865"/>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2.2</w:t>
      </w:r>
      <w:r w:rsidRPr="00544CEB">
        <w:rPr>
          <w:rFonts w:ascii="Arial Narrow" w:hAnsi="Arial Narrow" w:cs="Arial"/>
          <w:b/>
          <w:bCs/>
          <w:sz w:val="18"/>
          <w:szCs w:val="18"/>
        </w:rPr>
        <w:tab/>
      </w:r>
      <w:r w:rsidRPr="00544CEB">
        <w:rPr>
          <w:rFonts w:ascii="Arial Narrow" w:hAnsi="Arial Narrow" w:cs="Arial"/>
          <w:sz w:val="18"/>
          <w:szCs w:val="18"/>
        </w:rPr>
        <w:t>TIENE LOS SIGUIENTES REGISTROS OFICIALES: REGISTRO FEDERAL DE CONTRIBUYENTES NÚMERO __________ Y REGISTRO PATRONAL ANTE EL INSTITUTO MEXICANO DEL SEGURO SOCIAL NÚMERO _____.</w:t>
      </w:r>
    </w:p>
    <w:p w:rsidR="00CE4301" w:rsidRPr="00544CEB" w:rsidRDefault="00CE4301" w:rsidP="00790941">
      <w:pPr>
        <w:pStyle w:val="Textoindependiente32"/>
        <w:tabs>
          <w:tab w:val="left" w:pos="1854"/>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2.3</w:t>
      </w:r>
      <w:r w:rsidRPr="00544CEB">
        <w:rPr>
          <w:rFonts w:ascii="Arial Narrow" w:hAnsi="Arial Narrow" w:cs="Arial"/>
          <w:b/>
          <w:bCs/>
          <w:sz w:val="18"/>
          <w:szCs w:val="18"/>
        </w:rPr>
        <w:tab/>
      </w:r>
      <w:r w:rsidRPr="00544CEB">
        <w:rPr>
          <w:rFonts w:ascii="Arial Narrow" w:hAnsi="Arial Narrow"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44CEB">
        <w:rPr>
          <w:rFonts w:ascii="Arial Narrow" w:hAnsi="Arial Narrow" w:cs="Arial"/>
          <w:b/>
          <w:sz w:val="18"/>
          <w:szCs w:val="18"/>
        </w:rPr>
        <w:t>“BAJO PROTESTA DE DECIR VERDAD”</w:t>
      </w:r>
      <w:r w:rsidRPr="00544CEB">
        <w:rPr>
          <w:rFonts w:ascii="Arial Narrow" w:hAnsi="Arial Narrow" w:cs="Arial"/>
          <w:sz w:val="18"/>
          <w:szCs w:val="18"/>
        </w:rPr>
        <w:t xml:space="preserve"> QUE DICHAS FACULTADES NO LE HAN SIDO REVOCADAS, NI LIMITADAS O MODIFICADAS EN FORMA ALGUNA, A LA FECHA EN QUE SE SUSCRIBE EL PRESENTE INSTRUMENTO JURÍDICO.</w:t>
      </w:r>
    </w:p>
    <w:p w:rsidR="00CE4301" w:rsidRPr="00544CEB" w:rsidRDefault="00CE4301" w:rsidP="00790941">
      <w:pPr>
        <w:tabs>
          <w:tab w:val="left" w:pos="9911"/>
        </w:tabs>
        <w:ind w:left="1208" w:hanging="851"/>
        <w:jc w:val="both"/>
        <w:rPr>
          <w:rFonts w:ascii="Arial Narrow" w:hAnsi="Arial Narrow" w:cs="Arial"/>
          <w:b/>
          <w:sz w:val="18"/>
          <w:szCs w:val="18"/>
        </w:rPr>
      </w:pPr>
    </w:p>
    <w:p w:rsidR="00CE4301" w:rsidRPr="00544CEB" w:rsidRDefault="00CE4301" w:rsidP="00790941">
      <w:pPr>
        <w:ind w:left="425"/>
        <w:jc w:val="both"/>
        <w:rPr>
          <w:rFonts w:ascii="Arial Narrow" w:hAnsi="Arial Narrow" w:cs="Arial"/>
          <w:sz w:val="18"/>
          <w:szCs w:val="18"/>
        </w:rPr>
      </w:pPr>
      <w:r w:rsidRPr="00544CEB">
        <w:rPr>
          <w:rFonts w:ascii="Arial Narrow" w:hAnsi="Arial Narrow" w:cs="Arial"/>
          <w:sz w:val="18"/>
          <w:szCs w:val="18"/>
        </w:rPr>
        <w:t>EL DOMICILIO DE SU REPRESENTANTE LEGAL ES EL UBICADO EN _____.</w:t>
      </w:r>
    </w:p>
    <w:p w:rsidR="00CE4301" w:rsidRPr="00544CEB" w:rsidRDefault="00CE4301" w:rsidP="00790941">
      <w:pPr>
        <w:pStyle w:val="Textoindependiente32"/>
        <w:tabs>
          <w:tab w:val="left" w:pos="1854"/>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2.4</w:t>
      </w:r>
      <w:r w:rsidRPr="00544CEB">
        <w:rPr>
          <w:rFonts w:ascii="Arial Narrow" w:hAnsi="Arial Narrow" w:cs="Arial"/>
          <w:b/>
          <w:bCs/>
          <w:sz w:val="18"/>
          <w:szCs w:val="18"/>
        </w:rPr>
        <w:tab/>
      </w:r>
      <w:r w:rsidRPr="00544CEB">
        <w:rPr>
          <w:rFonts w:ascii="Arial Narrow" w:hAnsi="Arial Narrow"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544CEB" w:rsidRDefault="00CE4301" w:rsidP="00790941">
      <w:pPr>
        <w:pStyle w:val="Textoindependiente32"/>
        <w:tabs>
          <w:tab w:val="left" w:pos="1854"/>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bCs/>
          <w:sz w:val="18"/>
          <w:szCs w:val="18"/>
        </w:rPr>
        <w:t>2.5</w:t>
      </w:r>
      <w:r w:rsidRPr="00544CEB">
        <w:rPr>
          <w:rFonts w:ascii="Arial Narrow" w:hAnsi="Arial Narrow" w:cs="Arial"/>
          <w:b/>
          <w:bCs/>
          <w:sz w:val="18"/>
          <w:szCs w:val="18"/>
        </w:rPr>
        <w:tab/>
      </w:r>
      <w:r w:rsidRPr="00544CEB">
        <w:rPr>
          <w:rFonts w:ascii="Arial Narrow" w:hAnsi="Arial Narrow" w:cs="Arial"/>
          <w:sz w:val="18"/>
          <w:szCs w:val="18"/>
        </w:rPr>
        <w:t>SEÑALA COMO DOMICILIO LEGAL PARA TODOS LOS EFECTOS QUE DERIVEN DEL PRESENTE CONVENIO, EL UBICADO EN: ___________________________</w:t>
      </w:r>
    </w:p>
    <w:p w:rsidR="00CE4301" w:rsidRPr="00544CEB" w:rsidRDefault="00CE4301" w:rsidP="00790941">
      <w:pPr>
        <w:pStyle w:val="Textoindependiente21"/>
        <w:ind w:left="1563" w:hanging="540"/>
        <w:rPr>
          <w:rFonts w:ascii="Arial Narrow" w:hAnsi="Arial Narrow" w:cs="Arial"/>
          <w:sz w:val="18"/>
          <w:szCs w:val="18"/>
        </w:rPr>
      </w:pPr>
    </w:p>
    <w:p w:rsidR="00CE4301" w:rsidRPr="00544CEB" w:rsidRDefault="00CE4301" w:rsidP="00790941">
      <w:pPr>
        <w:pStyle w:val="Textoindependiente21"/>
        <w:ind w:left="425"/>
        <w:rPr>
          <w:rFonts w:ascii="Arial Narrow" w:hAnsi="Arial Narrow" w:cs="Arial"/>
          <w:b/>
          <w:sz w:val="18"/>
          <w:szCs w:val="18"/>
        </w:rPr>
      </w:pPr>
      <w:r w:rsidRPr="00544CEB">
        <w:rPr>
          <w:rFonts w:ascii="Arial Narrow" w:hAnsi="Arial Narrow" w:cs="Arial"/>
          <w:b/>
          <w:i/>
          <w:sz w:val="18"/>
          <w:szCs w:val="18"/>
        </w:rPr>
        <w:t>(MENCIONAR E IDENTIFICAR A CUÁNTOS INTEGRANTES CONFORMAN LA PARTICIPACIÓN CONJUNTA PARA LA PRESENTACIÓN DE PROPUESTAS)</w:t>
      </w:r>
      <w:r w:rsidRPr="00544CEB">
        <w:rPr>
          <w:rFonts w:ascii="Arial Narrow" w:hAnsi="Arial Narrow" w:cs="Arial"/>
          <w:b/>
          <w:sz w:val="18"/>
          <w:szCs w:val="18"/>
        </w:rPr>
        <w:t>.</w:t>
      </w:r>
    </w:p>
    <w:p w:rsidR="00CE4301" w:rsidRPr="00544CEB" w:rsidRDefault="00CE4301" w:rsidP="00790941">
      <w:pPr>
        <w:pStyle w:val="Textoindependiente21"/>
        <w:ind w:left="1985"/>
        <w:rPr>
          <w:rFonts w:ascii="Arial Narrow" w:hAnsi="Arial Narrow" w:cs="Arial"/>
          <w:sz w:val="18"/>
          <w:szCs w:val="18"/>
        </w:rPr>
      </w:pPr>
    </w:p>
    <w:p w:rsidR="00CE4301" w:rsidRPr="00544CEB" w:rsidRDefault="00CE4301" w:rsidP="00790941">
      <w:pPr>
        <w:jc w:val="both"/>
        <w:rPr>
          <w:rFonts w:ascii="Arial Narrow" w:hAnsi="Arial Narrow" w:cs="Arial"/>
          <w:sz w:val="18"/>
          <w:szCs w:val="18"/>
        </w:rPr>
      </w:pPr>
      <w:r w:rsidRPr="00544CEB">
        <w:rPr>
          <w:rFonts w:ascii="Arial Narrow" w:hAnsi="Arial Narrow" w:cs="Arial"/>
          <w:b/>
          <w:sz w:val="18"/>
          <w:szCs w:val="18"/>
        </w:rPr>
        <w:t>3. “LAS PARTES”</w:t>
      </w:r>
      <w:r w:rsidRPr="00544CEB">
        <w:rPr>
          <w:rFonts w:ascii="Arial Narrow" w:hAnsi="Arial Narrow" w:cs="Arial"/>
          <w:sz w:val="18"/>
          <w:szCs w:val="18"/>
        </w:rPr>
        <w:t xml:space="preserve"> DECLARAN QUE:</w:t>
      </w:r>
    </w:p>
    <w:p w:rsidR="00CE4301" w:rsidRPr="00544CEB" w:rsidRDefault="00CE4301" w:rsidP="00790941">
      <w:pPr>
        <w:pStyle w:val="Textoindependiente32"/>
        <w:tabs>
          <w:tab w:val="left" w:pos="1272"/>
        </w:tabs>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sz w:val="18"/>
          <w:szCs w:val="18"/>
        </w:rPr>
        <w:t>3.1</w:t>
      </w:r>
      <w:r w:rsidRPr="00544CEB">
        <w:rPr>
          <w:rFonts w:ascii="Arial Narrow" w:hAnsi="Arial Narrow" w:cs="Arial"/>
          <w:sz w:val="18"/>
          <w:szCs w:val="18"/>
        </w:rPr>
        <w:tab/>
        <w:t>CONOCEN LOS REQUISITOS Y CONDICIONES ESTIPULADAS EN  LA CONVOCATORIA A LA LICITACIÓN PÚBLICA NACIONAL ____________.</w:t>
      </w:r>
    </w:p>
    <w:p w:rsidR="00CE4301" w:rsidRPr="00544CEB" w:rsidRDefault="00CE4301" w:rsidP="00790941">
      <w:pPr>
        <w:tabs>
          <w:tab w:val="left" w:pos="426"/>
          <w:tab w:val="left" w:pos="9911"/>
        </w:tabs>
        <w:ind w:left="425" w:hanging="425"/>
        <w:jc w:val="both"/>
        <w:rPr>
          <w:rFonts w:ascii="Arial Narrow" w:hAnsi="Arial Narrow" w:cs="Arial"/>
          <w:sz w:val="18"/>
          <w:szCs w:val="18"/>
        </w:rPr>
      </w:pPr>
    </w:p>
    <w:p w:rsidR="00CE4301" w:rsidRPr="00544CEB" w:rsidRDefault="00CE4301" w:rsidP="00790941">
      <w:pPr>
        <w:ind w:left="425" w:hanging="425"/>
        <w:jc w:val="both"/>
        <w:rPr>
          <w:rFonts w:ascii="Arial Narrow" w:hAnsi="Arial Narrow" w:cs="Arial"/>
          <w:sz w:val="18"/>
          <w:szCs w:val="18"/>
        </w:rPr>
      </w:pPr>
      <w:r w:rsidRPr="00544CEB">
        <w:rPr>
          <w:rFonts w:ascii="Arial Narrow" w:hAnsi="Arial Narrow" w:cs="Arial"/>
          <w:b/>
          <w:sz w:val="18"/>
          <w:szCs w:val="18"/>
        </w:rPr>
        <w:t>3.2</w:t>
      </w:r>
      <w:r w:rsidRPr="00544CEB">
        <w:rPr>
          <w:rFonts w:ascii="Arial Narrow" w:hAnsi="Arial Narrow" w:cs="Arial"/>
          <w:b/>
          <w:sz w:val="18"/>
          <w:szCs w:val="18"/>
        </w:rPr>
        <w:tab/>
      </w:r>
      <w:r w:rsidRPr="00544CEB">
        <w:rPr>
          <w:rFonts w:ascii="Arial Narrow" w:hAnsi="Arial Narrow" w:cs="Arial"/>
          <w:sz w:val="18"/>
          <w:szCs w:val="18"/>
        </w:rPr>
        <w:t>MANIFIESTAN SU CONFORMIDAD EN FORMALIZAR EL PRESENTE CONVENIO, CON EL OBJETO DE PARTICIPAR CONJUNTAMENTE EN LA LICITACIÓN, PRESENTANDO PROPOSICIÓN TÉCNICA Y ECONÓMICA, CUMPLIENDO CON LO ESTABLECIDO EN LA CONVOCATORIA DE LA LICITACIÓN Y CON LO DISPUESTO EN LOS ARTÍCULOS 34, DE LA LEY DE ADQUISICIONES, ARRENDAMIENTOS Y SERVICIOS DEL SECTOR PÚBLICO Y 44 DE SU REGLAMENTO.</w:t>
      </w:r>
    </w:p>
    <w:p w:rsidR="00CE4301" w:rsidRPr="00544CEB" w:rsidRDefault="00CE4301" w:rsidP="00790941">
      <w:pPr>
        <w:pStyle w:val="Textoindependiente32"/>
        <w:tabs>
          <w:tab w:val="left" w:pos="1800"/>
        </w:tabs>
        <w:rPr>
          <w:rFonts w:ascii="Arial Narrow" w:hAnsi="Arial Narrow" w:cs="Arial"/>
          <w:sz w:val="18"/>
          <w:szCs w:val="18"/>
        </w:rPr>
      </w:pPr>
    </w:p>
    <w:p w:rsidR="00CE4301" w:rsidRPr="00544CEB" w:rsidRDefault="00CE4301" w:rsidP="00790941">
      <w:pPr>
        <w:pStyle w:val="Textoindependiente21"/>
        <w:ind w:left="426"/>
        <w:rPr>
          <w:rFonts w:ascii="Arial Narrow" w:hAnsi="Arial Narrow" w:cs="Arial"/>
          <w:sz w:val="18"/>
          <w:szCs w:val="18"/>
        </w:rPr>
      </w:pPr>
      <w:r w:rsidRPr="00544CEB">
        <w:rPr>
          <w:rFonts w:ascii="Arial Narrow" w:hAnsi="Arial Narrow" w:cs="Arial"/>
          <w:sz w:val="18"/>
          <w:szCs w:val="18"/>
        </w:rPr>
        <w:t>EXPUESTO LO ANTERIOR, LAS PARTES OTORGAN LAS SIGUIENTES:</w:t>
      </w:r>
    </w:p>
    <w:p w:rsidR="00CE4301" w:rsidRPr="00544CEB" w:rsidRDefault="00CE4301" w:rsidP="00790941">
      <w:pPr>
        <w:pStyle w:val="Textoindependiente21"/>
        <w:ind w:left="2340" w:hanging="540"/>
        <w:rPr>
          <w:rFonts w:ascii="Arial Narrow" w:hAnsi="Arial Narrow" w:cs="Arial"/>
          <w:sz w:val="18"/>
          <w:szCs w:val="18"/>
        </w:rPr>
      </w:pPr>
    </w:p>
    <w:p w:rsidR="00CE4301" w:rsidRPr="00544CEB" w:rsidRDefault="00CE4301" w:rsidP="00790941">
      <w:pPr>
        <w:pStyle w:val="Textoindependiente21"/>
        <w:jc w:val="center"/>
        <w:rPr>
          <w:rFonts w:ascii="Arial Narrow" w:hAnsi="Arial Narrow" w:cs="Arial"/>
          <w:b/>
          <w:sz w:val="18"/>
          <w:szCs w:val="18"/>
        </w:rPr>
      </w:pPr>
      <w:r w:rsidRPr="00544CEB">
        <w:rPr>
          <w:rFonts w:ascii="Arial Narrow" w:hAnsi="Arial Narrow" w:cs="Arial"/>
          <w:b/>
          <w:sz w:val="18"/>
          <w:szCs w:val="18"/>
        </w:rPr>
        <w:t>CLÁUSULAS</w:t>
      </w:r>
    </w:p>
    <w:p w:rsidR="00CE4301" w:rsidRPr="00544CEB" w:rsidRDefault="00CE4301" w:rsidP="00790941">
      <w:pPr>
        <w:pStyle w:val="Textoindependiente21"/>
        <w:ind w:left="2340" w:hanging="540"/>
        <w:rPr>
          <w:rFonts w:ascii="Arial Narrow" w:hAnsi="Arial Narrow" w:cs="Arial"/>
          <w:sz w:val="18"/>
          <w:szCs w:val="18"/>
        </w:rPr>
      </w:pPr>
    </w:p>
    <w:p w:rsidR="00CE4301" w:rsidRPr="00544CEB" w:rsidRDefault="00CE4301" w:rsidP="00790941">
      <w:pPr>
        <w:pStyle w:val="Textoindependiente21"/>
        <w:ind w:left="1403" w:hanging="1403"/>
        <w:rPr>
          <w:rFonts w:ascii="Arial Narrow" w:hAnsi="Arial Narrow" w:cs="Arial"/>
          <w:b/>
          <w:sz w:val="18"/>
          <w:szCs w:val="18"/>
        </w:rPr>
      </w:pPr>
      <w:r w:rsidRPr="00544CEB">
        <w:rPr>
          <w:rFonts w:ascii="Arial Narrow" w:hAnsi="Arial Narrow" w:cs="Arial"/>
          <w:b/>
          <w:sz w:val="18"/>
          <w:szCs w:val="18"/>
        </w:rPr>
        <w:t>PRIMERA.- OBJETO.- “PARTICIPACIÓN CONJUNTA”.</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“LAS PARTES”</w:t>
      </w:r>
      <w:r w:rsidRPr="00544CEB">
        <w:rPr>
          <w:rFonts w:ascii="Arial Narrow" w:hAnsi="Arial Narrow" w:cs="Arial"/>
          <w:sz w:val="18"/>
          <w:szCs w:val="18"/>
        </w:rPr>
        <w:t xml:space="preserve"> CONVIENEN, EN CONJUNTAR SUS RECURSOS TÉCNICOS, LEGALES, ADMINISTRATIVOS, ECONÓMICOS Y FINANCIEROS PARA PRESENTAR PROPOSICIÓN TÉCNICA Y ECONÓ</w:t>
      </w:r>
      <w:r w:rsidR="00D94B6E" w:rsidRPr="00544CEB">
        <w:rPr>
          <w:rFonts w:ascii="Arial Narrow" w:hAnsi="Arial Narrow" w:cs="Arial"/>
          <w:sz w:val="18"/>
          <w:szCs w:val="18"/>
        </w:rPr>
        <w:t xml:space="preserve">MICA EN LA LICITACIÓN PÚBLICA </w:t>
      </w:r>
      <w:r w:rsidRPr="00544CEB">
        <w:rPr>
          <w:rFonts w:ascii="Arial Narrow" w:hAnsi="Arial Narrow" w:cs="Arial"/>
          <w:sz w:val="18"/>
          <w:szCs w:val="18"/>
        </w:rPr>
        <w:t>NACIONAL NÚMERO _________ Y EN CASO DE SER ADJUDICATARIO DEL CONTRATO, SE OBLIGAN A ENTREGAR LOS BIENES OBJETO DEL CONVENIO, CON LA PARTICIPACIÓN SIGUIENTE:</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PARTICIPANTE “A”:</w:t>
      </w:r>
      <w:r w:rsidRPr="00544CEB">
        <w:rPr>
          <w:rFonts w:ascii="Arial Narrow" w:hAnsi="Arial Narrow" w:cs="Arial"/>
          <w:sz w:val="18"/>
          <w:szCs w:val="18"/>
        </w:rPr>
        <w:t xml:space="preserve"> </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i/>
          <w:sz w:val="18"/>
          <w:szCs w:val="18"/>
          <w:u w:val="single"/>
        </w:rPr>
        <w:t>(LOS INTEGRANTES QUE CONFORMAN LA PARTICIPACIÓN CONJUNTA PA</w:t>
      </w:r>
      <w:r w:rsidR="00F725BE" w:rsidRPr="00544CEB">
        <w:rPr>
          <w:rFonts w:ascii="Arial Narrow" w:hAnsi="Arial Narrow" w:cs="Arial"/>
          <w:b/>
          <w:i/>
          <w:sz w:val="18"/>
          <w:szCs w:val="18"/>
          <w:u w:val="single"/>
        </w:rPr>
        <w:t>RA LA PRESENTACIÓN DE PROPOSICIONES</w:t>
      </w:r>
      <w:r w:rsidRPr="00544CEB">
        <w:rPr>
          <w:rFonts w:ascii="Arial Narrow" w:hAnsi="Arial Narrow" w:cs="Arial"/>
          <w:b/>
          <w:i/>
          <w:sz w:val="18"/>
          <w:szCs w:val="18"/>
          <w:u w:val="single"/>
        </w:rPr>
        <w:t xml:space="preserve"> DEBERÁ DESCRIBIR </w:t>
      </w:r>
      <w:r w:rsidR="00F725BE" w:rsidRPr="00544CEB">
        <w:rPr>
          <w:rFonts w:ascii="Arial Narrow" w:hAnsi="Arial Narrow" w:cs="Arial"/>
          <w:b/>
          <w:i/>
          <w:sz w:val="18"/>
          <w:szCs w:val="18"/>
          <w:u w:val="single"/>
        </w:rPr>
        <w:t>LAS PARTES OBJETO DEL CONTRATO QUE CORRESPONDERÁ CUMPLIR A CADA PERSONA INTEGRANTE, ASÍ COMO LA MANERA EN QUE SE EXIGIRÁ EL CUMPLIMIENTO DE LAS OBLIGACIONES</w:t>
      </w:r>
      <w:r w:rsidRPr="00544CEB">
        <w:rPr>
          <w:rFonts w:ascii="Arial Narrow" w:hAnsi="Arial Narrow" w:cs="Arial"/>
          <w:b/>
          <w:i/>
          <w:sz w:val="18"/>
          <w:szCs w:val="18"/>
          <w:u w:val="single"/>
        </w:rPr>
        <w:t>)</w:t>
      </w:r>
      <w:r w:rsidRPr="00544CEB">
        <w:rPr>
          <w:rFonts w:ascii="Arial Narrow" w:hAnsi="Arial Narrow" w:cs="Arial"/>
          <w:sz w:val="18"/>
          <w:szCs w:val="18"/>
        </w:rPr>
        <w:t>.</w:t>
      </w:r>
    </w:p>
    <w:p w:rsidR="00CE4301" w:rsidRPr="00544CEB" w:rsidRDefault="00CE4301" w:rsidP="00790941">
      <w:pPr>
        <w:pStyle w:val="Textoindependiente21"/>
        <w:rPr>
          <w:rFonts w:ascii="Arial Narrow" w:hAnsi="Arial Narrow" w:cs="Arial"/>
          <w:sz w:val="18"/>
          <w:szCs w:val="18"/>
        </w:rPr>
      </w:pPr>
    </w:p>
    <w:p w:rsidR="00F725BE" w:rsidRPr="00544CEB" w:rsidRDefault="00F725BE" w:rsidP="00790941">
      <w:pPr>
        <w:pStyle w:val="Textoindependiente21"/>
        <w:rPr>
          <w:rFonts w:ascii="Arial Narrow" w:hAnsi="Arial Narrow" w:cs="Arial"/>
          <w:sz w:val="18"/>
          <w:szCs w:val="18"/>
        </w:rPr>
      </w:pPr>
    </w:p>
    <w:p w:rsidR="00CE4301" w:rsidRPr="00544CEB" w:rsidRDefault="00CE4301" w:rsidP="00790941">
      <w:pPr>
        <w:pStyle w:val="Textoindependiente21"/>
        <w:ind w:left="1403" w:hanging="1403"/>
        <w:rPr>
          <w:rFonts w:ascii="Arial Narrow" w:hAnsi="Arial Narrow" w:cs="Arial"/>
          <w:b/>
          <w:sz w:val="18"/>
          <w:szCs w:val="18"/>
        </w:rPr>
      </w:pPr>
      <w:r w:rsidRPr="00544CEB">
        <w:rPr>
          <w:rFonts w:ascii="Arial Narrow" w:hAnsi="Arial Narrow" w:cs="Arial"/>
          <w:b/>
          <w:sz w:val="18"/>
          <w:szCs w:val="18"/>
        </w:rPr>
        <w:t>SEGUNDA.- REPRESENTANTE COMÚN Y OBLIGADO SOLIDARIO.</w:t>
      </w:r>
    </w:p>
    <w:p w:rsidR="00CE4301" w:rsidRPr="00544CEB" w:rsidRDefault="00CE4301" w:rsidP="00790941">
      <w:pPr>
        <w:pStyle w:val="Textoindependiente21"/>
        <w:ind w:left="1260" w:hanging="1260"/>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“LAS PARTES“</w:t>
      </w:r>
      <w:r w:rsidRPr="00544CEB">
        <w:rPr>
          <w:rFonts w:ascii="Arial Narrow" w:hAnsi="Arial Narrow" w:cs="Arial"/>
          <w:sz w:val="18"/>
          <w:szCs w:val="18"/>
        </w:rPr>
        <w:t xml:space="preserve"> 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rsidR="00CE4301" w:rsidRPr="00544CEB" w:rsidRDefault="00CE4301" w:rsidP="00790941">
      <w:pPr>
        <w:pStyle w:val="Textoindependiente21"/>
        <w:ind w:firstLine="14"/>
        <w:rPr>
          <w:rFonts w:ascii="Arial Narrow" w:hAnsi="Arial Narrow" w:cs="Arial"/>
          <w:sz w:val="18"/>
          <w:szCs w:val="18"/>
        </w:rPr>
      </w:pPr>
    </w:p>
    <w:p w:rsidR="00CE4301" w:rsidRPr="00544CEB" w:rsidRDefault="00CE4301" w:rsidP="00790941">
      <w:pPr>
        <w:pStyle w:val="Textoindependiente21"/>
        <w:ind w:firstLine="14"/>
        <w:rPr>
          <w:rFonts w:ascii="Arial Narrow" w:hAnsi="Arial Narrow" w:cs="Arial"/>
          <w:sz w:val="18"/>
          <w:szCs w:val="18"/>
        </w:rPr>
      </w:pPr>
      <w:r w:rsidRPr="00544CEB">
        <w:rPr>
          <w:rFonts w:ascii="Arial Narrow" w:hAnsi="Arial Narrow" w:cs="Arial"/>
          <w:sz w:val="18"/>
          <w:szCs w:val="18"/>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pStyle w:val="Textoindependiente21"/>
        <w:ind w:left="1431" w:hanging="1431"/>
        <w:rPr>
          <w:rFonts w:ascii="Arial Narrow" w:hAnsi="Arial Narrow" w:cs="Arial"/>
          <w:b/>
          <w:sz w:val="18"/>
          <w:szCs w:val="18"/>
        </w:rPr>
      </w:pPr>
      <w:r w:rsidRPr="00544CEB">
        <w:rPr>
          <w:rFonts w:ascii="Arial Narrow" w:hAnsi="Arial Narrow" w:cs="Arial"/>
          <w:b/>
          <w:sz w:val="18"/>
          <w:szCs w:val="18"/>
        </w:rPr>
        <w:t>TERCERA.-  DEL COBRO DE LAS FACTURAS.</w:t>
      </w:r>
    </w:p>
    <w:p w:rsidR="00CE4301" w:rsidRPr="00544CEB" w:rsidRDefault="00CE4301" w:rsidP="00790941">
      <w:pPr>
        <w:pStyle w:val="Textoindependiente21"/>
        <w:ind w:left="1260" w:hanging="1260"/>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“LAS PARTES”</w:t>
      </w:r>
      <w:r w:rsidRPr="00544CEB">
        <w:rPr>
          <w:rFonts w:ascii="Arial Narrow" w:hAnsi="Arial Narrow" w:cs="Arial"/>
          <w:sz w:val="18"/>
          <w:szCs w:val="18"/>
        </w:rPr>
        <w:t xml:space="preserve"> CONVIENEN EXPRESAMENTE, QUE “EL PARTICIPANTE______ </w:t>
      </w:r>
      <w:r w:rsidRPr="00544CEB">
        <w:rPr>
          <w:rFonts w:ascii="Arial Narrow" w:hAnsi="Arial Narrow" w:cs="Arial"/>
          <w:b/>
          <w:i/>
          <w:sz w:val="18"/>
          <w:szCs w:val="18"/>
          <w:u w:val="single"/>
        </w:rPr>
        <w:t>(LOS PARTICIPANTES, DEBERÁN INDICAR CUÁL DE ELLOS ESTARÁ FACULTADO PARA REALIZAR EL COBRO)</w:t>
      </w:r>
      <w:r w:rsidRPr="00544CEB">
        <w:rPr>
          <w:rFonts w:ascii="Arial Narrow" w:hAnsi="Arial Narrow" w:cs="Arial"/>
          <w:sz w:val="18"/>
          <w:szCs w:val="18"/>
        </w:rPr>
        <w:t>, PARA EFECTUAR EL COBRO DE LAS FACTURAS RELATIVAS A LOS BIENES QUE SE ENTREGUEN CON MOTIVO DEL CONTRATO QUE SE DERIVE DE LA LICITACIÓN PÚBLICA NACIONAL NÚMERO _________.</w:t>
      </w:r>
    </w:p>
    <w:p w:rsidR="00CE4301" w:rsidRPr="00544CEB" w:rsidRDefault="00CE4301" w:rsidP="00790941">
      <w:pPr>
        <w:pStyle w:val="Textoindependiente21"/>
        <w:ind w:left="1445" w:hanging="1425"/>
        <w:rPr>
          <w:rFonts w:ascii="Arial Narrow" w:hAnsi="Arial Narrow" w:cs="Arial"/>
          <w:bCs/>
          <w:sz w:val="18"/>
          <w:szCs w:val="18"/>
        </w:rPr>
      </w:pPr>
    </w:p>
    <w:p w:rsidR="00CE4301" w:rsidRPr="00544CEB" w:rsidRDefault="00CE4301" w:rsidP="00790941">
      <w:pPr>
        <w:pStyle w:val="Textoindependiente21"/>
        <w:ind w:left="1445" w:hanging="1425"/>
        <w:rPr>
          <w:rFonts w:ascii="Arial Narrow" w:hAnsi="Arial Narrow" w:cs="Arial"/>
          <w:b/>
          <w:sz w:val="18"/>
          <w:szCs w:val="18"/>
        </w:rPr>
      </w:pPr>
      <w:r w:rsidRPr="00544CEB">
        <w:rPr>
          <w:rFonts w:ascii="Arial Narrow" w:hAnsi="Arial Narrow" w:cs="Arial"/>
          <w:b/>
          <w:sz w:val="18"/>
          <w:szCs w:val="18"/>
        </w:rPr>
        <w:t>CUARTA.-  VIGENCIA.</w:t>
      </w:r>
    </w:p>
    <w:p w:rsidR="00CE4301" w:rsidRPr="00544CEB" w:rsidRDefault="00CE4301" w:rsidP="00790941">
      <w:pPr>
        <w:pStyle w:val="Textoindependiente21"/>
        <w:ind w:left="1445" w:hanging="1425"/>
        <w:rPr>
          <w:rFonts w:ascii="Arial Narrow" w:hAnsi="Arial Narrow" w:cs="Arial"/>
          <w:bCs/>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“LAS PARTES“</w:t>
      </w:r>
      <w:r w:rsidRPr="00544CEB">
        <w:rPr>
          <w:rFonts w:ascii="Arial Narrow" w:hAnsi="Arial Narrow" w:cs="Arial"/>
          <w:sz w:val="18"/>
          <w:szCs w:val="18"/>
        </w:rPr>
        <w:t xml:space="preserve"> CONVIENEN, EN QUE LA VIGENCIA DEL PRESENTE CONVENIO SERÁ EL DEL PERÍODO DURANTE EL CUAL SE DESARROLLE EL PROCEDIMIENTO DE LA LICITACIÓN PÚBLICA NÚMERO __________, INCLUYENDO, EN SU CASO, DE RESULTAR ADJUDICADOS DEL CONTRATO, EL PLAZO QUE SE ESTIPULE EN ÉSTE Y EL QUE PUDIERA RESULTAR DE CONVENIOS DE MODIFICACIÓN.</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pStyle w:val="Textoindependiente21"/>
        <w:ind w:left="1459" w:hanging="1459"/>
        <w:rPr>
          <w:rFonts w:ascii="Arial Narrow" w:hAnsi="Arial Narrow" w:cs="Arial"/>
          <w:b/>
          <w:sz w:val="18"/>
          <w:szCs w:val="18"/>
        </w:rPr>
      </w:pPr>
      <w:r w:rsidRPr="00544CEB">
        <w:rPr>
          <w:rFonts w:ascii="Arial Narrow" w:hAnsi="Arial Narrow" w:cs="Arial"/>
          <w:b/>
          <w:sz w:val="18"/>
          <w:szCs w:val="18"/>
        </w:rPr>
        <w:t>QUINTA.- OBLIGACIONES.</w:t>
      </w:r>
    </w:p>
    <w:p w:rsidR="00CE4301" w:rsidRPr="00544CEB" w:rsidRDefault="00CE4301" w:rsidP="00790941">
      <w:pPr>
        <w:pStyle w:val="Textoindependiente21"/>
        <w:ind w:left="1260" w:hanging="1260"/>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“LAS PARTES”</w:t>
      </w:r>
      <w:r w:rsidRPr="00544CEB">
        <w:rPr>
          <w:rFonts w:ascii="Arial Narrow" w:hAnsi="Arial Narrow"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CE4301" w:rsidRPr="00544CEB" w:rsidRDefault="00CE4301" w:rsidP="00790941">
      <w:pPr>
        <w:pStyle w:val="Textoindependiente21"/>
        <w:rPr>
          <w:rFonts w:ascii="Arial Narrow" w:hAnsi="Arial Narrow" w:cs="Arial"/>
          <w:sz w:val="18"/>
          <w:szCs w:val="18"/>
        </w:rPr>
      </w:pPr>
    </w:p>
    <w:p w:rsidR="00CE4301" w:rsidRPr="00544CEB" w:rsidRDefault="00CE4301" w:rsidP="00790941">
      <w:pPr>
        <w:pStyle w:val="Textoindependiente21"/>
        <w:rPr>
          <w:rFonts w:ascii="Arial Narrow" w:hAnsi="Arial Narrow" w:cs="Arial"/>
          <w:sz w:val="18"/>
          <w:szCs w:val="18"/>
        </w:rPr>
      </w:pPr>
      <w:r w:rsidRPr="00544CEB">
        <w:rPr>
          <w:rFonts w:ascii="Arial Narrow" w:hAnsi="Arial Narrow" w:cs="Arial"/>
          <w:b/>
          <w:sz w:val="18"/>
          <w:szCs w:val="18"/>
        </w:rPr>
        <w:t>“LAS PARTES”</w:t>
      </w:r>
      <w:r w:rsidRPr="00544CEB">
        <w:rPr>
          <w:rFonts w:ascii="Arial Narrow" w:hAnsi="Arial Narrow" w:cs="Arial"/>
          <w:sz w:val="18"/>
          <w:szCs w:val="18"/>
        </w:rPr>
        <w:t xml:space="preserve"> ACEPTAN Y SE OBLIGAN A PROTOCOLIZAR ANTE NOTARIO PÚBLICO EL PRESENTE CONVENIO, EN CASO DE RESULTAR ADJUDICADOS DEL CONTRATO QUE SE DERIVE DEL FALLO EMITIDO EN LA LICITACIÓN PÚBLICA NACIONAL NÚMERO _________ EN QUE PARTICIPAN Y, QUE EL PRESENTE INSTRUMENTO, DEBIDAMENTE PROTOCOLIZADO, FORMARÁ PARTE INTEGRANTE  DEL CONTRATO QUE SUSCRIBAN LOS REPRESENTANTES LEGALES DE CADA INTEGRANTE Y EL IMSS. </w:t>
      </w:r>
    </w:p>
    <w:p w:rsidR="00CE4301" w:rsidRPr="00544CEB" w:rsidRDefault="00CE4301" w:rsidP="00790941">
      <w:pPr>
        <w:pStyle w:val="Textoindependiente21"/>
        <w:ind w:left="1417" w:firstLine="14"/>
        <w:rPr>
          <w:rFonts w:ascii="Arial Narrow" w:hAnsi="Arial Narrow" w:cs="Arial"/>
          <w:sz w:val="18"/>
          <w:szCs w:val="18"/>
        </w:rPr>
      </w:pPr>
    </w:p>
    <w:p w:rsidR="00CE4301" w:rsidRPr="00544CEB" w:rsidRDefault="00CE4301" w:rsidP="00790941">
      <w:pPr>
        <w:pStyle w:val="Textoindependiente21"/>
        <w:ind w:firstLine="14"/>
        <w:rPr>
          <w:rFonts w:ascii="Arial Narrow" w:hAnsi="Arial Narrow" w:cs="Arial"/>
          <w:sz w:val="18"/>
          <w:szCs w:val="18"/>
        </w:rPr>
      </w:pPr>
      <w:r w:rsidRPr="00544CEB">
        <w:rPr>
          <w:rFonts w:ascii="Arial Narrow" w:hAnsi="Arial Narrow" w:cs="Arial"/>
          <w:sz w:val="18"/>
          <w:szCs w:val="18"/>
        </w:rPr>
        <w:t xml:space="preserve">LEÍDO QUE FUE EL PRESENTE CONVENIO POR </w:t>
      </w:r>
      <w:r w:rsidRPr="00544CEB">
        <w:rPr>
          <w:rFonts w:ascii="Arial Narrow" w:hAnsi="Arial Narrow" w:cs="Arial"/>
          <w:b/>
          <w:sz w:val="18"/>
          <w:szCs w:val="18"/>
        </w:rPr>
        <w:t>“LAS PARTES”</w:t>
      </w:r>
      <w:r w:rsidRPr="00544CEB">
        <w:rPr>
          <w:rFonts w:ascii="Arial Narrow" w:hAnsi="Arial Narrow" w:cs="Arial"/>
          <w:sz w:val="18"/>
          <w:szCs w:val="18"/>
        </w:rPr>
        <w:t xml:space="preserve"> Y ENTERADOS DE SU ALCANCE Y EFECTOS LEGALES, ACEPTANDO QUE NO EXISTIÓ ERROR, DOLO, VIOLENCIA O MALA FE, LO RATIFICAN Y FIRMAN, DE CONFORMIDAD EN LA CIUDAD DE MÉXICO, EL DÍA ___________ DE _________ DE 20___.</w:t>
      </w:r>
    </w:p>
    <w:p w:rsidR="00CE4301" w:rsidRPr="00544CEB" w:rsidRDefault="00CE4301" w:rsidP="00790941">
      <w:pPr>
        <w:pStyle w:val="Textoindependiente21"/>
        <w:ind w:firstLine="14"/>
        <w:rPr>
          <w:rFonts w:ascii="Arial Narrow" w:hAnsi="Arial Narrow" w:cs="Arial"/>
          <w:sz w:val="18"/>
          <w:szCs w:val="18"/>
        </w:rPr>
      </w:pPr>
    </w:p>
    <w:p w:rsidR="00F725BE" w:rsidRPr="00544CEB" w:rsidRDefault="00F725BE" w:rsidP="00790941">
      <w:pPr>
        <w:pStyle w:val="Textoindependiente21"/>
        <w:ind w:firstLine="14"/>
        <w:rPr>
          <w:rFonts w:ascii="Arial Narrow" w:hAnsi="Arial Narrow"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4301" w:rsidRPr="00544CEB" w:rsidTr="00665634">
        <w:trPr>
          <w:jc w:val="center"/>
        </w:trPr>
        <w:tc>
          <w:tcPr>
            <w:tcW w:w="3600" w:type="dxa"/>
            <w:tcBorders>
              <w:bottom w:val="single" w:sz="4" w:space="0" w:color="000000"/>
            </w:tcBorders>
          </w:tcPr>
          <w:p w:rsidR="00CE4301" w:rsidRPr="00544CEB" w:rsidRDefault="00CE4301" w:rsidP="00790941">
            <w:pPr>
              <w:pStyle w:val="Textoindependiente21"/>
              <w:snapToGrid w:val="0"/>
              <w:ind w:firstLine="14"/>
              <w:jc w:val="center"/>
              <w:rPr>
                <w:rFonts w:ascii="Arial Narrow" w:hAnsi="Arial Narrow" w:cs="Arial"/>
                <w:b/>
                <w:sz w:val="18"/>
                <w:szCs w:val="18"/>
              </w:rPr>
            </w:pPr>
            <w:r w:rsidRPr="00544CEB">
              <w:rPr>
                <w:rFonts w:ascii="Arial Narrow" w:hAnsi="Arial Narrow" w:cs="Arial"/>
                <w:sz w:val="18"/>
                <w:szCs w:val="18"/>
              </w:rPr>
              <w:t>“</w:t>
            </w:r>
            <w:r w:rsidRPr="00544CEB">
              <w:rPr>
                <w:rFonts w:ascii="Arial Narrow" w:hAnsi="Arial Narrow" w:cs="Arial"/>
                <w:b/>
                <w:sz w:val="18"/>
                <w:szCs w:val="18"/>
              </w:rPr>
              <w:t>EL PARTICIPANTE A”</w:t>
            </w:r>
          </w:p>
        </w:tc>
        <w:tc>
          <w:tcPr>
            <w:tcW w:w="720" w:type="dxa"/>
          </w:tcPr>
          <w:p w:rsidR="00CE4301" w:rsidRPr="00544CEB" w:rsidRDefault="00CE4301" w:rsidP="00790941">
            <w:pPr>
              <w:pStyle w:val="Textoindependiente21"/>
              <w:snapToGrid w:val="0"/>
              <w:ind w:firstLine="14"/>
              <w:jc w:val="center"/>
              <w:rPr>
                <w:rFonts w:ascii="Arial Narrow" w:hAnsi="Arial Narrow" w:cs="Arial"/>
                <w:sz w:val="18"/>
                <w:szCs w:val="18"/>
              </w:rPr>
            </w:pPr>
          </w:p>
          <w:p w:rsidR="00CE4301" w:rsidRPr="00544CEB" w:rsidRDefault="00CE4301" w:rsidP="00790941">
            <w:pPr>
              <w:pStyle w:val="Textoindependiente21"/>
              <w:ind w:firstLine="14"/>
              <w:jc w:val="center"/>
              <w:rPr>
                <w:rFonts w:ascii="Arial Narrow" w:hAnsi="Arial Narrow" w:cs="Arial"/>
                <w:sz w:val="18"/>
                <w:szCs w:val="18"/>
              </w:rPr>
            </w:pPr>
          </w:p>
          <w:p w:rsidR="00CE4301" w:rsidRPr="00544CEB" w:rsidRDefault="00CE4301" w:rsidP="00790941">
            <w:pPr>
              <w:pStyle w:val="Textoindependiente21"/>
              <w:ind w:firstLine="14"/>
              <w:jc w:val="center"/>
              <w:rPr>
                <w:rFonts w:ascii="Arial Narrow" w:hAnsi="Arial Narrow" w:cs="Arial"/>
                <w:sz w:val="18"/>
                <w:szCs w:val="18"/>
              </w:rPr>
            </w:pPr>
          </w:p>
        </w:tc>
        <w:tc>
          <w:tcPr>
            <w:tcW w:w="3240" w:type="dxa"/>
            <w:tcBorders>
              <w:bottom w:val="single" w:sz="4" w:space="0" w:color="000000"/>
            </w:tcBorders>
          </w:tcPr>
          <w:p w:rsidR="00CE4301" w:rsidRPr="00544CEB" w:rsidRDefault="00CE4301" w:rsidP="00790941">
            <w:pPr>
              <w:pStyle w:val="Textoindependiente21"/>
              <w:snapToGrid w:val="0"/>
              <w:ind w:firstLine="14"/>
              <w:jc w:val="center"/>
              <w:rPr>
                <w:rFonts w:ascii="Arial Narrow" w:hAnsi="Arial Narrow" w:cs="Arial"/>
                <w:b/>
                <w:sz w:val="18"/>
                <w:szCs w:val="18"/>
              </w:rPr>
            </w:pPr>
            <w:r w:rsidRPr="00544CEB">
              <w:rPr>
                <w:rFonts w:ascii="Arial Narrow" w:hAnsi="Arial Narrow" w:cs="Arial"/>
                <w:b/>
                <w:sz w:val="18"/>
                <w:szCs w:val="18"/>
              </w:rPr>
              <w:t>“EL PARTICIPANTE B”</w:t>
            </w:r>
          </w:p>
          <w:p w:rsidR="00CE4301" w:rsidRPr="00544CEB" w:rsidRDefault="00CE4301" w:rsidP="00790941">
            <w:pPr>
              <w:pStyle w:val="Textoindependiente21"/>
              <w:ind w:firstLine="14"/>
              <w:jc w:val="center"/>
              <w:rPr>
                <w:rFonts w:ascii="Arial Narrow" w:hAnsi="Arial Narrow" w:cs="Arial"/>
                <w:b/>
                <w:sz w:val="18"/>
                <w:szCs w:val="18"/>
              </w:rPr>
            </w:pPr>
          </w:p>
        </w:tc>
      </w:tr>
      <w:tr w:rsidR="00CE4301" w:rsidRPr="00544CEB" w:rsidTr="00665634">
        <w:trPr>
          <w:jc w:val="center"/>
        </w:trPr>
        <w:tc>
          <w:tcPr>
            <w:tcW w:w="3600" w:type="dxa"/>
            <w:tcBorders>
              <w:top w:val="single" w:sz="4" w:space="0" w:color="000000"/>
            </w:tcBorders>
          </w:tcPr>
          <w:p w:rsidR="00CE4301" w:rsidRPr="00544CEB" w:rsidRDefault="00CE4301" w:rsidP="00790941">
            <w:pPr>
              <w:snapToGrid w:val="0"/>
              <w:ind w:firstLine="14"/>
              <w:jc w:val="center"/>
              <w:rPr>
                <w:rFonts w:ascii="Arial Narrow" w:hAnsi="Arial Narrow" w:cs="Arial"/>
                <w:b/>
                <w:sz w:val="18"/>
                <w:szCs w:val="18"/>
              </w:rPr>
            </w:pPr>
            <w:bookmarkStart w:id="125" w:name="_Toc428197484"/>
            <w:bookmarkStart w:id="126" w:name="_Toc428448817"/>
            <w:bookmarkStart w:id="127" w:name="_Toc428785856"/>
            <w:bookmarkStart w:id="128" w:name="_Toc431292350"/>
            <w:bookmarkStart w:id="129" w:name="_Toc455044420"/>
            <w:r w:rsidRPr="00544CEB">
              <w:rPr>
                <w:rFonts w:ascii="Arial Narrow" w:hAnsi="Arial Narrow" w:cs="Arial"/>
                <w:b/>
                <w:sz w:val="18"/>
                <w:szCs w:val="18"/>
              </w:rPr>
              <w:t>NOMBRE Y CARGO</w:t>
            </w:r>
            <w:bookmarkEnd w:id="125"/>
            <w:bookmarkEnd w:id="126"/>
            <w:bookmarkEnd w:id="127"/>
            <w:bookmarkEnd w:id="128"/>
            <w:bookmarkEnd w:id="129"/>
          </w:p>
          <w:p w:rsidR="00CE4301" w:rsidRPr="00544CEB" w:rsidRDefault="00CE4301" w:rsidP="00790941">
            <w:pPr>
              <w:ind w:firstLine="14"/>
              <w:jc w:val="center"/>
              <w:rPr>
                <w:rFonts w:ascii="Arial Narrow" w:hAnsi="Arial Narrow" w:cs="Arial"/>
                <w:b/>
                <w:sz w:val="18"/>
                <w:szCs w:val="18"/>
              </w:rPr>
            </w:pPr>
            <w:r w:rsidRPr="00544CEB">
              <w:rPr>
                <w:rFonts w:ascii="Arial Narrow" w:hAnsi="Arial Narrow" w:cs="Arial"/>
                <w:b/>
                <w:sz w:val="18"/>
                <w:szCs w:val="18"/>
              </w:rPr>
              <w:t>DEL APODERADO LEGAL</w:t>
            </w:r>
          </w:p>
        </w:tc>
        <w:tc>
          <w:tcPr>
            <w:tcW w:w="720" w:type="dxa"/>
          </w:tcPr>
          <w:p w:rsidR="00CE4301" w:rsidRPr="00544CEB" w:rsidRDefault="00CE4301" w:rsidP="00790941">
            <w:pPr>
              <w:pStyle w:val="Textoindependiente21"/>
              <w:snapToGrid w:val="0"/>
              <w:ind w:firstLine="14"/>
              <w:jc w:val="center"/>
              <w:rPr>
                <w:rFonts w:ascii="Arial Narrow" w:hAnsi="Arial Narrow" w:cs="Arial"/>
                <w:sz w:val="18"/>
                <w:szCs w:val="18"/>
              </w:rPr>
            </w:pPr>
          </w:p>
        </w:tc>
        <w:tc>
          <w:tcPr>
            <w:tcW w:w="3240" w:type="dxa"/>
            <w:tcBorders>
              <w:top w:val="single" w:sz="4" w:space="0" w:color="000000"/>
            </w:tcBorders>
          </w:tcPr>
          <w:p w:rsidR="00CE4301" w:rsidRPr="00544CEB" w:rsidRDefault="00CE4301" w:rsidP="00790941">
            <w:pPr>
              <w:snapToGrid w:val="0"/>
              <w:ind w:firstLine="14"/>
              <w:jc w:val="center"/>
              <w:rPr>
                <w:rFonts w:ascii="Arial Narrow" w:hAnsi="Arial Narrow" w:cs="Arial"/>
                <w:b/>
                <w:sz w:val="18"/>
                <w:szCs w:val="18"/>
              </w:rPr>
            </w:pPr>
            <w:r w:rsidRPr="00544CEB">
              <w:rPr>
                <w:rFonts w:ascii="Arial Narrow" w:hAnsi="Arial Narrow" w:cs="Arial"/>
                <w:b/>
                <w:sz w:val="18"/>
                <w:szCs w:val="18"/>
              </w:rPr>
              <w:t>NOMBRE Y CARGO</w:t>
            </w:r>
          </w:p>
          <w:p w:rsidR="00CE4301" w:rsidRPr="00544CEB" w:rsidRDefault="00CE4301" w:rsidP="00790941">
            <w:pPr>
              <w:ind w:firstLine="14"/>
              <w:jc w:val="center"/>
              <w:rPr>
                <w:rFonts w:ascii="Arial Narrow" w:hAnsi="Arial Narrow" w:cs="Arial"/>
                <w:b/>
                <w:sz w:val="18"/>
                <w:szCs w:val="18"/>
              </w:rPr>
            </w:pPr>
            <w:r w:rsidRPr="00544CEB">
              <w:rPr>
                <w:rFonts w:ascii="Arial Narrow" w:hAnsi="Arial Narrow" w:cs="Arial"/>
                <w:b/>
                <w:sz w:val="18"/>
                <w:szCs w:val="18"/>
              </w:rPr>
              <w:t>DEL APODERADO LEGAL</w:t>
            </w:r>
          </w:p>
        </w:tc>
      </w:tr>
    </w:tbl>
    <w:p w:rsidR="00CE4301" w:rsidRPr="00544CEB" w:rsidRDefault="00CE4301" w:rsidP="00790941">
      <w:pPr>
        <w:ind w:firstLine="14"/>
        <w:jc w:val="both"/>
        <w:rPr>
          <w:rFonts w:ascii="Arial Narrow" w:hAnsi="Arial Narrow" w:cs="Arial"/>
          <w:b/>
        </w:rPr>
      </w:pPr>
    </w:p>
    <w:p w:rsidR="00CE4301" w:rsidRPr="00544CEB" w:rsidRDefault="00CE4301" w:rsidP="00790941">
      <w:pPr>
        <w:pStyle w:val="Textoindependiente21"/>
        <w:ind w:left="1417" w:firstLine="14"/>
        <w:rPr>
          <w:rFonts w:cs="Arial"/>
          <w:sz w:val="18"/>
          <w:szCs w:val="18"/>
        </w:rPr>
      </w:pPr>
    </w:p>
    <w:p w:rsidR="00CE4301" w:rsidRPr="00544CEB" w:rsidRDefault="00CE4301" w:rsidP="00790941">
      <w:pPr>
        <w:pStyle w:val="Textoindependiente21"/>
        <w:ind w:left="1417" w:firstLine="14"/>
        <w:rPr>
          <w:rFonts w:cs="Arial"/>
          <w:sz w:val="18"/>
          <w:szCs w:val="18"/>
        </w:rPr>
      </w:pPr>
    </w:p>
    <w:p w:rsidR="00CE4301" w:rsidRPr="00544CEB" w:rsidRDefault="00CE4301" w:rsidP="00790941">
      <w:pPr>
        <w:pStyle w:val="Textoindependiente21"/>
        <w:ind w:left="1417" w:firstLine="14"/>
        <w:rPr>
          <w:rFonts w:cs="Arial"/>
          <w:sz w:val="18"/>
          <w:szCs w:val="18"/>
        </w:rPr>
      </w:pPr>
    </w:p>
    <w:p w:rsidR="00CE4301" w:rsidRPr="00544CEB" w:rsidRDefault="00CE4301" w:rsidP="00790941">
      <w:pPr>
        <w:pStyle w:val="Textoindependiente21"/>
        <w:ind w:left="1417" w:firstLine="14"/>
        <w:rPr>
          <w:rFonts w:cs="Arial"/>
          <w:sz w:val="18"/>
          <w:szCs w:val="18"/>
        </w:rPr>
      </w:pPr>
    </w:p>
    <w:p w:rsidR="00CE4301" w:rsidRPr="00544CEB" w:rsidRDefault="00CE4301" w:rsidP="00790941">
      <w:pPr>
        <w:pStyle w:val="Textoindependiente21"/>
        <w:ind w:left="1417" w:firstLine="14"/>
        <w:rPr>
          <w:rFonts w:cs="Arial"/>
          <w:sz w:val="18"/>
          <w:szCs w:val="18"/>
        </w:rPr>
      </w:pPr>
    </w:p>
    <w:p w:rsidR="00CE4301" w:rsidRPr="00544CEB" w:rsidRDefault="00CE4301" w:rsidP="00790941">
      <w:pPr>
        <w:rPr>
          <w:rFonts w:ascii="Arial" w:eastAsia="Times New Roman" w:hAnsi="Arial" w:cs="Arial"/>
          <w:b/>
          <w:bCs/>
          <w:kern w:val="1"/>
          <w:sz w:val="20"/>
          <w:szCs w:val="20"/>
          <w:lang w:eastAsia="ar-SA"/>
        </w:rPr>
      </w:pPr>
      <w:r w:rsidRPr="00544CEB">
        <w:rPr>
          <w:rFonts w:cs="Arial"/>
          <w:sz w:val="20"/>
          <w:szCs w:val="20"/>
        </w:rPr>
        <w:br w:type="page"/>
      </w:r>
    </w:p>
    <w:p w:rsidR="002538DC" w:rsidRPr="00544CEB" w:rsidRDefault="007D4D30" w:rsidP="00790941">
      <w:pPr>
        <w:pStyle w:val="Ttulo1"/>
        <w:spacing w:before="0" w:after="0"/>
        <w:ind w:left="360" w:right="49"/>
        <w:jc w:val="center"/>
        <w:rPr>
          <w:rFonts w:cs="Arial"/>
          <w:noProof w:val="0"/>
          <w:sz w:val="20"/>
          <w:szCs w:val="20"/>
          <w:lang w:val="es-ES"/>
        </w:rPr>
      </w:pPr>
      <w:bookmarkStart w:id="130" w:name="_Toc490124721"/>
      <w:r w:rsidRPr="00544CEB">
        <w:rPr>
          <w:rFonts w:cs="Arial"/>
          <w:sz w:val="20"/>
          <w:szCs w:val="20"/>
        </w:rPr>
        <w:lastRenderedPageBreak/>
        <w:t>ANEXO</w:t>
      </w:r>
      <w:r w:rsidRPr="00544CEB">
        <w:rPr>
          <w:rFonts w:cs="Arial"/>
          <w:noProof w:val="0"/>
          <w:sz w:val="20"/>
          <w:szCs w:val="20"/>
          <w:lang w:val="es-ES"/>
        </w:rPr>
        <w:t xml:space="preserve"> </w:t>
      </w:r>
      <w:r w:rsidR="00B06437" w:rsidRPr="00544CEB">
        <w:rPr>
          <w:rFonts w:cs="Arial"/>
          <w:noProof w:val="0"/>
          <w:sz w:val="20"/>
          <w:szCs w:val="20"/>
          <w:lang w:val="es-ES"/>
        </w:rPr>
        <w:t>5</w:t>
      </w:r>
      <w:r w:rsidRPr="00544CEB">
        <w:rPr>
          <w:rFonts w:cs="Arial"/>
          <w:noProof w:val="0"/>
          <w:sz w:val="20"/>
          <w:szCs w:val="20"/>
          <w:lang w:val="es-ES"/>
        </w:rPr>
        <w:t xml:space="preserve"> </w:t>
      </w:r>
      <w:bookmarkEnd w:id="124"/>
      <w:r w:rsidR="002538DC" w:rsidRPr="00544CEB">
        <w:rPr>
          <w:rFonts w:cs="Arial"/>
          <w:noProof w:val="0"/>
          <w:sz w:val="20"/>
          <w:szCs w:val="20"/>
          <w:lang w:val="es-ES"/>
        </w:rPr>
        <w:t>ACREDITAMIENTO DE PE</w:t>
      </w:r>
      <w:r w:rsidR="00425B09" w:rsidRPr="00544CEB">
        <w:rPr>
          <w:rFonts w:cs="Arial"/>
          <w:noProof w:val="0"/>
          <w:sz w:val="20"/>
          <w:szCs w:val="20"/>
          <w:lang w:val="es-ES"/>
        </w:rPr>
        <w:t>R</w:t>
      </w:r>
      <w:r w:rsidR="002538DC" w:rsidRPr="00544CEB">
        <w:rPr>
          <w:rFonts w:cs="Arial"/>
          <w:noProof w:val="0"/>
          <w:sz w:val="20"/>
          <w:szCs w:val="20"/>
          <w:lang w:val="es-ES"/>
        </w:rPr>
        <w:t>SONALIDAD JURÍDICA Y DATOS DE NOTIFICACIÓN</w:t>
      </w:r>
      <w:bookmarkEnd w:id="130"/>
    </w:p>
    <w:p w:rsidR="002538DC" w:rsidRPr="00544CEB" w:rsidRDefault="002538DC" w:rsidP="00790941">
      <w:pPr>
        <w:suppressAutoHyphens/>
        <w:ind w:right="49"/>
        <w:rPr>
          <w:rFonts w:ascii="Arial" w:eastAsia="Times New Roman" w:hAnsi="Arial" w:cs="Arial"/>
          <w:noProof w:val="0"/>
          <w:sz w:val="20"/>
          <w:szCs w:val="20"/>
          <w:lang w:val="es-ES" w:eastAsia="ar-SA"/>
        </w:rPr>
      </w:pPr>
    </w:p>
    <w:p w:rsidR="002538DC" w:rsidRPr="00544CEB" w:rsidRDefault="002538DC" w:rsidP="00790941">
      <w:pPr>
        <w:suppressAutoHyphens/>
        <w:ind w:right="49"/>
        <w:jc w:val="both"/>
        <w:rPr>
          <w:rFonts w:ascii="Arial" w:eastAsia="Times New Roman" w:hAnsi="Arial" w:cs="Arial"/>
          <w:b/>
          <w:noProof w:val="0"/>
          <w:sz w:val="18"/>
          <w:szCs w:val="18"/>
          <w:lang w:val="es-ES" w:eastAsia="ar-SA"/>
        </w:rPr>
      </w:pPr>
      <w:bookmarkStart w:id="131" w:name="_Toc460500939"/>
      <w:r w:rsidRPr="00544CEB">
        <w:rPr>
          <w:rFonts w:ascii="Arial" w:eastAsia="Times New Roman" w:hAnsi="Arial" w:cs="Arial"/>
          <w:b/>
          <w:noProof w:val="0"/>
          <w:sz w:val="18"/>
          <w:szCs w:val="18"/>
          <w:lang w:val="es-ES" w:eastAsia="ar-SA"/>
        </w:rPr>
        <w:t>(PREFERENTEMENTE EN PAPEL MEMBRETADO DEL LICITANTE)</w:t>
      </w:r>
    </w:p>
    <w:p w:rsidR="002538DC" w:rsidRPr="00544CEB" w:rsidRDefault="002538DC" w:rsidP="00790941">
      <w:pPr>
        <w:suppressAutoHyphens/>
        <w:ind w:right="49"/>
        <w:jc w:val="center"/>
        <w:rPr>
          <w:rFonts w:ascii="Arial" w:eastAsia="Times New Roman" w:hAnsi="Arial" w:cs="Arial"/>
          <w:b/>
          <w:noProof w:val="0"/>
          <w:sz w:val="18"/>
          <w:szCs w:val="18"/>
          <w:lang w:val="es-ES" w:eastAsia="ar-SA"/>
        </w:rPr>
      </w:pPr>
    </w:p>
    <w:p w:rsidR="002538DC" w:rsidRPr="00544CEB" w:rsidRDefault="002538DC" w:rsidP="00790941">
      <w:pPr>
        <w:suppressAutoHyphens/>
        <w:ind w:right="49"/>
        <w:jc w:val="both"/>
        <w:rPr>
          <w:rFonts w:ascii="Arial" w:eastAsia="Times New Roman" w:hAnsi="Arial" w:cs="Arial"/>
          <w:b/>
          <w:noProof w:val="0"/>
          <w:sz w:val="18"/>
          <w:szCs w:val="18"/>
          <w:lang w:val="es-ES" w:eastAsia="ar-SA"/>
        </w:rPr>
      </w:pPr>
      <w:r w:rsidRPr="00544CEB">
        <w:rPr>
          <w:rFonts w:ascii="Arial" w:eastAsia="Times New Roman" w:hAnsi="Arial" w:cs="Arial"/>
          <w:noProof w:val="0"/>
          <w:sz w:val="18"/>
          <w:szCs w:val="18"/>
          <w:u w:val="single"/>
          <w:lang w:val="es-ES" w:eastAsia="ar-SA"/>
        </w:rPr>
        <w:t>________(nombre)             ,</w:t>
      </w:r>
      <w:r w:rsidRPr="00544CEB">
        <w:rPr>
          <w:rFonts w:ascii="Arial" w:eastAsia="Times New Roman" w:hAnsi="Arial" w:cs="Arial"/>
          <w:noProof w:val="0"/>
          <w:sz w:val="18"/>
          <w:szCs w:val="18"/>
          <w:lang w:val="es-ES" w:eastAsia="ar-SA"/>
        </w:rPr>
        <w:t xml:space="preserve"> manifiesto </w:t>
      </w:r>
      <w:r w:rsidRPr="00544CEB">
        <w:rPr>
          <w:rFonts w:ascii="Arial" w:hAnsi="Arial" w:cs="Arial"/>
          <w:b/>
          <w:noProof w:val="0"/>
          <w:sz w:val="18"/>
          <w:szCs w:val="18"/>
        </w:rPr>
        <w:t>Bajo Protesta a Decir Verdad</w:t>
      </w:r>
      <w:r w:rsidRPr="00544CEB">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544CEB">
        <w:rPr>
          <w:rFonts w:ascii="Arial" w:eastAsia="Times New Roman" w:hAnsi="Arial" w:cs="Arial"/>
          <w:b/>
          <w:noProof w:val="0"/>
          <w:sz w:val="18"/>
          <w:szCs w:val="18"/>
          <w:lang w:val="es-ES" w:eastAsia="ar-SA"/>
        </w:rPr>
        <w:t xml:space="preserve">comprometerme </w:t>
      </w:r>
      <w:r w:rsidRPr="00544CEB">
        <w:rPr>
          <w:rFonts w:ascii="Arial" w:eastAsia="Times New Roman" w:hAnsi="Arial" w:cs="Arial"/>
          <w:noProof w:val="0"/>
          <w:sz w:val="18"/>
          <w:szCs w:val="18"/>
          <w:lang w:val="es-ES" w:eastAsia="ar-SA"/>
        </w:rPr>
        <w:t xml:space="preserve">en la presente Licitación Pública, a nombre y representación de: </w:t>
      </w:r>
      <w:r w:rsidRPr="00544CEB">
        <w:rPr>
          <w:rFonts w:ascii="Arial" w:eastAsia="Times New Roman" w:hAnsi="Arial" w:cs="Arial"/>
          <w:noProof w:val="0"/>
          <w:sz w:val="18"/>
          <w:szCs w:val="18"/>
          <w:u w:val="single"/>
          <w:lang w:val="es-ES" w:eastAsia="ar-SA"/>
        </w:rPr>
        <w:t>___(persona física o moral)___.</w:t>
      </w:r>
    </w:p>
    <w:p w:rsidR="002538DC" w:rsidRPr="00544CEB" w:rsidRDefault="002538DC" w:rsidP="00790941">
      <w:pPr>
        <w:suppressAutoHyphens/>
        <w:ind w:right="49"/>
        <w:rPr>
          <w:rFonts w:ascii="Arial" w:eastAsia="Times New Roman" w:hAnsi="Arial" w:cs="Arial"/>
          <w:noProof w:val="0"/>
          <w:sz w:val="18"/>
          <w:szCs w:val="18"/>
          <w:lang w:val="es-ES" w:eastAsia="ar-SA"/>
        </w:rPr>
      </w:pPr>
    </w:p>
    <w:p w:rsidR="002538DC" w:rsidRPr="00544CEB" w:rsidRDefault="002538DC"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No. de la Licitación Pública__________________________.</w:t>
      </w:r>
    </w:p>
    <w:p w:rsidR="002538DC" w:rsidRPr="00544CEB" w:rsidRDefault="002538DC" w:rsidP="00790941">
      <w:pPr>
        <w:suppressAutoHyphens/>
        <w:ind w:right="49"/>
        <w:rPr>
          <w:rFonts w:ascii="Arial" w:eastAsia="Times New Roman" w:hAnsi="Arial" w:cs="Arial"/>
          <w:noProof w:val="0"/>
          <w:sz w:val="18"/>
          <w:szCs w:val="18"/>
          <w:lang w:val="es-ES" w:eastAsia="ar-SA"/>
        </w:rPr>
      </w:pPr>
    </w:p>
    <w:tbl>
      <w:tblPr>
        <w:tblW w:w="5000" w:type="pct"/>
        <w:tblCellMar>
          <w:left w:w="70" w:type="dxa"/>
          <w:right w:w="70" w:type="dxa"/>
        </w:tblCellMar>
        <w:tblLook w:val="0000" w:firstRow="0" w:lastRow="0" w:firstColumn="0" w:lastColumn="0" w:noHBand="0" w:noVBand="0"/>
      </w:tblPr>
      <w:tblGrid>
        <w:gridCol w:w="8978"/>
      </w:tblGrid>
      <w:tr w:rsidR="002538DC" w:rsidRPr="00544CEB" w:rsidTr="00F725BE">
        <w:tc>
          <w:tcPr>
            <w:tcW w:w="5000" w:type="pct"/>
            <w:tcBorders>
              <w:top w:val="single" w:sz="4" w:space="0" w:color="000000"/>
              <w:left w:val="single" w:sz="4" w:space="0" w:color="000000"/>
              <w:bottom w:val="single" w:sz="4" w:space="0" w:color="000000"/>
              <w:right w:val="single" w:sz="4" w:space="0" w:color="000000"/>
            </w:tcBorders>
          </w:tcPr>
          <w:p w:rsidR="002538DC" w:rsidRPr="00544CEB" w:rsidRDefault="002538DC" w:rsidP="00F725BE">
            <w:pPr>
              <w:suppressAutoHyphens/>
              <w:snapToGrid w:val="0"/>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Registro Federal de Contribuyentes:</w:t>
            </w:r>
          </w:p>
          <w:p w:rsidR="002538DC" w:rsidRPr="00544CEB" w:rsidRDefault="002538DC" w:rsidP="00F725BE">
            <w:pPr>
              <w:suppressAutoHyphens/>
              <w:ind w:right="49"/>
              <w:rPr>
                <w:rFonts w:ascii="Arial" w:eastAsia="Times New Roman" w:hAnsi="Arial" w:cs="Arial"/>
                <w:noProof w:val="0"/>
                <w:sz w:val="12"/>
                <w:szCs w:val="12"/>
                <w:lang w:val="es-ES" w:eastAsia="ar-SA"/>
              </w:rPr>
            </w:pPr>
          </w:p>
          <w:p w:rsidR="002538DC" w:rsidRPr="00544CEB" w:rsidRDefault="002538DC" w:rsidP="00F725BE">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Domicilio.- Los datos aquí registrados corresponderán al del domicilio fiscal del proveedor o prestador de servicios)</w:t>
            </w:r>
          </w:p>
          <w:p w:rsidR="002538DC" w:rsidRPr="00544CEB" w:rsidRDefault="002538DC" w:rsidP="00F725BE">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Calle y número:</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Colonia:                                                    Delegación o Municipio:</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Código Postal:                                          Entidad federativa:</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Teléfonos:                                                Fax:</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 xml:space="preserve">Correo electrónico </w:t>
            </w:r>
            <w:r w:rsidRPr="00544CEB">
              <w:rPr>
                <w:rFonts w:ascii="Arial" w:eastAsia="Times New Roman" w:hAnsi="Arial" w:cs="Arial"/>
                <w:b/>
                <w:noProof w:val="0"/>
                <w:sz w:val="18"/>
                <w:szCs w:val="18"/>
                <w:lang w:val="es-ES_tradnl" w:eastAsia="ar-SA"/>
              </w:rPr>
              <w:t>(</w:t>
            </w:r>
            <w:r w:rsidRPr="00544CEB">
              <w:rPr>
                <w:rFonts w:ascii="Arial" w:eastAsia="Times New Roman" w:hAnsi="Arial" w:cs="Arial"/>
                <w:b/>
                <w:noProof w:val="0"/>
                <w:sz w:val="18"/>
                <w:szCs w:val="18"/>
                <w:u w:val="single"/>
                <w:lang w:val="es-ES_tradnl" w:eastAsia="ar-SA"/>
              </w:rPr>
              <w:t>de la empresa participante):</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 xml:space="preserve">No. de la escritura pública en la que consta su acta constitutiva:                Fecha             Duración              </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Nombre, número y lugar del Notario Público ante el cual se protocolizó la misma:</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Relación de socios o asociados.-</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Apellido Paterno:                                    Apellido Materno:                           Nombre(s):</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Descripción del objeto social:</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Reformas al acta constitutiva:</w:t>
            </w:r>
          </w:p>
          <w:p w:rsidR="002538DC" w:rsidRPr="00544CEB"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544CEB">
              <w:rPr>
                <w:rFonts w:ascii="Arial" w:eastAsia="Times New Roman" w:hAnsi="Arial" w:cs="Arial"/>
                <w:noProof w:val="0"/>
                <w:sz w:val="18"/>
                <w:szCs w:val="18"/>
                <w:lang w:val="es-ES_tradnl" w:eastAsia="ar-SA"/>
              </w:rPr>
              <w:t>Fecha y datos de inscripción en el Registro Público correspondiente.</w:t>
            </w:r>
          </w:p>
          <w:p w:rsidR="002538DC" w:rsidRPr="00544CEB" w:rsidRDefault="002538DC" w:rsidP="00790941">
            <w:pPr>
              <w:suppressAutoHyphens/>
              <w:ind w:right="49"/>
              <w:rPr>
                <w:rFonts w:ascii="Arial" w:eastAsia="Times New Roman" w:hAnsi="Arial" w:cs="Arial"/>
                <w:noProof w:val="0"/>
                <w:sz w:val="18"/>
                <w:szCs w:val="18"/>
                <w:lang w:val="es-ES_tradnl" w:eastAsia="ar-SA"/>
              </w:rPr>
            </w:pPr>
          </w:p>
        </w:tc>
      </w:tr>
    </w:tbl>
    <w:p w:rsidR="002538DC" w:rsidRPr="00544CEB" w:rsidRDefault="002538DC" w:rsidP="00790941">
      <w:pPr>
        <w:suppressAutoHyphens/>
        <w:ind w:right="49"/>
        <w:jc w:val="center"/>
        <w:rPr>
          <w:rFonts w:ascii="Arial" w:eastAsia="Times New Roman" w:hAnsi="Arial" w:cs="Arial"/>
          <w:noProof w:val="0"/>
          <w:sz w:val="18"/>
          <w:szCs w:val="18"/>
          <w:lang w:val="es-ES" w:eastAsia="ar-SA"/>
        </w:rPr>
      </w:pPr>
    </w:p>
    <w:p w:rsidR="002538DC" w:rsidRPr="00544CEB" w:rsidRDefault="002538DC"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DATOS DE LA PERSONA FACULTADA LEGALMENTE</w:t>
      </w:r>
    </w:p>
    <w:p w:rsidR="002538DC" w:rsidRPr="00544CEB" w:rsidRDefault="002538DC" w:rsidP="00790941">
      <w:pPr>
        <w:suppressAutoHyphens/>
        <w:ind w:right="49"/>
        <w:rPr>
          <w:rFonts w:ascii="Arial" w:eastAsia="Times New Roman" w:hAnsi="Arial" w:cs="Arial"/>
          <w:b/>
          <w:noProof w:val="0"/>
          <w:sz w:val="18"/>
          <w:szCs w:val="1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5"/>
        <w:gridCol w:w="3503"/>
      </w:tblGrid>
      <w:tr w:rsidR="002538DC" w:rsidRPr="00544CEB" w:rsidTr="00F725BE">
        <w:trPr>
          <w:trHeight w:val="223"/>
          <w:jc w:val="center"/>
        </w:trPr>
        <w:tc>
          <w:tcPr>
            <w:tcW w:w="5000" w:type="pct"/>
            <w:gridSpan w:val="2"/>
          </w:tcPr>
          <w:p w:rsidR="002538DC" w:rsidRPr="00544CEB" w:rsidRDefault="002538DC" w:rsidP="00790941">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Nombre completo del apoderado o representante:</w:t>
            </w:r>
          </w:p>
        </w:tc>
      </w:tr>
      <w:tr w:rsidR="002538DC" w:rsidRPr="00544CEB" w:rsidTr="00F725BE">
        <w:trPr>
          <w:trHeight w:val="284"/>
          <w:jc w:val="center"/>
        </w:trPr>
        <w:tc>
          <w:tcPr>
            <w:tcW w:w="5000" w:type="pct"/>
            <w:gridSpan w:val="2"/>
          </w:tcPr>
          <w:p w:rsidR="002538DC" w:rsidRPr="00544CEB" w:rsidRDefault="002538DC" w:rsidP="00790941">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Datos del documento mediante el cual acredita su personalidad y facultades.</w:t>
            </w:r>
          </w:p>
        </w:tc>
      </w:tr>
      <w:tr w:rsidR="002538DC" w:rsidRPr="00544CEB" w:rsidTr="00F725BE">
        <w:trPr>
          <w:trHeight w:val="117"/>
          <w:jc w:val="center"/>
        </w:trPr>
        <w:tc>
          <w:tcPr>
            <w:tcW w:w="3049" w:type="pct"/>
          </w:tcPr>
          <w:p w:rsidR="002538DC" w:rsidRPr="00544CEB" w:rsidRDefault="002538DC" w:rsidP="00790941">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Escritura pública número:</w:t>
            </w:r>
          </w:p>
        </w:tc>
        <w:tc>
          <w:tcPr>
            <w:tcW w:w="1951" w:type="pct"/>
          </w:tcPr>
          <w:p w:rsidR="002538DC" w:rsidRPr="00544CEB" w:rsidRDefault="002538DC" w:rsidP="00790941">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Fecha:</w:t>
            </w:r>
          </w:p>
        </w:tc>
      </w:tr>
      <w:tr w:rsidR="002538DC" w:rsidRPr="00544CEB" w:rsidTr="00F725BE">
        <w:trPr>
          <w:trHeight w:val="78"/>
          <w:jc w:val="center"/>
        </w:trPr>
        <w:tc>
          <w:tcPr>
            <w:tcW w:w="5000" w:type="pct"/>
            <w:gridSpan w:val="2"/>
          </w:tcPr>
          <w:p w:rsidR="002538DC" w:rsidRPr="00544CEB" w:rsidRDefault="002538DC" w:rsidP="00790941">
            <w:pPr>
              <w:suppressAutoHyphens/>
              <w:ind w:right="49"/>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Nombre, número y lugar del notario público ante el cual se otorgó:</w:t>
            </w:r>
          </w:p>
        </w:tc>
      </w:tr>
    </w:tbl>
    <w:p w:rsidR="002538DC" w:rsidRPr="00544CEB" w:rsidRDefault="002538DC" w:rsidP="00790941">
      <w:pPr>
        <w:suppressAutoHyphens/>
        <w:ind w:right="49"/>
        <w:jc w:val="center"/>
        <w:rPr>
          <w:rFonts w:ascii="Arial" w:eastAsia="Times New Roman" w:hAnsi="Arial" w:cs="Arial"/>
          <w:noProof w:val="0"/>
          <w:sz w:val="18"/>
          <w:szCs w:val="18"/>
          <w:lang w:val="es-ES" w:eastAsia="ar-SA"/>
        </w:rPr>
      </w:pPr>
    </w:p>
    <w:p w:rsidR="002538DC" w:rsidRPr="00544CEB" w:rsidRDefault="002538DC"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IMSS, deberán ser comunicados a éste, dentro de los cinco días hábiles siguientes a la fecha en que se generen.</w:t>
      </w:r>
    </w:p>
    <w:p w:rsidR="002538DC" w:rsidRPr="00544CEB" w:rsidRDefault="002538DC" w:rsidP="00790941">
      <w:pPr>
        <w:suppressAutoHyphens/>
        <w:ind w:right="49"/>
        <w:jc w:val="center"/>
        <w:rPr>
          <w:rFonts w:ascii="Arial" w:eastAsia="Times New Roman" w:hAnsi="Arial" w:cs="Arial"/>
          <w:noProof w:val="0"/>
          <w:sz w:val="18"/>
          <w:szCs w:val="18"/>
          <w:lang w:val="es-ES" w:eastAsia="ar-SA"/>
        </w:rPr>
      </w:pPr>
    </w:p>
    <w:p w:rsidR="002538DC" w:rsidRPr="00544CEB" w:rsidRDefault="002538DC" w:rsidP="00790941">
      <w:pPr>
        <w:suppressAutoHyphens/>
        <w:ind w:right="49"/>
        <w:jc w:val="both"/>
        <w:rPr>
          <w:rFonts w:ascii="Arial" w:eastAsia="Times New Roman" w:hAnsi="Arial" w:cs="Arial"/>
          <w:noProof w:val="0"/>
          <w:sz w:val="18"/>
          <w:szCs w:val="18"/>
          <w:lang w:val="es-ES" w:eastAsia="ar-SA"/>
        </w:rPr>
      </w:pPr>
      <w:r w:rsidRPr="00544CEB">
        <w:rPr>
          <w:rFonts w:ascii="Arial" w:eastAsia="Times New Roman" w:hAnsi="Arial" w:cs="Arial"/>
          <w:b/>
          <w:noProof w:val="0"/>
          <w:sz w:val="18"/>
          <w:szCs w:val="18"/>
          <w:lang w:val="es-ES" w:eastAsia="ar-SA"/>
        </w:rPr>
        <w:t>Nota:</w:t>
      </w:r>
      <w:r w:rsidRPr="00544CEB">
        <w:rPr>
          <w:rFonts w:ascii="Arial" w:eastAsia="Times New Roman" w:hAnsi="Arial" w:cs="Arial"/>
          <w:noProof w:val="0"/>
          <w:sz w:val="18"/>
          <w:szCs w:val="18"/>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a sus representantes legales.</w:t>
      </w:r>
    </w:p>
    <w:p w:rsidR="002538DC" w:rsidRPr="00544CEB" w:rsidRDefault="002538DC" w:rsidP="00790941">
      <w:pPr>
        <w:suppressAutoHyphens/>
        <w:ind w:right="49"/>
        <w:jc w:val="center"/>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(Lugar y fecha)</w:t>
      </w:r>
    </w:p>
    <w:p w:rsidR="002538DC" w:rsidRPr="00544CEB" w:rsidRDefault="002538DC" w:rsidP="00790941">
      <w:pPr>
        <w:suppressAutoHyphens/>
        <w:ind w:right="49"/>
        <w:jc w:val="center"/>
        <w:rPr>
          <w:rFonts w:ascii="Arial" w:eastAsia="Times New Roman" w:hAnsi="Arial" w:cs="Arial"/>
          <w:noProof w:val="0"/>
          <w:sz w:val="18"/>
          <w:szCs w:val="18"/>
          <w:lang w:val="es-ES" w:eastAsia="ar-SA"/>
        </w:rPr>
      </w:pPr>
      <w:r w:rsidRPr="00544CEB">
        <w:rPr>
          <w:rFonts w:ascii="Arial" w:eastAsia="Times New Roman" w:hAnsi="Arial" w:cs="Arial"/>
          <w:noProof w:val="0"/>
          <w:sz w:val="18"/>
          <w:szCs w:val="18"/>
          <w:lang w:val="es-ES" w:eastAsia="ar-SA"/>
        </w:rPr>
        <w:t>Protesto lo necesario</w:t>
      </w:r>
    </w:p>
    <w:p w:rsidR="002538DC" w:rsidRPr="00544CEB" w:rsidRDefault="002538DC" w:rsidP="00F725BE">
      <w:pPr>
        <w:suppressAutoHyphens/>
        <w:ind w:right="49"/>
        <w:jc w:val="center"/>
        <w:rPr>
          <w:rFonts w:ascii="Arial" w:hAnsi="Arial" w:cs="Arial"/>
          <w:b/>
          <w:noProof w:val="0"/>
          <w:sz w:val="18"/>
          <w:szCs w:val="18"/>
        </w:rPr>
      </w:pPr>
      <w:r w:rsidRPr="00544CEB">
        <w:rPr>
          <w:rFonts w:ascii="Arial" w:eastAsia="Times New Roman" w:hAnsi="Arial" w:cs="Arial"/>
          <w:noProof w:val="0"/>
          <w:sz w:val="18"/>
          <w:szCs w:val="18"/>
          <w:lang w:val="es-ES" w:eastAsia="ar-SA"/>
        </w:rPr>
        <w:t>(Nombre y firma)</w:t>
      </w:r>
      <w:r w:rsidRPr="00544CEB">
        <w:rPr>
          <w:rFonts w:ascii="Arial" w:hAnsi="Arial" w:cs="Arial"/>
          <w:b/>
          <w:noProof w:val="0"/>
          <w:sz w:val="18"/>
          <w:szCs w:val="18"/>
        </w:rPr>
        <w:br w:type="page"/>
      </w:r>
    </w:p>
    <w:p w:rsidR="00B06437" w:rsidRPr="00544CEB" w:rsidRDefault="00B06437" w:rsidP="00790941">
      <w:pPr>
        <w:pStyle w:val="Ttulo1"/>
        <w:spacing w:before="0" w:after="0"/>
        <w:ind w:left="360" w:right="49"/>
        <w:jc w:val="center"/>
        <w:rPr>
          <w:rFonts w:cs="Arial"/>
          <w:noProof w:val="0"/>
          <w:sz w:val="20"/>
          <w:szCs w:val="20"/>
          <w:lang w:val="es-ES"/>
        </w:rPr>
      </w:pPr>
      <w:bookmarkStart w:id="132" w:name="_Toc490124722"/>
      <w:r w:rsidRPr="00544CEB">
        <w:rPr>
          <w:rFonts w:cs="Arial"/>
          <w:sz w:val="20"/>
          <w:szCs w:val="20"/>
        </w:rPr>
        <w:lastRenderedPageBreak/>
        <w:t xml:space="preserve">ANEXO 6 </w:t>
      </w:r>
      <w:bookmarkStart w:id="133" w:name="_Toc474930442"/>
      <w:r w:rsidRPr="00544CEB">
        <w:rPr>
          <w:rFonts w:cs="Arial"/>
          <w:noProof w:val="0"/>
          <w:sz w:val="20"/>
          <w:szCs w:val="20"/>
          <w:lang w:val="es-ES"/>
        </w:rPr>
        <w:t>MANIFESTACIÓN DE ORIGEN DE LOS BIENES</w:t>
      </w:r>
      <w:bookmarkEnd w:id="132"/>
      <w:bookmarkEnd w:id="133"/>
    </w:p>
    <w:p w:rsidR="00B06437" w:rsidRPr="00544CEB" w:rsidRDefault="00B06437" w:rsidP="00790941">
      <w:pPr>
        <w:tabs>
          <w:tab w:val="left" w:pos="3261"/>
        </w:tabs>
        <w:ind w:right="193"/>
        <w:jc w:val="both"/>
        <w:rPr>
          <w:rFonts w:ascii="Arial" w:hAnsi="Arial" w:cs="Arial"/>
          <w:b/>
        </w:rPr>
      </w:pPr>
    </w:p>
    <w:p w:rsidR="001C0BB2" w:rsidRPr="00544CEB" w:rsidRDefault="00067D32" w:rsidP="00F725BE">
      <w:pPr>
        <w:pStyle w:val="Texto0"/>
        <w:spacing w:after="0" w:line="240" w:lineRule="auto"/>
        <w:ind w:firstLine="0"/>
        <w:rPr>
          <w:rFonts w:cs="Arial"/>
          <w:b/>
          <w:sz w:val="20"/>
        </w:rPr>
      </w:pPr>
      <w:r w:rsidRPr="00544CEB">
        <w:rPr>
          <w:rFonts w:cs="Arial"/>
          <w:b/>
          <w:sz w:val="20"/>
        </w:rPr>
        <w:t>FORMATO PARA LA MANIFESTACIÓN QUE DEBERÁ PRESENTAR EL LICITANTE PARA DAR CUMPLIMIENTO A LAS REGLAS PARA LA DETERMINACIÓN, ACREDITACIÓN Y VERIFICACIÓN DEL CONTENIDO NACIONAL DE LOS BIENES QUE SE OFERTAN Y ENTREGAN EN LOS PROCEDIMIENTOS DE CONTRATACIÓN, QUE CELEBREN LAS DEPENDENCIAS Y ENTIDADES DE LA ADMINISTRACIÓN PÚBLICA FEDERAL. DE FECHA 14 DE OCTUBRE DEL 2010, PARA DAR CUMPLIMIENTO A LO DISPUESTO EN LA REGLA 8 (GRADO DE CONTENIDO NACIONAL Y LOS ARTÍCULOS 28 DE LA LEY Y 35 DE SU REGLAMENTO).</w:t>
      </w:r>
    </w:p>
    <w:p w:rsidR="001C0BB2" w:rsidRPr="00544CEB" w:rsidRDefault="001C0BB2" w:rsidP="00F725BE">
      <w:pPr>
        <w:pStyle w:val="Texto0"/>
        <w:spacing w:after="0" w:line="240" w:lineRule="auto"/>
        <w:ind w:firstLine="0"/>
        <w:rPr>
          <w:rFonts w:cs="Arial"/>
          <w:sz w:val="20"/>
        </w:rPr>
      </w:pPr>
    </w:p>
    <w:p w:rsidR="00067D32" w:rsidRPr="00544CEB" w:rsidRDefault="00067D32" w:rsidP="00067D32">
      <w:pPr>
        <w:jc w:val="right"/>
        <w:rPr>
          <w:rFonts w:ascii="Arial" w:hAnsi="Arial" w:cs="Arial"/>
          <w:sz w:val="20"/>
          <w:szCs w:val="20"/>
        </w:rPr>
      </w:pPr>
      <w:r w:rsidRPr="00544CEB">
        <w:rPr>
          <w:rFonts w:ascii="Arial" w:hAnsi="Arial" w:cs="Arial"/>
          <w:sz w:val="20"/>
          <w:szCs w:val="20"/>
        </w:rPr>
        <w:t>_____________de _________de____________________(1)</w:t>
      </w:r>
    </w:p>
    <w:p w:rsidR="00067D32" w:rsidRPr="00544CEB" w:rsidRDefault="00067D32" w:rsidP="00067D32">
      <w:pPr>
        <w:jc w:val="both"/>
        <w:rPr>
          <w:rFonts w:ascii="Arial" w:hAnsi="Arial" w:cs="Arial"/>
          <w:sz w:val="20"/>
          <w:szCs w:val="20"/>
        </w:rPr>
      </w:pPr>
    </w:p>
    <w:p w:rsidR="00067D32" w:rsidRPr="00544CEB" w:rsidRDefault="00067D32" w:rsidP="00067D32">
      <w:pPr>
        <w:ind w:right="193"/>
        <w:jc w:val="both"/>
        <w:rPr>
          <w:rFonts w:ascii="Arial" w:hAnsi="Arial" w:cs="Arial"/>
          <w:sz w:val="20"/>
          <w:szCs w:val="20"/>
        </w:rPr>
      </w:pPr>
      <w:r w:rsidRPr="00544CEB">
        <w:rPr>
          <w:rFonts w:ascii="Arial" w:hAnsi="Arial" w:cs="Arial"/>
          <w:sz w:val="20"/>
          <w:szCs w:val="20"/>
        </w:rPr>
        <w:t>Instituto Mexicano del Seguro Social</w:t>
      </w:r>
    </w:p>
    <w:p w:rsidR="00067D32" w:rsidRPr="00544CEB" w:rsidRDefault="00067D32" w:rsidP="00067D32">
      <w:pPr>
        <w:ind w:right="193"/>
        <w:jc w:val="both"/>
        <w:rPr>
          <w:rFonts w:ascii="Arial" w:hAnsi="Arial" w:cs="Arial"/>
          <w:sz w:val="20"/>
          <w:szCs w:val="20"/>
        </w:rPr>
      </w:pPr>
      <w:r w:rsidRPr="00544CEB">
        <w:rPr>
          <w:rFonts w:ascii="Arial" w:hAnsi="Arial" w:cs="Arial"/>
          <w:sz w:val="20"/>
          <w:szCs w:val="20"/>
        </w:rPr>
        <w:t>Coordinación de Adquisición de Bienes y Contratación de Servicios</w:t>
      </w:r>
    </w:p>
    <w:p w:rsidR="00067D32" w:rsidRPr="00544CEB" w:rsidRDefault="00067D32" w:rsidP="00067D32">
      <w:pPr>
        <w:ind w:right="193"/>
        <w:jc w:val="both"/>
        <w:rPr>
          <w:rFonts w:ascii="Arial" w:hAnsi="Arial" w:cs="Arial"/>
          <w:sz w:val="20"/>
          <w:szCs w:val="20"/>
        </w:rPr>
      </w:pPr>
      <w:r w:rsidRPr="00544CEB">
        <w:rPr>
          <w:rFonts w:ascii="Arial" w:hAnsi="Arial" w:cs="Arial"/>
          <w:sz w:val="20"/>
          <w:szCs w:val="20"/>
        </w:rPr>
        <w:t>Coordinación Técnica de Bienes y Servicios</w:t>
      </w:r>
    </w:p>
    <w:p w:rsidR="00067D32" w:rsidRPr="00544CEB" w:rsidRDefault="00067D32" w:rsidP="00067D32">
      <w:pPr>
        <w:ind w:right="193"/>
        <w:jc w:val="both"/>
        <w:rPr>
          <w:rFonts w:ascii="Arial" w:hAnsi="Arial" w:cs="Arial"/>
          <w:sz w:val="20"/>
          <w:szCs w:val="20"/>
        </w:rPr>
      </w:pPr>
      <w:r w:rsidRPr="00544CEB">
        <w:rPr>
          <w:rFonts w:ascii="Arial" w:hAnsi="Arial" w:cs="Arial"/>
          <w:sz w:val="20"/>
          <w:szCs w:val="20"/>
        </w:rPr>
        <w:t>División de Bienes Terapéuticos</w:t>
      </w:r>
    </w:p>
    <w:p w:rsidR="00067D32" w:rsidRPr="00544CEB" w:rsidRDefault="00067D32" w:rsidP="00067D32">
      <w:pPr>
        <w:ind w:right="193"/>
        <w:jc w:val="both"/>
        <w:rPr>
          <w:rFonts w:ascii="Arial" w:hAnsi="Arial" w:cs="Arial"/>
          <w:sz w:val="20"/>
          <w:szCs w:val="20"/>
        </w:rPr>
      </w:pPr>
      <w:r w:rsidRPr="00544CEB">
        <w:rPr>
          <w:rFonts w:ascii="Arial" w:hAnsi="Arial" w:cs="Arial"/>
          <w:sz w:val="20"/>
          <w:szCs w:val="20"/>
        </w:rPr>
        <w:t>Presente.</w:t>
      </w:r>
    </w:p>
    <w:p w:rsidR="00067D32" w:rsidRPr="00544CEB" w:rsidRDefault="00067D32" w:rsidP="00067D32">
      <w:pPr>
        <w:jc w:val="both"/>
        <w:rPr>
          <w:rFonts w:ascii="Arial" w:hAnsi="Arial" w:cs="Arial"/>
          <w:sz w:val="20"/>
          <w:szCs w:val="20"/>
        </w:rPr>
      </w:pPr>
    </w:p>
    <w:p w:rsidR="00067D32" w:rsidRPr="00544CEB" w:rsidRDefault="00067D32" w:rsidP="00067D32">
      <w:pPr>
        <w:ind w:firstLine="288"/>
        <w:jc w:val="both"/>
        <w:rPr>
          <w:rFonts w:ascii="Arial" w:hAnsi="Arial" w:cs="Arial"/>
          <w:sz w:val="20"/>
          <w:szCs w:val="20"/>
        </w:rPr>
      </w:pPr>
      <w:r w:rsidRPr="00544CEB">
        <w:rPr>
          <w:rFonts w:ascii="Arial" w:hAnsi="Arial" w:cs="Arial"/>
          <w:sz w:val="20"/>
          <w:szCs w:val="20"/>
        </w:rPr>
        <w:t>Me refiero al procedimiento de________(2)__________ No. ___(3)___ en el que mi representada, la empresa ________________(4)__________________ participa a través de la presente propuesta.</w:t>
      </w:r>
    </w:p>
    <w:p w:rsidR="00067D32" w:rsidRPr="00544CEB" w:rsidRDefault="00067D32" w:rsidP="00067D32">
      <w:pPr>
        <w:ind w:firstLine="288"/>
        <w:jc w:val="both"/>
        <w:rPr>
          <w:rFonts w:ascii="Arial" w:hAnsi="Arial" w:cs="Arial"/>
          <w:sz w:val="20"/>
          <w:szCs w:val="20"/>
        </w:rPr>
      </w:pPr>
    </w:p>
    <w:p w:rsidR="00067D32" w:rsidRPr="00544CEB" w:rsidRDefault="00067D32" w:rsidP="00067D32">
      <w:pPr>
        <w:jc w:val="both"/>
        <w:rPr>
          <w:rFonts w:ascii="Arial" w:hAnsi="Arial" w:cs="Arial"/>
          <w:sz w:val="20"/>
          <w:szCs w:val="20"/>
        </w:rPr>
      </w:pPr>
      <w:r w:rsidRPr="00544CEB">
        <w:rPr>
          <w:rFonts w:ascii="Arial" w:hAnsi="Arial" w:cs="Arial"/>
          <w:sz w:val="20"/>
          <w:szCs w:val="20"/>
        </w:rPr>
        <w:t>Sobre el particular, y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en el supuesto de que me sea adjudicado el contrato respectivo, la totalidad de los bienes que oferto en dicha propuesta y suministraré, bajo la clave ____(5)______, será(n) producido(s) en los Estados Unidos Mexicanos y contará(n) con un porcentaje de contenido nacional de cuando menos el 65%.</w:t>
      </w:r>
    </w:p>
    <w:p w:rsidR="00067D32" w:rsidRPr="00544CEB" w:rsidRDefault="00067D32" w:rsidP="00067D32">
      <w:pPr>
        <w:ind w:firstLine="288"/>
        <w:jc w:val="both"/>
        <w:rPr>
          <w:rFonts w:ascii="Arial" w:hAnsi="Arial" w:cs="Arial"/>
          <w:sz w:val="20"/>
          <w:szCs w:val="20"/>
        </w:rPr>
      </w:pPr>
    </w:p>
    <w:p w:rsidR="00067D32" w:rsidRPr="00544CEB" w:rsidRDefault="00067D32" w:rsidP="00067D32">
      <w:pPr>
        <w:jc w:val="both"/>
        <w:rPr>
          <w:rFonts w:ascii="Arial" w:hAnsi="Arial" w:cs="Arial"/>
          <w:sz w:val="20"/>
          <w:szCs w:val="20"/>
        </w:rPr>
      </w:pPr>
      <w:r w:rsidRPr="00544CEB">
        <w:rPr>
          <w:rFonts w:ascii="Arial" w:hAnsi="Arial" w:cs="Arial"/>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067D32" w:rsidRPr="00544CEB" w:rsidRDefault="00067D32" w:rsidP="00067D32">
      <w:pPr>
        <w:jc w:val="both"/>
        <w:rPr>
          <w:rFonts w:ascii="Arial" w:hAnsi="Arial" w:cs="Arial"/>
          <w:sz w:val="20"/>
          <w:szCs w:val="20"/>
        </w:rPr>
      </w:pPr>
    </w:p>
    <w:p w:rsidR="00067D32" w:rsidRPr="00544CEB" w:rsidRDefault="00067D32" w:rsidP="00067D32">
      <w:pPr>
        <w:jc w:val="both"/>
        <w:rPr>
          <w:rFonts w:ascii="Arial" w:hAnsi="Arial" w:cs="Arial"/>
          <w:sz w:val="20"/>
          <w:szCs w:val="20"/>
        </w:rPr>
      </w:pPr>
    </w:p>
    <w:p w:rsidR="00067D32" w:rsidRPr="00544CEB" w:rsidRDefault="00067D32" w:rsidP="00067D32">
      <w:pPr>
        <w:ind w:right="193"/>
        <w:jc w:val="center"/>
        <w:rPr>
          <w:rFonts w:ascii="Arial" w:hAnsi="Arial" w:cs="Arial"/>
          <w:b/>
          <w:sz w:val="20"/>
          <w:szCs w:val="20"/>
        </w:rPr>
      </w:pPr>
      <w:r w:rsidRPr="00544CEB">
        <w:rPr>
          <w:rFonts w:ascii="Arial" w:hAnsi="Arial" w:cs="Arial"/>
          <w:b/>
          <w:sz w:val="20"/>
          <w:szCs w:val="20"/>
        </w:rPr>
        <w:t>ATENTAMENTE</w:t>
      </w:r>
    </w:p>
    <w:p w:rsidR="00067D32" w:rsidRPr="00544CEB" w:rsidRDefault="00067D32" w:rsidP="00067D32">
      <w:pPr>
        <w:jc w:val="center"/>
        <w:rPr>
          <w:rFonts w:ascii="Arial" w:hAnsi="Arial" w:cs="Arial"/>
          <w:b/>
          <w:sz w:val="20"/>
          <w:szCs w:val="20"/>
        </w:rPr>
      </w:pPr>
    </w:p>
    <w:p w:rsidR="00067D32" w:rsidRPr="00544CEB" w:rsidRDefault="00067D32" w:rsidP="00067D32">
      <w:pPr>
        <w:jc w:val="center"/>
        <w:rPr>
          <w:rFonts w:ascii="Arial" w:hAnsi="Arial" w:cs="Arial"/>
          <w:b/>
          <w:sz w:val="20"/>
          <w:szCs w:val="20"/>
        </w:rPr>
      </w:pPr>
    </w:p>
    <w:p w:rsidR="00067D32" w:rsidRPr="00544CEB" w:rsidRDefault="00067D32" w:rsidP="00067D32">
      <w:pPr>
        <w:jc w:val="center"/>
        <w:rPr>
          <w:rFonts w:ascii="Arial" w:hAnsi="Arial" w:cs="Arial"/>
          <w:b/>
          <w:sz w:val="20"/>
          <w:szCs w:val="20"/>
        </w:rPr>
      </w:pPr>
    </w:p>
    <w:p w:rsidR="00067D32" w:rsidRPr="00544CEB" w:rsidRDefault="00067D32" w:rsidP="00067D32">
      <w:pPr>
        <w:jc w:val="center"/>
        <w:rPr>
          <w:rFonts w:ascii="Arial" w:hAnsi="Arial" w:cs="Arial"/>
          <w:b/>
          <w:sz w:val="20"/>
          <w:szCs w:val="20"/>
        </w:rPr>
      </w:pPr>
      <w:r w:rsidRPr="00544CEB">
        <w:rPr>
          <w:rFonts w:ascii="Arial" w:hAnsi="Arial" w:cs="Arial"/>
          <w:b/>
          <w:sz w:val="20"/>
          <w:szCs w:val="20"/>
        </w:rPr>
        <w:t>_________________________(6)___________________________</w:t>
      </w:r>
    </w:p>
    <w:p w:rsidR="00067D32" w:rsidRPr="00544CEB" w:rsidRDefault="00067D32" w:rsidP="00067D32">
      <w:pPr>
        <w:jc w:val="center"/>
        <w:rPr>
          <w:rFonts w:ascii="Arial" w:hAnsi="Arial" w:cs="Arial"/>
          <w:b/>
          <w:sz w:val="20"/>
          <w:szCs w:val="20"/>
        </w:rPr>
      </w:pPr>
      <w:r w:rsidRPr="00544CEB">
        <w:rPr>
          <w:rFonts w:ascii="Arial" w:hAnsi="Arial" w:cs="Arial"/>
          <w:b/>
          <w:sz w:val="20"/>
          <w:szCs w:val="20"/>
        </w:rPr>
        <w:t>NOMBRE Y FIRMA</w:t>
      </w:r>
    </w:p>
    <w:p w:rsidR="00067D32" w:rsidRPr="00544CEB" w:rsidRDefault="00067D32" w:rsidP="00067D32">
      <w:pPr>
        <w:pStyle w:val="Texto0"/>
        <w:spacing w:after="0" w:line="240" w:lineRule="auto"/>
        <w:ind w:firstLine="0"/>
        <w:jc w:val="center"/>
        <w:rPr>
          <w:rFonts w:cs="Arial"/>
          <w:sz w:val="20"/>
        </w:rPr>
      </w:pPr>
      <w:r w:rsidRPr="00544CEB">
        <w:rPr>
          <w:rFonts w:cs="Arial"/>
          <w:b/>
          <w:sz w:val="20"/>
        </w:rPr>
        <w:t>DEL REPRESENTANTE LEGAL DE LA EMPRESA LICITANTE</w:t>
      </w:r>
    </w:p>
    <w:p w:rsidR="001C0BB2" w:rsidRPr="00544CEB" w:rsidRDefault="001C0BB2" w:rsidP="00F725BE">
      <w:pPr>
        <w:autoSpaceDE w:val="0"/>
        <w:autoSpaceDN w:val="0"/>
        <w:adjustRightInd w:val="0"/>
        <w:jc w:val="both"/>
        <w:rPr>
          <w:rFonts w:ascii="Arial,Bold" w:hAnsi="Arial,Bold" w:cs="Arial,Bold"/>
          <w:b/>
          <w:bCs/>
          <w:color w:val="000000"/>
          <w:sz w:val="18"/>
          <w:szCs w:val="18"/>
          <w:lang w:eastAsia="es-MX"/>
        </w:rPr>
      </w:pPr>
    </w:p>
    <w:p w:rsidR="001C0BB2" w:rsidRPr="00544CEB" w:rsidRDefault="001C0BB2" w:rsidP="001C0BB2">
      <w:pPr>
        <w:ind w:right="193"/>
        <w:rPr>
          <w:rFonts w:ascii="Arial" w:hAnsi="Arial" w:cs="Arial"/>
          <w:b/>
        </w:rPr>
      </w:pPr>
    </w:p>
    <w:p w:rsidR="001C0BB2" w:rsidRPr="00544CEB" w:rsidRDefault="001C0BB2" w:rsidP="001C0BB2">
      <w:pPr>
        <w:rPr>
          <w:rFonts w:ascii="Arial" w:hAnsi="Arial" w:cs="Arial"/>
          <w:b/>
        </w:rPr>
      </w:pPr>
      <w:r w:rsidRPr="00544CEB">
        <w:rPr>
          <w:rFonts w:ascii="Arial" w:hAnsi="Arial" w:cs="Arial"/>
          <w:b/>
        </w:rPr>
        <w:br w:type="page"/>
      </w:r>
    </w:p>
    <w:p w:rsidR="001C0BB2" w:rsidRPr="00544CEB" w:rsidRDefault="001C0BB2" w:rsidP="001C0BB2">
      <w:pPr>
        <w:jc w:val="center"/>
        <w:rPr>
          <w:rFonts w:ascii="Arial" w:hAnsi="Arial" w:cs="Arial"/>
          <w:b/>
        </w:rPr>
      </w:pPr>
      <w:r w:rsidRPr="00544CEB">
        <w:rPr>
          <w:rFonts w:ascii="Arial" w:hAnsi="Arial" w:cs="Arial"/>
          <w:b/>
        </w:rPr>
        <w:lastRenderedPageBreak/>
        <w:t>Instructivo de llenado Anexo Número 6</w:t>
      </w:r>
    </w:p>
    <w:p w:rsidR="001C0BB2" w:rsidRPr="00544CEB" w:rsidRDefault="001C0BB2" w:rsidP="001C0BB2">
      <w:pPr>
        <w:rPr>
          <w:rFonts w:ascii="Arial" w:hAnsi="Arial" w:cs="Arial"/>
        </w:rPr>
      </w:pPr>
    </w:p>
    <w:p w:rsidR="00067D32" w:rsidRPr="00544CEB" w:rsidRDefault="00067D32" w:rsidP="00067D32">
      <w:pPr>
        <w:autoSpaceDE w:val="0"/>
        <w:autoSpaceDN w:val="0"/>
        <w:adjustRightInd w:val="0"/>
        <w:jc w:val="both"/>
        <w:rPr>
          <w:rFonts w:ascii="Arial" w:hAnsi="Arial" w:cs="Arial"/>
          <w:b/>
          <w:bCs/>
          <w:sz w:val="20"/>
          <w:szCs w:val="20"/>
          <w:lang w:eastAsia="es-MX"/>
        </w:rPr>
      </w:pPr>
      <w:r w:rsidRPr="00544CEB">
        <w:rPr>
          <w:rFonts w:ascii="Arial" w:hAnsi="Arial" w:cs="Arial"/>
          <w:b/>
          <w:bCs/>
          <w:sz w:val="20"/>
          <w:szCs w:val="20"/>
          <w:lang w:eastAsia="es-MX"/>
        </w:rPr>
        <w:t>INSTRUCTIVO PARA EL LLENADO DEL FORMATO PARA LA MANIFESTACIÓN QUE DEBERÁN PRESENTAR LOS LICITANTES QUE PARTICIPEN EN LOS PROCEDIMIENTOS DE CONTRATACIÓN, PARA DAR CUMPLIMIENTO A LO DISPUESTO EN LA REGLA 8 DE LAS REGLAS PARA LA DETERMINACIÓN, ACREDITACIÓN Y VERIFICACIÓN DEL CONTENIDO NACIONAL DE LOS BIENES QUE SE OFERTAN Y ENTREGAN EN LOS PROCEDIMIENTOS DE CONTRATACIÓN, QUE CELEBREN LAS DEPENDENCIAS Y ENTIDADES DE LA ADMINISTRACIÓN PÚBLICA FEDERAL</w:t>
      </w:r>
    </w:p>
    <w:p w:rsidR="00067D32" w:rsidRPr="00544CEB" w:rsidRDefault="00067D32" w:rsidP="00067D32">
      <w:pPr>
        <w:autoSpaceDE w:val="0"/>
        <w:autoSpaceDN w:val="0"/>
        <w:adjustRightInd w:val="0"/>
        <w:jc w:val="both"/>
        <w:rPr>
          <w:rFonts w:ascii="Arial" w:hAnsi="Arial" w:cs="Arial"/>
          <w:b/>
          <w:bCs/>
          <w:sz w:val="20"/>
          <w:szCs w:val="20"/>
          <w:lang w:eastAsia="es-MX"/>
        </w:rPr>
      </w:pPr>
    </w:p>
    <w:p w:rsidR="00067D32" w:rsidRPr="00544CEB" w:rsidRDefault="00067D32" w:rsidP="00067D32">
      <w:pPr>
        <w:autoSpaceDE w:val="0"/>
        <w:autoSpaceDN w:val="0"/>
        <w:adjustRightInd w:val="0"/>
        <w:jc w:val="both"/>
        <w:rPr>
          <w:rFonts w:ascii="Arial" w:hAnsi="Arial" w:cs="Arial"/>
          <w:b/>
          <w:bCs/>
          <w:sz w:val="20"/>
          <w:szCs w:val="20"/>
          <w:lang w:eastAsia="es-MX"/>
        </w:rPr>
      </w:pPr>
    </w:p>
    <w:tbl>
      <w:tblPr>
        <w:tblW w:w="8309" w:type="dxa"/>
        <w:jc w:val="center"/>
        <w:tblLook w:val="00A0" w:firstRow="1" w:lastRow="0" w:firstColumn="1" w:lastColumn="0" w:noHBand="0" w:noVBand="0"/>
      </w:tblPr>
      <w:tblGrid>
        <w:gridCol w:w="1276"/>
        <w:gridCol w:w="7033"/>
      </w:tblGrid>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
                <w:bCs/>
                <w:sz w:val="20"/>
                <w:szCs w:val="20"/>
                <w:lang w:eastAsia="es-MX"/>
              </w:rPr>
            </w:pPr>
            <w:r w:rsidRPr="00544CEB">
              <w:rPr>
                <w:rFonts w:ascii="Arial" w:hAnsi="Arial" w:cs="Arial"/>
                <w:b/>
                <w:bCs/>
                <w:sz w:val="20"/>
                <w:szCs w:val="20"/>
                <w:lang w:eastAsia="es-MX"/>
              </w:rPr>
              <w:t>NÚMERO</w:t>
            </w:r>
          </w:p>
        </w:tc>
        <w:tc>
          <w:tcPr>
            <w:tcW w:w="7033" w:type="dxa"/>
          </w:tcPr>
          <w:p w:rsidR="00067D32" w:rsidRPr="00544CEB" w:rsidRDefault="00067D32" w:rsidP="007D187A">
            <w:pPr>
              <w:autoSpaceDE w:val="0"/>
              <w:autoSpaceDN w:val="0"/>
              <w:adjustRightInd w:val="0"/>
              <w:jc w:val="both"/>
              <w:rPr>
                <w:rFonts w:ascii="Arial" w:hAnsi="Arial" w:cs="Arial"/>
                <w:b/>
                <w:bCs/>
                <w:sz w:val="20"/>
                <w:szCs w:val="20"/>
                <w:lang w:eastAsia="es-MX"/>
              </w:rPr>
            </w:pPr>
            <w:r w:rsidRPr="00544CEB">
              <w:rPr>
                <w:rFonts w:ascii="Arial" w:hAnsi="Arial" w:cs="Arial"/>
                <w:b/>
                <w:bCs/>
                <w:sz w:val="20"/>
                <w:szCs w:val="20"/>
                <w:lang w:eastAsia="es-MX"/>
              </w:rPr>
              <w:t>DESCRIPCIÓN</w:t>
            </w:r>
          </w:p>
          <w:p w:rsidR="00067D32" w:rsidRPr="00544CEB" w:rsidRDefault="00067D32" w:rsidP="007D187A">
            <w:pPr>
              <w:autoSpaceDE w:val="0"/>
              <w:autoSpaceDN w:val="0"/>
              <w:adjustRightInd w:val="0"/>
              <w:jc w:val="both"/>
              <w:rPr>
                <w:rFonts w:ascii="Arial" w:hAnsi="Arial" w:cs="Arial"/>
                <w:b/>
                <w:bCs/>
                <w:sz w:val="20"/>
                <w:szCs w:val="20"/>
                <w:lang w:eastAsia="es-MX"/>
              </w:rPr>
            </w:pPr>
          </w:p>
        </w:tc>
      </w:tr>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Cs/>
                <w:sz w:val="20"/>
                <w:szCs w:val="20"/>
                <w:lang w:eastAsia="es-MX"/>
              </w:rPr>
            </w:pPr>
            <w:r w:rsidRPr="00544CEB">
              <w:rPr>
                <w:rFonts w:ascii="Arial" w:hAnsi="Arial" w:cs="Arial"/>
                <w:bCs/>
                <w:sz w:val="20"/>
                <w:szCs w:val="20"/>
                <w:lang w:eastAsia="es-MX"/>
              </w:rPr>
              <w:t>1</w:t>
            </w:r>
          </w:p>
        </w:tc>
        <w:tc>
          <w:tcPr>
            <w:tcW w:w="7033" w:type="dxa"/>
          </w:tcPr>
          <w:p w:rsidR="00067D32" w:rsidRPr="00544CEB" w:rsidRDefault="00067D32" w:rsidP="007D187A">
            <w:pPr>
              <w:autoSpaceDE w:val="0"/>
              <w:autoSpaceDN w:val="0"/>
              <w:adjustRightInd w:val="0"/>
              <w:jc w:val="both"/>
              <w:rPr>
                <w:rFonts w:ascii="Arial" w:hAnsi="Arial" w:cs="Arial"/>
                <w:b/>
                <w:bCs/>
                <w:sz w:val="20"/>
                <w:szCs w:val="20"/>
                <w:lang w:eastAsia="es-MX"/>
              </w:rPr>
            </w:pPr>
            <w:r w:rsidRPr="00544CEB">
              <w:rPr>
                <w:rFonts w:ascii="Arial" w:hAnsi="Arial" w:cs="Arial"/>
                <w:sz w:val="20"/>
                <w:szCs w:val="20"/>
                <w:lang w:eastAsia="es-MX"/>
              </w:rPr>
              <w:t>Señalar la fecha de suscripción del documento.</w:t>
            </w:r>
          </w:p>
        </w:tc>
      </w:tr>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Cs/>
                <w:sz w:val="20"/>
                <w:szCs w:val="20"/>
                <w:lang w:eastAsia="es-MX"/>
              </w:rPr>
            </w:pPr>
            <w:r w:rsidRPr="00544CEB">
              <w:rPr>
                <w:rFonts w:ascii="Arial" w:hAnsi="Arial" w:cs="Arial"/>
                <w:bCs/>
                <w:sz w:val="20"/>
                <w:szCs w:val="20"/>
                <w:lang w:eastAsia="es-MX"/>
              </w:rPr>
              <w:t>2</w:t>
            </w:r>
          </w:p>
        </w:tc>
        <w:tc>
          <w:tcPr>
            <w:tcW w:w="7033" w:type="dxa"/>
          </w:tcPr>
          <w:p w:rsidR="00067D32" w:rsidRPr="00544CEB" w:rsidRDefault="00067D32" w:rsidP="007D187A">
            <w:pPr>
              <w:autoSpaceDE w:val="0"/>
              <w:autoSpaceDN w:val="0"/>
              <w:adjustRightInd w:val="0"/>
              <w:jc w:val="both"/>
              <w:rPr>
                <w:rFonts w:ascii="Arial" w:hAnsi="Arial" w:cs="Arial"/>
                <w:sz w:val="20"/>
                <w:szCs w:val="20"/>
                <w:lang w:eastAsia="es-MX"/>
              </w:rPr>
            </w:pPr>
            <w:r w:rsidRPr="00544CEB">
              <w:rPr>
                <w:rFonts w:ascii="Arial" w:hAnsi="Arial" w:cs="Arial"/>
                <w:sz w:val="20"/>
                <w:szCs w:val="20"/>
                <w:lang w:eastAsia="es-MX"/>
              </w:rPr>
              <w:t>Precisar el procedimiento de que se trate, licitación pública, invitación a cuando menos tres personas o adjudicación directa.</w:t>
            </w:r>
          </w:p>
        </w:tc>
      </w:tr>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Cs/>
                <w:sz w:val="20"/>
                <w:szCs w:val="20"/>
                <w:lang w:eastAsia="es-MX"/>
              </w:rPr>
            </w:pPr>
            <w:r w:rsidRPr="00544CEB">
              <w:rPr>
                <w:rFonts w:ascii="Arial" w:hAnsi="Arial" w:cs="Arial"/>
                <w:bCs/>
                <w:sz w:val="20"/>
                <w:szCs w:val="20"/>
                <w:lang w:eastAsia="es-MX"/>
              </w:rPr>
              <w:t>3</w:t>
            </w:r>
          </w:p>
        </w:tc>
        <w:tc>
          <w:tcPr>
            <w:tcW w:w="7033" w:type="dxa"/>
          </w:tcPr>
          <w:p w:rsidR="00067D32" w:rsidRPr="00544CEB" w:rsidRDefault="00067D32" w:rsidP="007D187A">
            <w:pPr>
              <w:autoSpaceDE w:val="0"/>
              <w:autoSpaceDN w:val="0"/>
              <w:adjustRightInd w:val="0"/>
              <w:jc w:val="both"/>
              <w:rPr>
                <w:rFonts w:ascii="Arial" w:hAnsi="Arial" w:cs="Arial"/>
                <w:b/>
                <w:bCs/>
                <w:sz w:val="20"/>
                <w:szCs w:val="20"/>
                <w:lang w:eastAsia="es-MX"/>
              </w:rPr>
            </w:pPr>
            <w:r w:rsidRPr="00544CEB">
              <w:rPr>
                <w:rFonts w:ascii="Arial" w:hAnsi="Arial" w:cs="Arial"/>
                <w:sz w:val="20"/>
                <w:szCs w:val="20"/>
                <w:lang w:eastAsia="es-MX"/>
              </w:rPr>
              <w:t>Indicar el número respectivo.</w:t>
            </w:r>
          </w:p>
        </w:tc>
      </w:tr>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Cs/>
                <w:sz w:val="20"/>
                <w:szCs w:val="20"/>
                <w:lang w:eastAsia="es-MX"/>
              </w:rPr>
            </w:pPr>
            <w:r w:rsidRPr="00544CEB">
              <w:rPr>
                <w:rFonts w:ascii="Arial" w:hAnsi="Arial" w:cs="Arial"/>
                <w:bCs/>
                <w:sz w:val="20"/>
                <w:szCs w:val="20"/>
                <w:lang w:eastAsia="es-MX"/>
              </w:rPr>
              <w:t>4</w:t>
            </w:r>
          </w:p>
        </w:tc>
        <w:tc>
          <w:tcPr>
            <w:tcW w:w="7033" w:type="dxa"/>
          </w:tcPr>
          <w:p w:rsidR="00067D32" w:rsidRPr="00544CEB" w:rsidRDefault="00067D32" w:rsidP="007D187A">
            <w:pPr>
              <w:autoSpaceDE w:val="0"/>
              <w:autoSpaceDN w:val="0"/>
              <w:adjustRightInd w:val="0"/>
              <w:jc w:val="both"/>
              <w:rPr>
                <w:rFonts w:ascii="Arial" w:hAnsi="Arial" w:cs="Arial"/>
                <w:b/>
                <w:bCs/>
                <w:sz w:val="20"/>
                <w:szCs w:val="20"/>
                <w:lang w:eastAsia="es-MX"/>
              </w:rPr>
            </w:pPr>
            <w:r w:rsidRPr="00544CEB">
              <w:rPr>
                <w:rFonts w:ascii="Arial" w:hAnsi="Arial" w:cs="Arial"/>
                <w:sz w:val="20"/>
                <w:szCs w:val="20"/>
                <w:lang w:eastAsia="es-MX"/>
              </w:rPr>
              <w:t>Citar el nombre o razón social o denominación de la empresa licitante.</w:t>
            </w:r>
          </w:p>
        </w:tc>
      </w:tr>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Cs/>
                <w:sz w:val="20"/>
                <w:szCs w:val="20"/>
                <w:lang w:eastAsia="es-MX"/>
              </w:rPr>
            </w:pPr>
            <w:r w:rsidRPr="00544CEB">
              <w:rPr>
                <w:rFonts w:ascii="Arial" w:hAnsi="Arial" w:cs="Arial"/>
                <w:bCs/>
                <w:sz w:val="20"/>
                <w:szCs w:val="20"/>
                <w:lang w:eastAsia="es-MX"/>
              </w:rPr>
              <w:t>5</w:t>
            </w:r>
          </w:p>
        </w:tc>
        <w:tc>
          <w:tcPr>
            <w:tcW w:w="7033" w:type="dxa"/>
          </w:tcPr>
          <w:p w:rsidR="00067D32" w:rsidRPr="00544CEB" w:rsidRDefault="00067D32" w:rsidP="007D187A">
            <w:pPr>
              <w:autoSpaceDE w:val="0"/>
              <w:autoSpaceDN w:val="0"/>
              <w:adjustRightInd w:val="0"/>
              <w:jc w:val="both"/>
              <w:rPr>
                <w:rFonts w:ascii="Arial" w:hAnsi="Arial" w:cs="Arial"/>
                <w:b/>
                <w:bCs/>
                <w:sz w:val="20"/>
                <w:szCs w:val="20"/>
                <w:lang w:eastAsia="es-MX"/>
              </w:rPr>
            </w:pPr>
            <w:r w:rsidRPr="00544CEB">
              <w:rPr>
                <w:rFonts w:ascii="Arial" w:hAnsi="Arial" w:cs="Arial"/>
                <w:sz w:val="20"/>
                <w:szCs w:val="20"/>
                <w:lang w:eastAsia="es-MX"/>
              </w:rPr>
              <w:t>Señalar el número de la clave que corresponda.</w:t>
            </w:r>
          </w:p>
        </w:tc>
      </w:tr>
      <w:tr w:rsidR="00067D32" w:rsidRPr="00544CEB" w:rsidTr="007D187A">
        <w:trPr>
          <w:jc w:val="center"/>
        </w:trPr>
        <w:tc>
          <w:tcPr>
            <w:tcW w:w="1276" w:type="dxa"/>
          </w:tcPr>
          <w:p w:rsidR="00067D32" w:rsidRPr="00544CEB" w:rsidRDefault="00067D32" w:rsidP="007D187A">
            <w:pPr>
              <w:autoSpaceDE w:val="0"/>
              <w:autoSpaceDN w:val="0"/>
              <w:adjustRightInd w:val="0"/>
              <w:jc w:val="both"/>
              <w:rPr>
                <w:rFonts w:ascii="Arial" w:hAnsi="Arial" w:cs="Arial"/>
                <w:bCs/>
                <w:sz w:val="20"/>
                <w:szCs w:val="20"/>
                <w:lang w:eastAsia="es-MX"/>
              </w:rPr>
            </w:pPr>
            <w:r w:rsidRPr="00544CEB">
              <w:rPr>
                <w:rFonts w:ascii="Arial" w:hAnsi="Arial" w:cs="Arial"/>
                <w:bCs/>
                <w:sz w:val="20"/>
                <w:szCs w:val="20"/>
                <w:lang w:eastAsia="es-MX"/>
              </w:rPr>
              <w:t>6</w:t>
            </w:r>
          </w:p>
        </w:tc>
        <w:tc>
          <w:tcPr>
            <w:tcW w:w="7033" w:type="dxa"/>
          </w:tcPr>
          <w:p w:rsidR="00067D32" w:rsidRPr="00544CEB" w:rsidRDefault="00067D32" w:rsidP="007D187A">
            <w:pPr>
              <w:autoSpaceDE w:val="0"/>
              <w:autoSpaceDN w:val="0"/>
              <w:adjustRightInd w:val="0"/>
              <w:jc w:val="both"/>
              <w:rPr>
                <w:rFonts w:ascii="Arial" w:hAnsi="Arial" w:cs="Arial"/>
                <w:sz w:val="20"/>
                <w:szCs w:val="20"/>
                <w:lang w:eastAsia="es-MX"/>
              </w:rPr>
            </w:pPr>
            <w:r w:rsidRPr="00544CEB">
              <w:rPr>
                <w:rFonts w:ascii="Arial" w:hAnsi="Arial" w:cs="Arial"/>
                <w:sz w:val="20"/>
                <w:szCs w:val="20"/>
                <w:lang w:eastAsia="es-MX"/>
              </w:rPr>
              <w:t>Anotar el nombre y firma del representante de la empresa licitante.</w:t>
            </w:r>
          </w:p>
        </w:tc>
      </w:tr>
    </w:tbl>
    <w:p w:rsidR="00067D32" w:rsidRPr="00544CEB" w:rsidRDefault="00067D32" w:rsidP="00067D32">
      <w:pPr>
        <w:autoSpaceDE w:val="0"/>
        <w:autoSpaceDN w:val="0"/>
        <w:adjustRightInd w:val="0"/>
        <w:jc w:val="both"/>
        <w:rPr>
          <w:rFonts w:ascii="Arial" w:hAnsi="Arial" w:cs="Arial"/>
          <w:b/>
          <w:bCs/>
          <w:sz w:val="20"/>
          <w:szCs w:val="20"/>
          <w:lang w:eastAsia="es-MX"/>
        </w:rPr>
      </w:pPr>
    </w:p>
    <w:p w:rsidR="00067D32" w:rsidRPr="00544CEB" w:rsidRDefault="00067D32" w:rsidP="00067D32">
      <w:pPr>
        <w:jc w:val="both"/>
        <w:rPr>
          <w:rFonts w:ascii="Arial" w:hAnsi="Arial" w:cs="Arial"/>
          <w:sz w:val="20"/>
          <w:szCs w:val="20"/>
        </w:rPr>
      </w:pPr>
      <w:r w:rsidRPr="00544CEB">
        <w:rPr>
          <w:rFonts w:ascii="Arial" w:hAnsi="Arial" w:cs="Arial"/>
          <w:b/>
          <w:bCs/>
          <w:sz w:val="20"/>
          <w:szCs w:val="20"/>
          <w:lang w:eastAsia="es-MX"/>
        </w:rPr>
        <w:t>NOTA: Si el licitante es una persona física, se podrá ajustar el presente formato en su parte conducente.</w:t>
      </w:r>
    </w:p>
    <w:p w:rsidR="001C0BB2" w:rsidRPr="00544CEB" w:rsidRDefault="001C0BB2" w:rsidP="001C0BB2">
      <w:pPr>
        <w:ind w:right="193"/>
        <w:rPr>
          <w:rFonts w:ascii="Arial" w:hAnsi="Arial" w:cs="Arial"/>
          <w:b/>
        </w:rPr>
      </w:pPr>
    </w:p>
    <w:p w:rsidR="001C0BB2" w:rsidRPr="00544CEB" w:rsidRDefault="001C0BB2" w:rsidP="001C0BB2">
      <w:pPr>
        <w:ind w:right="193"/>
        <w:rPr>
          <w:rFonts w:ascii="Arial" w:hAnsi="Arial" w:cs="Arial"/>
          <w:b/>
        </w:rPr>
      </w:pPr>
    </w:p>
    <w:p w:rsidR="001C0BB2" w:rsidRPr="00544CEB" w:rsidRDefault="001C0BB2" w:rsidP="001C0BB2">
      <w:pPr>
        <w:ind w:right="193"/>
        <w:rPr>
          <w:rFonts w:ascii="Arial" w:hAnsi="Arial" w:cs="Arial"/>
          <w:b/>
        </w:rPr>
      </w:pPr>
    </w:p>
    <w:p w:rsidR="001C0BB2" w:rsidRPr="00544CEB" w:rsidRDefault="001C0BB2" w:rsidP="001C0BB2">
      <w:pPr>
        <w:ind w:right="193"/>
        <w:rPr>
          <w:rFonts w:ascii="Arial" w:hAnsi="Arial" w:cs="Arial"/>
          <w:b/>
        </w:rPr>
      </w:pPr>
    </w:p>
    <w:p w:rsidR="001C0BB2" w:rsidRPr="00544CEB" w:rsidRDefault="001C0BB2" w:rsidP="001C0BB2">
      <w:pPr>
        <w:ind w:right="193"/>
        <w:rPr>
          <w:rFonts w:ascii="Arial" w:hAnsi="Arial" w:cs="Arial"/>
          <w:b/>
        </w:rPr>
      </w:pPr>
    </w:p>
    <w:p w:rsidR="001C0BB2" w:rsidRPr="00544CEB" w:rsidRDefault="001C0BB2" w:rsidP="001C0BB2">
      <w:pPr>
        <w:ind w:right="193"/>
        <w:rPr>
          <w:rFonts w:ascii="Arial" w:hAnsi="Arial" w:cs="Arial"/>
          <w:b/>
        </w:rPr>
      </w:pPr>
    </w:p>
    <w:p w:rsidR="00B06437" w:rsidRPr="00544CEB" w:rsidRDefault="001C0BB2" w:rsidP="00C248D3">
      <w:pPr>
        <w:rPr>
          <w:rFonts w:ascii="Arial" w:hAnsi="Arial" w:cs="Arial"/>
          <w:b/>
        </w:rPr>
      </w:pPr>
      <w:r w:rsidRPr="00544CEB">
        <w:rPr>
          <w:rFonts w:ascii="Arial" w:hAnsi="Arial" w:cs="Arial"/>
          <w:b/>
        </w:rPr>
        <w:br w:type="page"/>
      </w:r>
    </w:p>
    <w:p w:rsidR="00834D8C" w:rsidRPr="00544CEB" w:rsidRDefault="00834D8C" w:rsidP="00790941">
      <w:pPr>
        <w:pStyle w:val="Ttulo1"/>
        <w:spacing w:before="0" w:after="0"/>
        <w:ind w:left="360" w:right="49"/>
        <w:jc w:val="center"/>
        <w:rPr>
          <w:rFonts w:cs="Arial"/>
          <w:sz w:val="20"/>
          <w:szCs w:val="20"/>
          <w:lang w:val="es-ES"/>
        </w:rPr>
      </w:pPr>
      <w:bookmarkStart w:id="134" w:name="_Toc490124723"/>
      <w:r w:rsidRPr="00544CEB">
        <w:rPr>
          <w:rFonts w:cs="Arial"/>
          <w:sz w:val="20"/>
          <w:szCs w:val="20"/>
        </w:rPr>
        <w:lastRenderedPageBreak/>
        <w:t xml:space="preserve">ANEXO </w:t>
      </w:r>
      <w:r w:rsidR="00B06437" w:rsidRPr="00544CEB">
        <w:rPr>
          <w:rFonts w:cs="Arial"/>
          <w:sz w:val="20"/>
          <w:szCs w:val="20"/>
        </w:rPr>
        <w:t>8</w:t>
      </w:r>
      <w:r w:rsidRPr="00544CEB">
        <w:rPr>
          <w:rFonts w:cs="Arial"/>
          <w:sz w:val="20"/>
          <w:szCs w:val="20"/>
        </w:rPr>
        <w:t xml:space="preserve"> </w:t>
      </w:r>
      <w:bookmarkEnd w:id="131"/>
      <w:r w:rsidRPr="00544CEB">
        <w:rPr>
          <w:rFonts w:cs="Arial"/>
          <w:noProof w:val="0"/>
          <w:sz w:val="20"/>
          <w:szCs w:val="20"/>
          <w:lang w:val="es-ES"/>
        </w:rPr>
        <w:t>ESCRITO DE LOS SUPUESTOS ESTABLECIDOS EN LOS ARTÍCULOS 50 Y 60 DE LA LAASSP</w:t>
      </w:r>
      <w:bookmarkEnd w:id="134"/>
    </w:p>
    <w:p w:rsidR="00834D8C" w:rsidRPr="00544CEB" w:rsidRDefault="00834D8C" w:rsidP="00790941">
      <w:pPr>
        <w:suppressAutoHyphens/>
        <w:ind w:right="49"/>
        <w:rPr>
          <w:rFonts w:ascii="Arial" w:eastAsia="Times New Roman" w:hAnsi="Arial" w:cs="Arial"/>
          <w:noProof w:val="0"/>
          <w:sz w:val="20"/>
          <w:szCs w:val="20"/>
          <w:lang w:val="es-ES" w:eastAsia="ar-SA"/>
        </w:rPr>
      </w:pPr>
    </w:p>
    <w:p w:rsidR="00665634" w:rsidRPr="00544CEB" w:rsidRDefault="00665634" w:rsidP="00790941">
      <w:pPr>
        <w:suppressAutoHyphens/>
        <w:ind w:left="143" w:right="49"/>
        <w:jc w:val="both"/>
        <w:rPr>
          <w:rFonts w:ascii="Arial" w:eastAsia="Times New Roman" w:hAnsi="Arial" w:cs="Arial"/>
          <w:noProof w:val="0"/>
          <w:sz w:val="20"/>
          <w:szCs w:val="20"/>
          <w:lang w:val="es-ES" w:eastAsia="ar-SA"/>
        </w:rPr>
      </w:pPr>
    </w:p>
    <w:p w:rsidR="00834D8C" w:rsidRPr="00544CEB" w:rsidRDefault="00834D8C" w:rsidP="00790941">
      <w:pPr>
        <w:suppressAutoHyphens/>
        <w:ind w:left="143" w:right="49"/>
        <w:jc w:val="center"/>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PREFERENTEMENTE EN PAPEL MEMBRETADO DEL LICITANTE.</w:t>
      </w:r>
    </w:p>
    <w:p w:rsidR="00834D8C" w:rsidRPr="00544CEB" w:rsidRDefault="00834D8C" w:rsidP="00790941">
      <w:pPr>
        <w:suppressAutoHyphens/>
        <w:ind w:right="49"/>
        <w:rPr>
          <w:rFonts w:ascii="Arial" w:eastAsia="Times New Roman" w:hAnsi="Arial" w:cs="Arial"/>
          <w:noProof w:val="0"/>
          <w:sz w:val="20"/>
          <w:szCs w:val="20"/>
          <w:lang w:val="es-ES" w:eastAsia="ar-SA"/>
        </w:rPr>
      </w:pPr>
    </w:p>
    <w:p w:rsidR="00B06437" w:rsidRPr="00544CEB" w:rsidRDefault="00C84000" w:rsidP="00790941">
      <w:pPr>
        <w:suppressAutoHyphens/>
        <w:ind w:left="142" w:right="49"/>
        <w:jc w:val="right"/>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________</w:t>
      </w:r>
      <w:r w:rsidR="00B06437" w:rsidRPr="00544CEB">
        <w:rPr>
          <w:rFonts w:ascii="Arial" w:eastAsia="Times New Roman" w:hAnsi="Arial" w:cs="Arial"/>
          <w:noProof w:val="0"/>
          <w:sz w:val="20"/>
          <w:szCs w:val="20"/>
          <w:lang w:val="es-ES" w:eastAsia="ar-SA"/>
        </w:rPr>
        <w:t>, a _____ de ___________________ del 20___.</w:t>
      </w: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E1403A" w:rsidRPr="00544CEB" w:rsidRDefault="00E1403A" w:rsidP="00E1403A">
      <w:pPr>
        <w:keepLines/>
        <w:ind w:left="142" w:right="49"/>
        <w:jc w:val="both"/>
        <w:rPr>
          <w:rFonts w:ascii="Arial" w:eastAsia="Calibri" w:hAnsi="Arial" w:cs="Arial"/>
          <w:b/>
          <w:noProof w:val="0"/>
          <w:sz w:val="20"/>
          <w:szCs w:val="20"/>
          <w:lang w:eastAsia="es-ES"/>
        </w:rPr>
      </w:pPr>
      <w:r w:rsidRPr="00544CEB">
        <w:rPr>
          <w:rFonts w:ascii="Arial" w:eastAsia="Calibri" w:hAnsi="Arial" w:cs="Arial"/>
          <w:b/>
          <w:noProof w:val="0"/>
          <w:sz w:val="20"/>
          <w:szCs w:val="20"/>
          <w:lang w:eastAsia="es-ES"/>
        </w:rPr>
        <w:t>Instituto Mexicano del Seguro Social</w:t>
      </w:r>
    </w:p>
    <w:p w:rsidR="00E1403A" w:rsidRPr="00544CEB" w:rsidRDefault="00E1403A" w:rsidP="00E1403A">
      <w:pPr>
        <w:keepLines/>
        <w:ind w:left="142" w:right="49"/>
        <w:jc w:val="both"/>
        <w:rPr>
          <w:rFonts w:ascii="Arial" w:eastAsia="Calibri" w:hAnsi="Arial" w:cs="Arial"/>
          <w:b/>
          <w:noProof w:val="0"/>
          <w:sz w:val="20"/>
          <w:szCs w:val="20"/>
          <w:lang w:eastAsia="es-ES"/>
        </w:rPr>
      </w:pPr>
      <w:r w:rsidRPr="00544CEB">
        <w:rPr>
          <w:rFonts w:ascii="Arial" w:eastAsia="Calibri" w:hAnsi="Arial" w:cs="Arial"/>
          <w:b/>
          <w:noProof w:val="0"/>
          <w:sz w:val="20"/>
          <w:szCs w:val="20"/>
          <w:lang w:eastAsia="es-ES"/>
        </w:rPr>
        <w:t>Coordinación de Adquisición de Bienes y Contratación de Servicios</w:t>
      </w:r>
    </w:p>
    <w:p w:rsidR="00E1403A" w:rsidRPr="00544CEB" w:rsidRDefault="00E1403A" w:rsidP="00E1403A">
      <w:pPr>
        <w:keepLines/>
        <w:ind w:left="142" w:right="49"/>
        <w:jc w:val="both"/>
        <w:rPr>
          <w:rFonts w:ascii="Arial" w:eastAsia="Calibri" w:hAnsi="Arial" w:cs="Arial"/>
          <w:b/>
          <w:noProof w:val="0"/>
          <w:sz w:val="20"/>
          <w:szCs w:val="20"/>
          <w:lang w:eastAsia="es-ES"/>
        </w:rPr>
      </w:pPr>
      <w:r w:rsidRPr="00544CEB">
        <w:rPr>
          <w:rFonts w:ascii="Arial" w:eastAsia="Calibri" w:hAnsi="Arial" w:cs="Arial"/>
          <w:b/>
          <w:noProof w:val="0"/>
          <w:sz w:val="20"/>
          <w:szCs w:val="20"/>
          <w:lang w:eastAsia="es-ES"/>
        </w:rPr>
        <w:t>Coordinación Técnica de Bienes y Servicios</w:t>
      </w:r>
    </w:p>
    <w:p w:rsidR="00E1403A" w:rsidRPr="00544CEB" w:rsidRDefault="00E1403A" w:rsidP="00E1403A">
      <w:pPr>
        <w:keepLines/>
        <w:ind w:left="142" w:right="49"/>
        <w:jc w:val="both"/>
        <w:rPr>
          <w:rFonts w:ascii="Arial" w:eastAsia="Calibri" w:hAnsi="Arial" w:cs="Arial"/>
          <w:b/>
          <w:noProof w:val="0"/>
          <w:sz w:val="20"/>
          <w:szCs w:val="20"/>
          <w:lang w:eastAsia="es-ES"/>
        </w:rPr>
      </w:pPr>
      <w:r w:rsidRPr="00544CEB">
        <w:rPr>
          <w:rFonts w:ascii="Arial" w:eastAsia="Calibri" w:hAnsi="Arial" w:cs="Arial"/>
          <w:b/>
          <w:noProof w:val="0"/>
          <w:sz w:val="20"/>
          <w:szCs w:val="20"/>
          <w:lang w:eastAsia="es-ES"/>
        </w:rPr>
        <w:t>División de Bienes Terapéuticos</w:t>
      </w:r>
    </w:p>
    <w:p w:rsidR="00B06437" w:rsidRPr="00544CEB" w:rsidRDefault="00B06437" w:rsidP="00E1403A">
      <w:pPr>
        <w:keepLines/>
        <w:ind w:left="142" w:right="49"/>
        <w:jc w:val="both"/>
        <w:rPr>
          <w:rFonts w:ascii="Arial" w:eastAsia="Calibri" w:hAnsi="Arial" w:cs="Arial"/>
          <w:b/>
          <w:noProof w:val="0"/>
          <w:sz w:val="20"/>
          <w:szCs w:val="20"/>
          <w:lang w:eastAsia="es-ES"/>
        </w:rPr>
      </w:pPr>
      <w:r w:rsidRPr="00544CEB">
        <w:rPr>
          <w:rFonts w:ascii="Arial" w:eastAsia="Calibri" w:hAnsi="Arial" w:cs="Arial"/>
          <w:b/>
          <w:noProof w:val="0"/>
          <w:sz w:val="20"/>
          <w:szCs w:val="20"/>
          <w:lang w:eastAsia="es-ES"/>
        </w:rPr>
        <w:t>Presente.</w:t>
      </w: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u w:val="single"/>
          <w:lang w:val="es-ES" w:eastAsia="ar-SA"/>
        </w:rPr>
        <w:t xml:space="preserve">           (Nombre de la persona facultada)          ,</w:t>
      </w:r>
      <w:r w:rsidRPr="00544CEB">
        <w:rPr>
          <w:rFonts w:ascii="Arial" w:eastAsia="Times New Roman" w:hAnsi="Arial" w:cs="Arial"/>
          <w:noProof w:val="0"/>
          <w:sz w:val="20"/>
          <w:szCs w:val="20"/>
          <w:lang w:val="es-ES" w:eastAsia="ar-SA"/>
        </w:rPr>
        <w:t xml:space="preserve"> con las facultades que la empresa denominada _______________________________________ me otorga. Declaro </w:t>
      </w:r>
      <w:r w:rsidRPr="00544CEB">
        <w:rPr>
          <w:rFonts w:ascii="Arial" w:eastAsia="Times New Roman" w:hAnsi="Arial" w:cs="Arial"/>
          <w:b/>
          <w:noProof w:val="0"/>
          <w:sz w:val="20"/>
          <w:szCs w:val="20"/>
          <w:lang w:val="es-ES" w:eastAsia="ar-SA"/>
        </w:rPr>
        <w:t>Bajo Protesta de Decir Verdad</w:t>
      </w:r>
      <w:r w:rsidRPr="00544CEB">
        <w:rPr>
          <w:rFonts w:ascii="Arial" w:eastAsia="Times New Roman" w:hAnsi="Arial" w:cs="Arial"/>
          <w:noProof w:val="0"/>
          <w:sz w:val="20"/>
          <w:szCs w:val="20"/>
          <w:lang w:val="es-ES" w:eastAsia="ar-SA"/>
        </w:rPr>
        <w:t xml:space="preserve"> lo siguiente: </w:t>
      </w:r>
    </w:p>
    <w:p w:rsidR="00B06437" w:rsidRPr="00544CEB" w:rsidRDefault="00B06437" w:rsidP="00790941">
      <w:pPr>
        <w:suppressAutoHyphens/>
        <w:ind w:left="142" w:right="49"/>
        <w:jc w:val="both"/>
        <w:rPr>
          <w:rFonts w:ascii="Arial" w:eastAsia="Times New Roman" w:hAnsi="Arial" w:cs="Arial"/>
          <w:noProof w:val="0"/>
          <w:sz w:val="20"/>
          <w:szCs w:val="20"/>
          <w:lang w:val="es-ES" w:eastAsia="ar-SA"/>
        </w:rPr>
      </w:pPr>
    </w:p>
    <w:p w:rsidR="00B06437" w:rsidRPr="00544CEB" w:rsidRDefault="00B06437" w:rsidP="00790941">
      <w:pPr>
        <w:suppressAutoHyphens/>
        <w:ind w:left="143" w:right="49"/>
        <w:jc w:val="both"/>
        <w:rPr>
          <w:rFonts w:ascii="Arial" w:eastAsia="Times New Roman" w:hAnsi="Arial" w:cs="Arial"/>
          <w:noProof w:val="0"/>
          <w:spacing w:val="30"/>
          <w:sz w:val="20"/>
          <w:szCs w:val="20"/>
          <w:u w:val="single"/>
          <w:lang w:val="es-ES" w:eastAsia="ar-SA"/>
        </w:rPr>
      </w:pPr>
      <w:r w:rsidRPr="00544CEB">
        <w:rPr>
          <w:rFonts w:ascii="Arial" w:eastAsia="Times New Roman" w:hAnsi="Arial" w:cs="Arial"/>
          <w:noProof w:val="0"/>
          <w:sz w:val="20"/>
          <w:szCs w:val="20"/>
          <w:lang w:val="es-ES" w:eastAsia="ar-SA"/>
        </w:rPr>
        <w:t xml:space="preserve">Que el suscrito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00B52F5F">
        <w:rPr>
          <w:rFonts w:ascii="Arial" w:eastAsia="Times New Roman" w:hAnsi="Arial" w:cs="Arial"/>
          <w:noProof w:val="0"/>
          <w:spacing w:val="30"/>
          <w:sz w:val="20"/>
          <w:szCs w:val="20"/>
          <w:u w:val="single"/>
          <w:lang w:val="es-ES" w:eastAsia="ar-SA"/>
        </w:rPr>
        <w:t>(</w:t>
      </w:r>
      <w:r w:rsidRPr="00544CEB">
        <w:rPr>
          <w:rFonts w:ascii="Arial" w:eastAsia="Times New Roman" w:hAnsi="Arial" w:cs="Arial"/>
          <w:noProof w:val="0"/>
          <w:spacing w:val="30"/>
          <w:sz w:val="20"/>
          <w:szCs w:val="20"/>
          <w:u w:val="single"/>
          <w:lang w:val="es-ES" w:eastAsia="ar-SA"/>
        </w:rPr>
        <w:t>NÚMERO).</w:t>
      </w:r>
    </w:p>
    <w:p w:rsidR="00B06437" w:rsidRPr="00544CEB" w:rsidRDefault="00B06437" w:rsidP="00790941">
      <w:pPr>
        <w:suppressAutoHyphens/>
        <w:ind w:left="143" w:right="49"/>
        <w:jc w:val="both"/>
        <w:rPr>
          <w:rFonts w:ascii="Arial" w:eastAsia="Times New Roman" w:hAnsi="Arial" w:cs="Arial"/>
          <w:noProof w:val="0"/>
          <w:spacing w:val="30"/>
          <w:sz w:val="20"/>
          <w:szCs w:val="20"/>
          <w:u w:val="single"/>
          <w:lang w:val="es-ES" w:eastAsia="ar-SA"/>
        </w:rPr>
      </w:pPr>
    </w:p>
    <w:p w:rsidR="00B06437" w:rsidRPr="00544CEB" w:rsidRDefault="00B06437" w:rsidP="00790941">
      <w:pPr>
        <w:suppressAutoHyphens/>
        <w:ind w:left="143"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En el entendido que de no manifestarme con veracidad, aceptó que ello sea causa de rescisión administrativa del contrato celebrado con la dependencia o entidad que corresponda.</w:t>
      </w: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rPr>
          <w:rFonts w:ascii="Arial" w:eastAsia="Times New Roman" w:hAnsi="Arial" w:cs="Arial"/>
          <w:noProof w:val="0"/>
          <w:sz w:val="20"/>
          <w:szCs w:val="20"/>
          <w:lang w:val="es-ES" w:eastAsia="ar-SA"/>
        </w:rPr>
      </w:pPr>
    </w:p>
    <w:p w:rsidR="00B06437" w:rsidRPr="00544CEB" w:rsidRDefault="00B06437" w:rsidP="00790941">
      <w:pPr>
        <w:suppressAutoHyphens/>
        <w:ind w:left="142" w:right="49"/>
        <w:jc w:val="center"/>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_______________________________________________</w:t>
      </w:r>
    </w:p>
    <w:p w:rsidR="00B06437" w:rsidRPr="00544CEB" w:rsidRDefault="00B06437" w:rsidP="00790941">
      <w:pPr>
        <w:suppressAutoHyphens/>
        <w:ind w:right="49"/>
        <w:jc w:val="center"/>
        <w:rPr>
          <w:rFonts w:ascii="Arial" w:eastAsia="Times New Roman" w:hAnsi="Arial" w:cs="Arial"/>
          <w:noProof w:val="0"/>
          <w:sz w:val="20"/>
          <w:szCs w:val="20"/>
          <w:lang w:val="es-ES" w:eastAsia="ar-SA"/>
        </w:rPr>
      </w:pPr>
      <w:r w:rsidRPr="00544CEB">
        <w:rPr>
          <w:rFonts w:ascii="Arial" w:eastAsia="Times New Roman" w:hAnsi="Arial" w:cs="Arial"/>
          <w:b/>
          <w:noProof w:val="0"/>
          <w:sz w:val="20"/>
          <w:szCs w:val="20"/>
          <w:lang w:val="es-ES" w:eastAsia="ar-SA"/>
        </w:rPr>
        <w:t>NOMBRE Y FIRMA DE LA PERSONA FACULTADA</w:t>
      </w:r>
    </w:p>
    <w:p w:rsidR="00B06437" w:rsidRPr="00544CEB" w:rsidRDefault="00B06437" w:rsidP="00790941">
      <w:pPr>
        <w:suppressAutoHyphens/>
        <w:ind w:right="49"/>
        <w:rPr>
          <w:rFonts w:ascii="Arial" w:eastAsia="Times New Roman" w:hAnsi="Arial" w:cs="Arial"/>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b/>
          <w:noProof w:val="0"/>
          <w:sz w:val="20"/>
          <w:szCs w:val="20"/>
          <w:lang w:val="es-ES" w:eastAsia="ar-SA"/>
        </w:rPr>
      </w:pPr>
    </w:p>
    <w:p w:rsidR="00B06437" w:rsidRPr="00544CEB" w:rsidRDefault="00B06437" w:rsidP="00790941">
      <w:pPr>
        <w:suppressAutoHyphens/>
        <w:ind w:right="49"/>
        <w:rPr>
          <w:rFonts w:ascii="Arial" w:eastAsia="Times New Roman" w:hAnsi="Arial" w:cs="Arial"/>
          <w:noProof w:val="0"/>
          <w:sz w:val="20"/>
          <w:szCs w:val="20"/>
          <w:lang w:val="es-ES" w:eastAsia="ar-SA"/>
        </w:rPr>
      </w:pPr>
      <w:r w:rsidRPr="00544CEB">
        <w:rPr>
          <w:rFonts w:ascii="Arial" w:eastAsia="Times New Roman" w:hAnsi="Arial" w:cs="Arial"/>
          <w:b/>
          <w:noProof w:val="0"/>
          <w:sz w:val="20"/>
          <w:szCs w:val="20"/>
          <w:lang w:val="es-ES" w:eastAsia="ar-SA"/>
        </w:rPr>
        <w:t>Nota:</w:t>
      </w:r>
      <w:r w:rsidRPr="00544CEB">
        <w:rPr>
          <w:rFonts w:ascii="Arial" w:eastAsia="Times New Roman" w:hAnsi="Arial" w:cs="Arial"/>
          <w:noProof w:val="0"/>
          <w:sz w:val="20"/>
          <w:szCs w:val="20"/>
          <w:lang w:val="es-ES" w:eastAsia="ar-SA"/>
        </w:rPr>
        <w:t xml:space="preserve"> En caso de que el LICITANTE sea persona física, adecuar el formato.</w:t>
      </w:r>
    </w:p>
    <w:p w:rsidR="00834D8C" w:rsidRPr="00544CEB" w:rsidRDefault="00834D8C" w:rsidP="00790941">
      <w:pPr>
        <w:suppressAutoHyphens/>
        <w:ind w:right="49"/>
        <w:rPr>
          <w:rFonts w:ascii="Arial" w:eastAsia="Times New Roman" w:hAnsi="Arial" w:cs="Arial"/>
          <w:noProof w:val="0"/>
          <w:sz w:val="20"/>
          <w:szCs w:val="20"/>
          <w:lang w:val="es-ES" w:eastAsia="ar-SA"/>
        </w:rPr>
      </w:pPr>
    </w:p>
    <w:p w:rsidR="007D4D30" w:rsidRPr="00544CEB" w:rsidRDefault="007D4D30" w:rsidP="00790941">
      <w:pPr>
        <w:suppressAutoHyphens/>
        <w:ind w:right="49"/>
        <w:jc w:val="center"/>
        <w:rPr>
          <w:rFonts w:ascii="Arial" w:eastAsia="Times New Roman" w:hAnsi="Arial" w:cs="Arial"/>
          <w:b/>
          <w:sz w:val="20"/>
          <w:szCs w:val="20"/>
          <w:lang w:eastAsia="ar-SA"/>
        </w:rPr>
      </w:pPr>
    </w:p>
    <w:p w:rsidR="00834D8C" w:rsidRPr="00544CEB" w:rsidRDefault="00834D8C" w:rsidP="00790941">
      <w:pPr>
        <w:ind w:right="49"/>
        <w:rPr>
          <w:rFonts w:ascii="Arial" w:eastAsia="Times New Roman" w:hAnsi="Arial" w:cs="Arial"/>
          <w:b/>
          <w:sz w:val="20"/>
          <w:szCs w:val="20"/>
          <w:lang w:val="es-ES" w:eastAsia="ar-SA"/>
        </w:rPr>
      </w:pPr>
      <w:r w:rsidRPr="00544CEB">
        <w:rPr>
          <w:rFonts w:ascii="Arial" w:eastAsia="Times New Roman" w:hAnsi="Arial" w:cs="Arial"/>
          <w:b/>
          <w:sz w:val="20"/>
          <w:szCs w:val="20"/>
          <w:lang w:val="es-ES" w:eastAsia="ar-SA"/>
        </w:rPr>
        <w:br w:type="page"/>
      </w:r>
    </w:p>
    <w:p w:rsidR="00834D8C" w:rsidRPr="00544CEB" w:rsidRDefault="00834D8C" w:rsidP="00790941">
      <w:pPr>
        <w:pStyle w:val="Ttulo1"/>
        <w:spacing w:before="0" w:after="0"/>
        <w:ind w:left="360" w:right="49"/>
        <w:jc w:val="center"/>
        <w:rPr>
          <w:rFonts w:cs="Arial"/>
          <w:sz w:val="20"/>
          <w:szCs w:val="20"/>
          <w:lang w:val="es-ES"/>
        </w:rPr>
      </w:pPr>
      <w:bookmarkStart w:id="135" w:name="_Toc460500940"/>
      <w:bookmarkStart w:id="136" w:name="_Toc490124724"/>
      <w:r w:rsidRPr="00544CEB">
        <w:rPr>
          <w:rFonts w:cs="Arial"/>
          <w:sz w:val="20"/>
          <w:szCs w:val="20"/>
        </w:rPr>
        <w:lastRenderedPageBreak/>
        <w:t xml:space="preserve">ANEXO </w:t>
      </w:r>
      <w:r w:rsidR="00B06437" w:rsidRPr="00544CEB">
        <w:rPr>
          <w:rFonts w:cs="Arial"/>
          <w:sz w:val="20"/>
          <w:szCs w:val="20"/>
        </w:rPr>
        <w:t>9</w:t>
      </w:r>
      <w:r w:rsidRPr="00544CEB">
        <w:rPr>
          <w:rFonts w:cs="Arial"/>
          <w:sz w:val="20"/>
          <w:szCs w:val="20"/>
        </w:rPr>
        <w:t xml:space="preserve"> </w:t>
      </w:r>
      <w:r w:rsidRPr="00544CEB">
        <w:rPr>
          <w:rFonts w:cs="Arial"/>
          <w:noProof w:val="0"/>
          <w:sz w:val="20"/>
          <w:szCs w:val="20"/>
          <w:lang w:val="es-ES"/>
        </w:rPr>
        <w:t>DECLARACIÓN DE INTEGRIDAD</w:t>
      </w:r>
      <w:bookmarkEnd w:id="135"/>
      <w:bookmarkEnd w:id="136"/>
    </w:p>
    <w:p w:rsidR="00834D8C" w:rsidRPr="00544CEB" w:rsidRDefault="00834D8C" w:rsidP="00790941">
      <w:pPr>
        <w:suppressAutoHyphens/>
        <w:ind w:right="49"/>
        <w:rPr>
          <w:rFonts w:ascii="Arial" w:eastAsia="Times New Roman" w:hAnsi="Arial" w:cs="Arial"/>
          <w:noProof w:val="0"/>
          <w:sz w:val="20"/>
          <w:szCs w:val="20"/>
          <w:lang w:val="es-ES" w:eastAsia="ar-SA"/>
        </w:rPr>
      </w:pPr>
    </w:p>
    <w:p w:rsidR="00B06437" w:rsidRPr="00544CEB" w:rsidRDefault="00B06437" w:rsidP="00790941">
      <w:pPr>
        <w:suppressAutoHyphens/>
        <w:ind w:right="49"/>
        <w:jc w:val="center"/>
        <w:rPr>
          <w:rFonts w:ascii="Arial" w:eastAsia="Times New Roman" w:hAnsi="Arial" w:cs="Arial"/>
          <w:b/>
          <w:noProof w:val="0"/>
          <w:sz w:val="20"/>
          <w:szCs w:val="20"/>
          <w:lang w:eastAsia="ar-SA"/>
        </w:rPr>
      </w:pPr>
    </w:p>
    <w:p w:rsidR="00B06437" w:rsidRPr="00544CEB" w:rsidRDefault="00B06437" w:rsidP="00790941">
      <w:pPr>
        <w:jc w:val="center"/>
        <w:rPr>
          <w:rFonts w:ascii="Arial" w:hAnsi="Arial" w:cs="Arial"/>
          <w:sz w:val="20"/>
        </w:rPr>
      </w:pPr>
      <w:r w:rsidRPr="00544CEB">
        <w:rPr>
          <w:rFonts w:ascii="Arial" w:hAnsi="Arial" w:cs="Arial"/>
          <w:sz w:val="20"/>
        </w:rPr>
        <w:t>(CARTA EN ORIGINAL, PAPEL MEMBRETADO Y FIRMA AUTÓGRAFA DEL LICITANTE)</w:t>
      </w:r>
    </w:p>
    <w:p w:rsidR="00B06437" w:rsidRPr="00544CEB" w:rsidRDefault="00B06437" w:rsidP="00790941">
      <w:pPr>
        <w:jc w:val="both"/>
        <w:rPr>
          <w:rFonts w:ascii="Arial" w:hAnsi="Arial" w:cs="Arial"/>
          <w:b/>
          <w:sz w:val="20"/>
        </w:rPr>
      </w:pPr>
    </w:p>
    <w:p w:rsidR="00B06437" w:rsidRPr="00544CEB" w:rsidRDefault="00C84000" w:rsidP="00790941">
      <w:pPr>
        <w:ind w:right="49"/>
        <w:jc w:val="right"/>
        <w:rPr>
          <w:rFonts w:ascii="Arial" w:hAnsi="Arial" w:cs="Arial"/>
          <w:sz w:val="20"/>
        </w:rPr>
      </w:pPr>
      <w:r w:rsidRPr="00544CEB">
        <w:rPr>
          <w:rFonts w:ascii="Arial" w:hAnsi="Arial" w:cs="Arial"/>
          <w:sz w:val="20"/>
        </w:rPr>
        <w:t>___________</w:t>
      </w:r>
      <w:r w:rsidR="00B06437" w:rsidRPr="00544CEB">
        <w:rPr>
          <w:rFonts w:ascii="Arial" w:hAnsi="Arial" w:cs="Arial"/>
          <w:sz w:val="20"/>
        </w:rPr>
        <w:t>, ______de___________de_____________</w:t>
      </w:r>
    </w:p>
    <w:p w:rsidR="00B06437" w:rsidRPr="00544CEB" w:rsidRDefault="00B06437" w:rsidP="00790941">
      <w:pPr>
        <w:ind w:right="193"/>
        <w:jc w:val="both"/>
        <w:rPr>
          <w:rFonts w:ascii="Arial" w:hAnsi="Arial" w:cs="Arial"/>
          <w:sz w:val="20"/>
        </w:rPr>
      </w:pPr>
    </w:p>
    <w:p w:rsidR="00B06437" w:rsidRPr="00544CEB" w:rsidRDefault="00B06437" w:rsidP="00790941">
      <w:pPr>
        <w:ind w:right="193"/>
        <w:jc w:val="both"/>
        <w:rPr>
          <w:rFonts w:ascii="Arial" w:hAnsi="Arial" w:cs="Arial"/>
          <w:sz w:val="20"/>
        </w:rPr>
      </w:pPr>
      <w:r w:rsidRPr="00544CEB">
        <w:rPr>
          <w:rFonts w:ascii="Arial" w:hAnsi="Arial" w:cs="Arial"/>
          <w:sz w:val="20"/>
        </w:rPr>
        <w:t>Instituto Mexicano del Seguro Social</w:t>
      </w:r>
    </w:p>
    <w:p w:rsidR="00B06437" w:rsidRPr="00544CEB" w:rsidRDefault="00B06437" w:rsidP="00790941">
      <w:pPr>
        <w:ind w:right="193"/>
        <w:jc w:val="both"/>
        <w:rPr>
          <w:rFonts w:ascii="Arial" w:hAnsi="Arial" w:cs="Arial"/>
          <w:sz w:val="20"/>
        </w:rPr>
      </w:pPr>
      <w:r w:rsidRPr="00544CEB">
        <w:rPr>
          <w:rFonts w:ascii="Arial" w:hAnsi="Arial" w:cs="Arial"/>
          <w:sz w:val="20"/>
        </w:rPr>
        <w:t>Coordinación de Adquisición de Bienes y Contratación de Servicios</w:t>
      </w:r>
    </w:p>
    <w:p w:rsidR="00B06437" w:rsidRPr="00544CEB" w:rsidRDefault="00B06437" w:rsidP="00790941">
      <w:pPr>
        <w:ind w:right="193"/>
        <w:jc w:val="both"/>
        <w:rPr>
          <w:rFonts w:ascii="Arial" w:hAnsi="Arial" w:cs="Arial"/>
          <w:sz w:val="20"/>
        </w:rPr>
      </w:pPr>
      <w:r w:rsidRPr="00544CEB">
        <w:rPr>
          <w:rFonts w:ascii="Arial" w:hAnsi="Arial" w:cs="Arial"/>
          <w:sz w:val="20"/>
        </w:rPr>
        <w:t>Coordinación Técnica de Bienes y Servicios</w:t>
      </w:r>
    </w:p>
    <w:p w:rsidR="00B06437" w:rsidRPr="00544CEB" w:rsidRDefault="00B06437" w:rsidP="00790941">
      <w:pPr>
        <w:ind w:right="193"/>
        <w:jc w:val="both"/>
        <w:rPr>
          <w:rFonts w:ascii="Arial" w:hAnsi="Arial" w:cs="Arial"/>
          <w:sz w:val="20"/>
        </w:rPr>
      </w:pPr>
      <w:r w:rsidRPr="00544CEB">
        <w:rPr>
          <w:rFonts w:ascii="Arial" w:hAnsi="Arial" w:cs="Arial"/>
          <w:sz w:val="20"/>
        </w:rPr>
        <w:t>División de Bienes Terapéuticos</w:t>
      </w:r>
    </w:p>
    <w:p w:rsidR="00B06437" w:rsidRPr="00544CEB" w:rsidRDefault="00B06437" w:rsidP="00790941">
      <w:pPr>
        <w:ind w:right="193"/>
        <w:jc w:val="both"/>
        <w:rPr>
          <w:rFonts w:ascii="Arial" w:hAnsi="Arial" w:cs="Arial"/>
          <w:sz w:val="20"/>
        </w:rPr>
      </w:pPr>
      <w:r w:rsidRPr="00544CEB">
        <w:rPr>
          <w:rFonts w:ascii="Arial" w:hAnsi="Arial" w:cs="Arial"/>
          <w:sz w:val="20"/>
        </w:rPr>
        <w:t>Presente.</w:t>
      </w:r>
    </w:p>
    <w:p w:rsidR="00B06437" w:rsidRPr="00544CEB" w:rsidRDefault="00B06437" w:rsidP="00790941">
      <w:pPr>
        <w:jc w:val="both"/>
        <w:rPr>
          <w:rFonts w:ascii="Arial" w:hAnsi="Arial" w:cs="Arial"/>
          <w:b/>
          <w:bCs/>
          <w:sz w:val="20"/>
        </w:rPr>
      </w:pPr>
    </w:p>
    <w:p w:rsidR="00B06437" w:rsidRPr="00544CEB" w:rsidRDefault="00B06437" w:rsidP="00790941">
      <w:pPr>
        <w:ind w:right="193"/>
        <w:jc w:val="both"/>
        <w:rPr>
          <w:rFonts w:ascii="Arial" w:hAnsi="Arial" w:cs="Arial"/>
          <w:sz w:val="20"/>
        </w:rPr>
      </w:pPr>
      <w:r w:rsidRPr="00544CEB">
        <w:rPr>
          <w:rFonts w:ascii="Arial" w:hAnsi="Arial" w:cs="Arial"/>
          <w:sz w:val="20"/>
        </w:rPr>
        <w:t>En cumplimiento a lo ordenado por los artículos 34 penúltimo párrafo, 50 fracciones IV y VII de la Ley de Adquisiciones, Arrendamientos y Servicios del Sector Público, fracción VI, inciso f y penúltimo párrafo del 39 de su Reglamento; y para efectos de presentar proposición y en su caso poder celebrar el contrato respectivo con este Instituto en relación a la Licitación Pública: _________________</w:t>
      </w:r>
    </w:p>
    <w:p w:rsidR="00B06437" w:rsidRPr="00544CEB" w:rsidRDefault="00B06437" w:rsidP="00790941">
      <w:pPr>
        <w:jc w:val="both"/>
        <w:rPr>
          <w:rFonts w:ascii="Arial" w:hAnsi="Arial" w:cs="Arial"/>
          <w:sz w:val="20"/>
        </w:rPr>
      </w:pPr>
    </w:p>
    <w:p w:rsidR="00B06437" w:rsidRPr="00544CEB" w:rsidRDefault="00B06437" w:rsidP="007F42E6">
      <w:pPr>
        <w:numPr>
          <w:ilvl w:val="0"/>
          <w:numId w:val="37"/>
        </w:numPr>
        <w:tabs>
          <w:tab w:val="clear" w:pos="720"/>
          <w:tab w:val="num" w:pos="360"/>
        </w:tabs>
        <w:suppressAutoHyphens/>
        <w:ind w:left="360"/>
        <w:jc w:val="both"/>
        <w:rPr>
          <w:rFonts w:ascii="Arial" w:hAnsi="Arial" w:cs="Arial"/>
          <w:b/>
          <w:bCs/>
          <w:sz w:val="20"/>
        </w:rPr>
      </w:pPr>
      <w:r w:rsidRPr="00544CEB">
        <w:rPr>
          <w:rFonts w:ascii="Arial" w:hAnsi="Arial" w:cs="Arial"/>
          <w:sz w:val="20"/>
        </w:rPr>
        <w:t>Me permito manifestar BAJO PROTESTA DE DECIR VERDAD que la  empresa que represento se abstendrá por si misma o a través de interpósita persona, de adoptar conductas que 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544CEB" w:rsidRDefault="00B06437" w:rsidP="00790941">
      <w:pPr>
        <w:jc w:val="both"/>
        <w:rPr>
          <w:rFonts w:ascii="Arial" w:hAnsi="Arial" w:cs="Arial"/>
          <w:b/>
          <w:bCs/>
          <w:sz w:val="20"/>
        </w:rPr>
      </w:pPr>
    </w:p>
    <w:p w:rsidR="00B06437" w:rsidRPr="00544CEB" w:rsidRDefault="00B06437" w:rsidP="00790941">
      <w:pPr>
        <w:ind w:left="360"/>
        <w:jc w:val="both"/>
        <w:rPr>
          <w:rFonts w:ascii="Arial" w:hAnsi="Arial" w:cs="Arial"/>
          <w:i/>
          <w:sz w:val="20"/>
        </w:rPr>
      </w:pPr>
      <w:r w:rsidRPr="00544CEB">
        <w:rPr>
          <w:rFonts w:ascii="Arial" w:hAnsi="Arial" w:cs="Arial"/>
          <w:b/>
          <w:i/>
          <w:sz w:val="20"/>
        </w:rPr>
        <w:t>(EN CASO DE SER PERSONA FÍSICA, DEBERÁ SUSTITUIR EL PÁRRAFO ANTERIOR POR LO SIGUIENTE:</w:t>
      </w:r>
      <w:r w:rsidRPr="00544CEB">
        <w:rPr>
          <w:rFonts w:ascii="Arial" w:hAnsi="Arial" w:cs="Arial"/>
          <w:i/>
          <w:sz w:val="20"/>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544CEB" w:rsidRDefault="00B06437" w:rsidP="00790941">
      <w:pPr>
        <w:jc w:val="both"/>
        <w:rPr>
          <w:rFonts w:ascii="Arial" w:hAnsi="Arial" w:cs="Arial"/>
          <w:b/>
          <w:bCs/>
          <w:sz w:val="20"/>
        </w:rPr>
      </w:pPr>
    </w:p>
    <w:p w:rsidR="00B06437" w:rsidRPr="00544CEB" w:rsidRDefault="00B06437" w:rsidP="007F42E6">
      <w:pPr>
        <w:numPr>
          <w:ilvl w:val="0"/>
          <w:numId w:val="37"/>
        </w:numPr>
        <w:tabs>
          <w:tab w:val="clear" w:pos="720"/>
          <w:tab w:val="num" w:pos="360"/>
        </w:tabs>
        <w:suppressAutoHyphens/>
        <w:ind w:left="360"/>
        <w:jc w:val="both"/>
        <w:rPr>
          <w:rFonts w:ascii="Arial" w:hAnsi="Arial" w:cs="Arial"/>
          <w:b/>
          <w:bCs/>
          <w:sz w:val="20"/>
        </w:rPr>
      </w:pPr>
      <w:r w:rsidRPr="00544CEB">
        <w:rPr>
          <w:rFonts w:ascii="Arial" w:hAnsi="Arial" w:cs="Arial"/>
          <w:sz w:val="20"/>
        </w:rPr>
        <w:t>Me permito manifestar que mi representada no se encuentra sancionada como empresa o producto por la Secretaria de Salud.</w:t>
      </w:r>
    </w:p>
    <w:p w:rsidR="00B06437" w:rsidRPr="00544CEB" w:rsidRDefault="00B06437" w:rsidP="00790941">
      <w:pPr>
        <w:jc w:val="both"/>
        <w:rPr>
          <w:rFonts w:ascii="Arial" w:hAnsi="Arial" w:cs="Arial"/>
          <w:b/>
          <w:bCs/>
          <w:sz w:val="20"/>
        </w:rPr>
      </w:pPr>
    </w:p>
    <w:p w:rsidR="00B06437" w:rsidRPr="00544CEB" w:rsidRDefault="00B06437" w:rsidP="007F42E6">
      <w:pPr>
        <w:numPr>
          <w:ilvl w:val="0"/>
          <w:numId w:val="37"/>
        </w:numPr>
        <w:tabs>
          <w:tab w:val="clear" w:pos="720"/>
          <w:tab w:val="num" w:pos="360"/>
        </w:tabs>
        <w:suppressAutoHyphens/>
        <w:ind w:left="360"/>
        <w:jc w:val="both"/>
        <w:rPr>
          <w:rFonts w:ascii="Arial" w:hAnsi="Arial" w:cs="Arial"/>
          <w:sz w:val="20"/>
        </w:rPr>
      </w:pPr>
      <w:r w:rsidRPr="00544CEB">
        <w:rPr>
          <w:rFonts w:ascii="Arial" w:hAnsi="Arial" w:cs="Arial"/>
          <w:sz w:val="20"/>
        </w:rPr>
        <w:t>Me permito manifestar que mi representada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B06437" w:rsidRPr="00544CEB" w:rsidRDefault="00B06437" w:rsidP="00790941">
      <w:pPr>
        <w:jc w:val="both"/>
        <w:rPr>
          <w:rFonts w:ascii="Arial" w:hAnsi="Arial" w:cs="Arial"/>
          <w:sz w:val="20"/>
        </w:rPr>
      </w:pPr>
    </w:p>
    <w:p w:rsidR="00B06437" w:rsidRPr="00544CEB" w:rsidRDefault="00B06437" w:rsidP="00790941">
      <w:pPr>
        <w:jc w:val="center"/>
        <w:rPr>
          <w:rFonts w:ascii="Arial" w:hAnsi="Arial" w:cs="Arial"/>
          <w:sz w:val="20"/>
        </w:rPr>
      </w:pPr>
      <w:r w:rsidRPr="00544CEB">
        <w:rPr>
          <w:rFonts w:ascii="Arial" w:hAnsi="Arial" w:cs="Arial"/>
          <w:sz w:val="20"/>
        </w:rPr>
        <w:t>________________________________________________</w:t>
      </w:r>
    </w:p>
    <w:p w:rsidR="00B06437" w:rsidRPr="00544CEB" w:rsidRDefault="00B06437" w:rsidP="00790941">
      <w:pPr>
        <w:jc w:val="center"/>
        <w:rPr>
          <w:rFonts w:ascii="Arial" w:hAnsi="Arial" w:cs="Arial"/>
          <w:b/>
          <w:bCs/>
          <w:sz w:val="20"/>
        </w:rPr>
      </w:pPr>
      <w:r w:rsidRPr="00544CEB">
        <w:rPr>
          <w:rFonts w:ascii="Arial" w:hAnsi="Arial" w:cs="Arial"/>
          <w:b/>
          <w:bCs/>
          <w:sz w:val="20"/>
        </w:rPr>
        <w:t>(NOMBRE Y FIRMA DE LA PERSONA FACULTADA)</w:t>
      </w:r>
    </w:p>
    <w:p w:rsidR="00B06437" w:rsidRPr="00544CEB" w:rsidRDefault="00B06437" w:rsidP="00790941">
      <w:pPr>
        <w:jc w:val="center"/>
        <w:rPr>
          <w:rFonts w:ascii="Arial" w:hAnsi="Arial" w:cs="Arial"/>
          <w:b/>
        </w:rPr>
      </w:pPr>
      <w:r w:rsidRPr="00544CEB">
        <w:rPr>
          <w:rFonts w:ascii="Arial" w:hAnsi="Arial" w:cs="Arial"/>
          <w:b/>
          <w:bCs/>
          <w:sz w:val="20"/>
        </w:rPr>
        <w:t>(NOMBRE O RAZÓN SOCIAL DE LA EMPRESA)</w:t>
      </w:r>
    </w:p>
    <w:p w:rsidR="007D4D30" w:rsidRPr="00544CEB" w:rsidRDefault="007D4D30" w:rsidP="00790941">
      <w:pPr>
        <w:jc w:val="both"/>
        <w:rPr>
          <w:rFonts w:ascii="Arial" w:hAnsi="Arial" w:cs="Arial"/>
          <w:sz w:val="20"/>
        </w:rPr>
      </w:pPr>
    </w:p>
    <w:p w:rsidR="00665634" w:rsidRPr="00544CEB" w:rsidRDefault="00665634" w:rsidP="00790941">
      <w:pPr>
        <w:jc w:val="both"/>
        <w:rPr>
          <w:rFonts w:ascii="Arial" w:hAnsi="Arial" w:cs="Arial"/>
          <w:sz w:val="20"/>
        </w:rPr>
      </w:pPr>
      <w:bookmarkStart w:id="137" w:name="_Toc455663486"/>
      <w:bookmarkStart w:id="138" w:name="_Toc460500941"/>
    </w:p>
    <w:p w:rsidR="00665634" w:rsidRPr="00544CEB" w:rsidRDefault="00665634" w:rsidP="00790941">
      <w:pPr>
        <w:jc w:val="both"/>
        <w:rPr>
          <w:rFonts w:ascii="Arial" w:hAnsi="Arial" w:cs="Arial"/>
          <w:sz w:val="20"/>
        </w:rPr>
        <w:sectPr w:rsidR="00665634" w:rsidRPr="00544CEB" w:rsidSect="00FD05EE">
          <w:footnotePr>
            <w:pos w:val="beneathText"/>
          </w:footnotePr>
          <w:type w:val="nextColumn"/>
          <w:pgSz w:w="12240" w:h="15840" w:code="1"/>
          <w:pgMar w:top="1418" w:right="1701" w:bottom="1418" w:left="1701" w:header="425" w:footer="0" w:gutter="0"/>
          <w:cols w:space="720"/>
          <w:docGrid w:linePitch="360"/>
        </w:sectPr>
      </w:pPr>
    </w:p>
    <w:p w:rsidR="00665634" w:rsidRPr="00544CEB" w:rsidRDefault="00665634" w:rsidP="00790941">
      <w:pPr>
        <w:pStyle w:val="Ttulo1"/>
        <w:spacing w:before="0" w:after="0"/>
        <w:ind w:left="360" w:right="49"/>
        <w:jc w:val="center"/>
        <w:rPr>
          <w:rFonts w:cs="Arial"/>
          <w:sz w:val="20"/>
          <w:szCs w:val="20"/>
          <w:lang w:val="es-ES"/>
        </w:rPr>
      </w:pPr>
      <w:bookmarkStart w:id="139" w:name="_Toc490124725"/>
      <w:bookmarkStart w:id="140" w:name="_Toc474930450"/>
      <w:r w:rsidRPr="00544CEB">
        <w:rPr>
          <w:rFonts w:cs="Arial"/>
          <w:sz w:val="20"/>
          <w:szCs w:val="20"/>
        </w:rPr>
        <w:lastRenderedPageBreak/>
        <w:t>ANEXO 10 PROPUESTA TÉCNICA</w:t>
      </w:r>
      <w:bookmarkEnd w:id="139"/>
    </w:p>
    <w:p w:rsidR="00665634" w:rsidRPr="00544CEB" w:rsidRDefault="00665634" w:rsidP="00790941">
      <w:pPr>
        <w:ind w:left="8789" w:right="164" w:hanging="8789"/>
        <w:jc w:val="both"/>
        <w:rPr>
          <w:rFonts w:ascii="Arial" w:hAnsi="Arial" w:cs="Arial"/>
          <w:sz w:val="18"/>
          <w:szCs w:val="18"/>
        </w:rPr>
      </w:pPr>
    </w:p>
    <w:p w:rsidR="00EB6A86" w:rsidRPr="00544CEB" w:rsidRDefault="00EB6A86" w:rsidP="00EB6A86">
      <w:pPr>
        <w:pStyle w:val="Textonormal"/>
        <w:spacing w:after="0"/>
        <w:jc w:val="center"/>
        <w:outlineLvl w:val="0"/>
        <w:rPr>
          <w:rFonts w:asciiTheme="minorHAnsi" w:hAnsiTheme="minorHAnsi" w:cs="Arial"/>
          <w:b/>
          <w:i/>
          <w:sz w:val="20"/>
        </w:rPr>
      </w:pPr>
      <w:bookmarkStart w:id="141" w:name="_Toc490124726"/>
      <w:r w:rsidRPr="00544CEB">
        <w:rPr>
          <w:rFonts w:asciiTheme="minorHAnsi" w:hAnsiTheme="minorHAnsi" w:cs="Arial"/>
          <w:b/>
          <w:i/>
          <w:sz w:val="20"/>
        </w:rPr>
        <w:t>(SE DEBERÁ PRESENTAR EN PAPEL MEMBRETADO CON FIRMA AUTÓGRAFA DEL REPRESENTANTE LEGAL O PERSONA QUE CUENTA CON FACULTADES PARA COMPREMETER AL LICITANTE)</w:t>
      </w:r>
      <w:bookmarkEnd w:id="141"/>
    </w:p>
    <w:p w:rsidR="00EB6A86" w:rsidRPr="00544CEB" w:rsidRDefault="00EB6A86" w:rsidP="00790941">
      <w:pPr>
        <w:ind w:left="8789" w:right="164" w:hanging="8789"/>
        <w:jc w:val="both"/>
        <w:rPr>
          <w:rFonts w:ascii="Arial" w:hAnsi="Arial" w:cs="Arial"/>
          <w:sz w:val="18"/>
          <w:szCs w:val="18"/>
          <w:lang w:val="pt-BR"/>
        </w:rPr>
      </w:pPr>
    </w:p>
    <w:p w:rsidR="00665634" w:rsidRPr="00544CEB" w:rsidRDefault="00665634" w:rsidP="00790941">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r w:rsidRPr="00544CEB">
        <w:rPr>
          <w:rFonts w:ascii="Arial" w:hAnsi="Arial" w:cs="Arial"/>
          <w:b/>
          <w:i/>
          <w:sz w:val="20"/>
          <w:szCs w:val="20"/>
        </w:rPr>
        <w:t>PROPUESTA TÉCNICA</w:t>
      </w:r>
      <w:bookmarkEnd w:id="140"/>
    </w:p>
    <w:p w:rsidR="00665634" w:rsidRPr="00544CEB" w:rsidRDefault="00665634" w:rsidP="00790941">
      <w:pPr>
        <w:ind w:left="8789" w:right="164" w:hanging="8789"/>
        <w:jc w:val="both"/>
        <w:rPr>
          <w:rFonts w:ascii="Arial" w:hAnsi="Arial" w:cs="Arial"/>
          <w:sz w:val="18"/>
          <w:szCs w:val="18"/>
          <w:lang w:val="pt-BR"/>
        </w:rPr>
      </w:pPr>
    </w:p>
    <w:p w:rsidR="00EB6A86" w:rsidRPr="00544CEB" w:rsidRDefault="00EB6A86" w:rsidP="00EB6A86">
      <w:pPr>
        <w:ind w:left="8789" w:right="164" w:hanging="8789"/>
        <w:jc w:val="both"/>
        <w:rPr>
          <w:rFonts w:ascii="Arial" w:hAnsi="Arial" w:cs="Arial"/>
          <w:b/>
          <w:sz w:val="20"/>
          <w:lang w:val="pt-BR"/>
        </w:rPr>
      </w:pPr>
      <w:r w:rsidRPr="00544CEB">
        <w:rPr>
          <w:rFonts w:ascii="Arial" w:hAnsi="Arial" w:cs="Arial"/>
          <w:b/>
          <w:sz w:val="20"/>
          <w:lang w:val="pt-BR"/>
        </w:rPr>
        <w:t>INSTITUTO MEXICANO DEL SEGURO SOCIAL</w:t>
      </w:r>
    </w:p>
    <w:p w:rsidR="00EB6A86" w:rsidRPr="00544CEB" w:rsidRDefault="00EB6A86" w:rsidP="00EB6A86">
      <w:pPr>
        <w:ind w:left="8789" w:right="164" w:hanging="8789"/>
        <w:jc w:val="both"/>
        <w:rPr>
          <w:rFonts w:ascii="Arial" w:hAnsi="Arial" w:cs="Arial"/>
          <w:sz w:val="20"/>
          <w:lang w:val="pt-BR"/>
        </w:rPr>
      </w:pPr>
      <w:r w:rsidRPr="00544CEB">
        <w:rPr>
          <w:rFonts w:ascii="Arial" w:hAnsi="Arial" w:cs="Arial"/>
          <w:sz w:val="20"/>
          <w:lang w:val="pt-BR"/>
        </w:rPr>
        <w:t>PRESENTE:</w:t>
      </w:r>
    </w:p>
    <w:p w:rsidR="00EB6A86" w:rsidRPr="00544CEB" w:rsidRDefault="00EB6A86" w:rsidP="00EB6A86">
      <w:pPr>
        <w:ind w:left="8789" w:right="164" w:hanging="8789"/>
        <w:jc w:val="both"/>
        <w:rPr>
          <w:rFonts w:ascii="Arial" w:hAnsi="Arial" w:cs="Arial"/>
          <w:sz w:val="20"/>
          <w:lang w:val="pt-BR"/>
        </w:rPr>
      </w:pPr>
    </w:p>
    <w:p w:rsidR="00EB6A86" w:rsidRPr="00544CEB" w:rsidRDefault="00EB6A86" w:rsidP="00EB6A86">
      <w:pPr>
        <w:autoSpaceDE w:val="0"/>
        <w:autoSpaceDN w:val="0"/>
        <w:adjustRightInd w:val="0"/>
        <w:spacing w:after="200" w:line="276" w:lineRule="auto"/>
        <w:jc w:val="both"/>
        <w:rPr>
          <w:rFonts w:ascii="Arial" w:hAnsi="Arial" w:cs="Arial"/>
          <w:sz w:val="20"/>
        </w:rPr>
      </w:pPr>
      <w:r w:rsidRPr="00544CEB">
        <w:rPr>
          <w:rFonts w:ascii="Arial" w:hAnsi="Arial" w:cs="Arial"/>
          <w:sz w:val="20"/>
          <w:u w:val="single"/>
        </w:rPr>
        <w:t>(NOMBRE DEL QUE SUSCRIBE)</w:t>
      </w:r>
      <w:r w:rsidRPr="00544CEB">
        <w:rPr>
          <w:rFonts w:ascii="Arial" w:hAnsi="Arial" w:cs="Arial"/>
          <w:sz w:val="20"/>
        </w:rPr>
        <w:t xml:space="preserve"> EN MI CARÁCTER DE REPRESENTANTE LEGAL DEL </w:t>
      </w:r>
      <w:r w:rsidRPr="00544CEB">
        <w:rPr>
          <w:rFonts w:ascii="Arial" w:hAnsi="Arial" w:cs="Arial"/>
          <w:sz w:val="20"/>
          <w:u w:val="single"/>
        </w:rPr>
        <w:t xml:space="preserve">(LICITANTE), </w:t>
      </w:r>
      <w:r w:rsidRPr="00544CEB">
        <w:rPr>
          <w:rFonts w:ascii="Arial" w:hAnsi="Arial" w:cs="Arial"/>
          <w:sz w:val="20"/>
        </w:rPr>
        <w:t>ME COMPROMETO CON LA SIGUIENTE PROPUESTA TÉCNICA Y MANIFIESTO QUE MI REPRESENTADA CUMPLE EXPRESAMENTE CON LA TOTALIDAD DE REQUISITOS, TÉRMINOS Y CONDICIONES TÉCNICOS DEL EVENTO DE LICITACIÓN (</w:t>
      </w:r>
      <w:r w:rsidRPr="00544CEB">
        <w:rPr>
          <w:rFonts w:ascii="Arial" w:hAnsi="Arial" w:cs="Arial"/>
          <w:sz w:val="20"/>
          <w:u w:val="single"/>
        </w:rPr>
        <w:t>NÚMERO DE EVENTO),</w:t>
      </w:r>
      <w:r w:rsidRPr="00544CEB">
        <w:rPr>
          <w:rFonts w:ascii="Arial" w:hAnsi="Arial" w:cs="Arial"/>
          <w:sz w:val="20"/>
        </w:rPr>
        <w:t xml:space="preserve"> Y QUE LOS BIENES OFERTADOS CORRESPONDEN JUSTA, EXACTA Y CABALMENTE AL REQUERIMIENTO DEL EVENTO DE CONTRATACIÓN EN CITA.</w:t>
      </w:r>
    </w:p>
    <w:p w:rsidR="00EB6A86" w:rsidRPr="00544CEB" w:rsidRDefault="00EB6A86" w:rsidP="00EB6A86">
      <w:pPr>
        <w:jc w:val="both"/>
        <w:rPr>
          <w:rFonts w:ascii="Arial" w:hAnsi="Arial" w:cs="Arial"/>
          <w:b/>
          <w:bCs/>
          <w:sz w:val="20"/>
        </w:rPr>
      </w:pPr>
      <w:r w:rsidRPr="00544CEB">
        <w:rPr>
          <w:rFonts w:ascii="Arial" w:hAnsi="Arial" w:cs="Arial"/>
          <w:b/>
          <w:bCs/>
          <w:sz w:val="20"/>
        </w:rPr>
        <w:t>LICITACIÓN PÚBLICA No.. __</w:t>
      </w:r>
      <w:r w:rsidR="003861B5" w:rsidRPr="00544CEB">
        <w:rPr>
          <w:rFonts w:ascii="Arial" w:hAnsi="Arial" w:cs="Arial"/>
          <w:b/>
          <w:bCs/>
          <w:sz w:val="20"/>
        </w:rPr>
        <w:t>__________[1]________________</w:t>
      </w:r>
      <w:r w:rsidRPr="00544CEB">
        <w:rPr>
          <w:rFonts w:ascii="Arial" w:hAnsi="Arial" w:cs="Arial"/>
          <w:b/>
          <w:bCs/>
          <w:sz w:val="20"/>
        </w:rPr>
        <w:t xml:space="preserve"> </w:t>
      </w:r>
    </w:p>
    <w:p w:rsidR="00EB6A86" w:rsidRPr="00544CEB" w:rsidRDefault="00EB6A86" w:rsidP="00EB6A86">
      <w:pPr>
        <w:pStyle w:val="Textoindependiente"/>
        <w:spacing w:after="0"/>
        <w:rPr>
          <w:rFonts w:ascii="Arial" w:hAnsi="Arial" w:cs="Arial"/>
          <w:b/>
          <w:bCs/>
          <w:sz w:val="20"/>
          <w:lang w:val="pt-BR"/>
        </w:rPr>
      </w:pPr>
      <w:r w:rsidRPr="00544CEB">
        <w:rPr>
          <w:rFonts w:ascii="Arial" w:hAnsi="Arial" w:cs="Arial"/>
          <w:b/>
          <w:bCs/>
          <w:sz w:val="20"/>
        </w:rPr>
        <w:t>FECHA: _________________[2</w:t>
      </w:r>
      <w:r w:rsidR="003861B5" w:rsidRPr="00544CEB">
        <w:rPr>
          <w:rFonts w:ascii="Arial" w:hAnsi="Arial" w:cs="Arial"/>
          <w:b/>
          <w:bCs/>
          <w:sz w:val="20"/>
        </w:rPr>
        <w:t>]______________________</w:t>
      </w:r>
      <w:r w:rsidRPr="00544CEB">
        <w:rPr>
          <w:rFonts w:ascii="Arial" w:hAnsi="Arial" w:cs="Arial"/>
          <w:b/>
          <w:bCs/>
          <w:sz w:val="20"/>
        </w:rPr>
        <w:t xml:space="preserve"> FAB. </w:t>
      </w:r>
      <w:r w:rsidRPr="00544CEB">
        <w:rPr>
          <w:rFonts w:ascii="Arial" w:hAnsi="Arial" w:cs="Arial"/>
          <w:b/>
          <w:bCs/>
          <w:sz w:val="20"/>
          <w:lang w:val="pt-BR"/>
        </w:rPr>
        <w:t xml:space="preserve">( [3]  ).   DIST. ( [3]  ).   </w:t>
      </w:r>
    </w:p>
    <w:p w:rsidR="00EB6A86" w:rsidRPr="00544CEB" w:rsidRDefault="00EB6A86" w:rsidP="00EB6A86">
      <w:pPr>
        <w:pStyle w:val="Textoindependiente"/>
        <w:spacing w:after="0"/>
        <w:jc w:val="both"/>
        <w:rPr>
          <w:rFonts w:ascii="Arial" w:hAnsi="Arial" w:cs="Arial"/>
          <w:b/>
          <w:bCs/>
          <w:sz w:val="20"/>
        </w:rPr>
      </w:pPr>
      <w:r w:rsidRPr="00544CEB">
        <w:rPr>
          <w:rFonts w:ascii="Arial" w:hAnsi="Arial" w:cs="Arial"/>
          <w:b/>
          <w:bCs/>
          <w:sz w:val="20"/>
        </w:rPr>
        <w:t>RAZON SOCIAL DE LICITANTE: _________________[4]__________________</w:t>
      </w:r>
    </w:p>
    <w:p w:rsidR="00EB6A86" w:rsidRPr="00544CEB" w:rsidRDefault="00EB6A86" w:rsidP="00EB6A86">
      <w:pPr>
        <w:pStyle w:val="Textoindependiente"/>
        <w:spacing w:after="0"/>
        <w:jc w:val="both"/>
        <w:rPr>
          <w:rFonts w:ascii="Arial" w:hAnsi="Arial" w:cs="Arial"/>
          <w:b/>
          <w:bCs/>
          <w:sz w:val="20"/>
        </w:rPr>
      </w:pPr>
      <w:r w:rsidRPr="00544CEB">
        <w:rPr>
          <w:rFonts w:ascii="Arial" w:hAnsi="Arial" w:cs="Arial"/>
          <w:b/>
          <w:bCs/>
          <w:sz w:val="20"/>
        </w:rPr>
        <w:t>DOMICILIO: ____________[5]__________________________</w:t>
      </w:r>
    </w:p>
    <w:p w:rsidR="00EB6A86" w:rsidRPr="00544CEB" w:rsidRDefault="00EB6A86" w:rsidP="00EB6A86">
      <w:pPr>
        <w:pStyle w:val="Textoindependiente"/>
        <w:spacing w:after="0"/>
        <w:jc w:val="both"/>
        <w:rPr>
          <w:rFonts w:ascii="Arial" w:hAnsi="Arial" w:cs="Arial"/>
          <w:b/>
          <w:bCs/>
          <w:sz w:val="20"/>
        </w:rPr>
      </w:pPr>
      <w:r w:rsidRPr="00544CEB">
        <w:rPr>
          <w:rFonts w:ascii="Arial" w:hAnsi="Arial" w:cs="Arial"/>
          <w:b/>
          <w:bCs/>
          <w:sz w:val="20"/>
        </w:rPr>
        <w:t>NOMBRE DEL REPRESENTANTE LEGAL ____________________(6)__________________</w:t>
      </w:r>
    </w:p>
    <w:p w:rsidR="00EB6A86" w:rsidRPr="00544CEB" w:rsidRDefault="00EB6A86" w:rsidP="00EB6A86">
      <w:pPr>
        <w:pStyle w:val="Textoindependiente"/>
        <w:spacing w:after="0"/>
        <w:jc w:val="both"/>
        <w:rPr>
          <w:rFonts w:ascii="Arial" w:hAnsi="Arial" w:cs="Arial"/>
          <w:b/>
          <w:bCs/>
          <w:sz w:val="20"/>
        </w:rPr>
      </w:pPr>
      <w:r w:rsidRPr="00544CEB">
        <w:rPr>
          <w:rFonts w:ascii="Arial" w:hAnsi="Arial" w:cs="Arial"/>
          <w:b/>
          <w:bCs/>
          <w:sz w:val="20"/>
        </w:rPr>
        <w:t>TEL.:</w:t>
      </w:r>
      <w:r w:rsidR="003861B5" w:rsidRPr="00544CEB">
        <w:rPr>
          <w:rFonts w:ascii="Arial" w:hAnsi="Arial" w:cs="Arial"/>
          <w:b/>
          <w:bCs/>
          <w:sz w:val="20"/>
        </w:rPr>
        <w:t xml:space="preserve"> ______[7]________________       </w:t>
      </w:r>
      <w:r w:rsidRPr="00544CEB">
        <w:rPr>
          <w:rFonts w:ascii="Arial" w:hAnsi="Arial" w:cs="Arial"/>
          <w:b/>
          <w:bCs/>
          <w:sz w:val="20"/>
        </w:rPr>
        <w:t xml:space="preserve"> R. F. C</w:t>
      </w:r>
      <w:r w:rsidR="003861B5" w:rsidRPr="00544CEB">
        <w:rPr>
          <w:rFonts w:ascii="Arial" w:hAnsi="Arial" w:cs="Arial"/>
          <w:b/>
          <w:bCs/>
          <w:sz w:val="20"/>
        </w:rPr>
        <w:t>.:_________ [8]__________</w:t>
      </w:r>
      <w:r w:rsidRPr="00544CEB">
        <w:rPr>
          <w:rFonts w:ascii="Arial" w:hAnsi="Arial" w:cs="Arial"/>
          <w:b/>
          <w:bCs/>
          <w:sz w:val="20"/>
        </w:rPr>
        <w:t xml:space="preserve"> </w:t>
      </w:r>
    </w:p>
    <w:p w:rsidR="00EB6A86" w:rsidRPr="00544CEB" w:rsidRDefault="00EB6A86" w:rsidP="00EB6A86">
      <w:pPr>
        <w:pStyle w:val="Textoindependiente"/>
        <w:spacing w:after="0"/>
        <w:jc w:val="both"/>
        <w:rPr>
          <w:rFonts w:ascii="Arial" w:hAnsi="Arial" w:cs="Arial"/>
          <w:b/>
          <w:bCs/>
          <w:sz w:val="20"/>
        </w:rPr>
      </w:pPr>
      <w:r w:rsidRPr="00544CEB">
        <w:rPr>
          <w:rFonts w:ascii="Arial" w:hAnsi="Arial" w:cs="Arial"/>
          <w:b/>
          <w:bCs/>
          <w:sz w:val="20"/>
        </w:rPr>
        <w:t>CORREO ELECTRÓNICO DEL CONTACTO OFICIAL: ______________[9]______________</w:t>
      </w:r>
    </w:p>
    <w:p w:rsidR="00EB6A86" w:rsidRPr="00544CEB" w:rsidRDefault="00EB6A86" w:rsidP="00EB6A86">
      <w:pPr>
        <w:jc w:val="both"/>
        <w:rPr>
          <w:rFonts w:ascii="Arial" w:hAnsi="Arial" w:cs="Arial"/>
          <w:sz w:val="20"/>
        </w:rPr>
      </w:pPr>
    </w:p>
    <w:tbl>
      <w:tblPr>
        <w:tblW w:w="0" w:type="auto"/>
        <w:jc w:val="center"/>
        <w:tblInd w:w="-2201" w:type="dxa"/>
        <w:tblCellMar>
          <w:left w:w="0" w:type="dxa"/>
          <w:right w:w="0" w:type="dxa"/>
        </w:tblCellMar>
        <w:tblLook w:val="04A0" w:firstRow="1" w:lastRow="0" w:firstColumn="1" w:lastColumn="0" w:noHBand="0" w:noVBand="1"/>
      </w:tblPr>
      <w:tblGrid>
        <w:gridCol w:w="821"/>
        <w:gridCol w:w="519"/>
        <w:gridCol w:w="574"/>
        <w:gridCol w:w="541"/>
        <w:gridCol w:w="407"/>
        <w:gridCol w:w="452"/>
        <w:gridCol w:w="2055"/>
        <w:gridCol w:w="441"/>
        <w:gridCol w:w="563"/>
        <w:gridCol w:w="530"/>
        <w:gridCol w:w="1172"/>
        <w:gridCol w:w="841"/>
        <w:gridCol w:w="796"/>
        <w:gridCol w:w="993"/>
        <w:gridCol w:w="1399"/>
        <w:gridCol w:w="1419"/>
        <w:gridCol w:w="741"/>
      </w:tblGrid>
      <w:tr w:rsidR="00EB6A86" w:rsidRPr="00544CEB" w:rsidTr="00EA75FB">
        <w:trPr>
          <w:trHeight w:val="439"/>
          <w:jc w:val="center"/>
        </w:trPr>
        <w:tc>
          <w:tcPr>
            <w:tcW w:w="821" w:type="dxa"/>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 xml:space="preserve">No. Part. </w:t>
            </w:r>
            <w:r w:rsidRPr="00544CEB">
              <w:rPr>
                <w:rFonts w:ascii="Arial" w:hAnsi="Arial" w:cs="Arial"/>
                <w:b/>
                <w:bCs/>
                <w:sz w:val="20"/>
              </w:rPr>
              <w:t>[10]</w:t>
            </w:r>
          </w:p>
        </w:tc>
        <w:tc>
          <w:tcPr>
            <w:tcW w:w="2294" w:type="dxa"/>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C L A V E ( S )</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[11]</w:t>
            </w:r>
          </w:p>
        </w:tc>
        <w:tc>
          <w:tcPr>
            <w:tcW w:w="205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Descripción</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[12]</w:t>
            </w:r>
          </w:p>
        </w:tc>
        <w:tc>
          <w:tcPr>
            <w:tcW w:w="1311" w:type="dxa"/>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Presentación</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[13]</w:t>
            </w:r>
          </w:p>
        </w:tc>
        <w:tc>
          <w:tcPr>
            <w:tcW w:w="1172"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Nombre del Titular del Registro Sanitario</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[14]</w:t>
            </w:r>
          </w:p>
        </w:tc>
        <w:tc>
          <w:tcPr>
            <w:tcW w:w="1457" w:type="dxa"/>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CANTIDAD</w:t>
            </w:r>
          </w:p>
        </w:tc>
        <w:tc>
          <w:tcPr>
            <w:tcW w:w="99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Número de Registro Sanitario</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[17]</w:t>
            </w:r>
          </w:p>
        </w:tc>
        <w:tc>
          <w:tcPr>
            <w:tcW w:w="13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R.F.C. del Titular del Registro Sanitario</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[18]</w:t>
            </w:r>
          </w:p>
        </w:tc>
        <w:tc>
          <w:tcPr>
            <w:tcW w:w="116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Denominación Distintiva conforme a Registro Sanitario o marca del fabricante</w:t>
            </w:r>
          </w:p>
          <w:p w:rsidR="00EB6A86" w:rsidRPr="00544CEB" w:rsidRDefault="00EB6A86" w:rsidP="00EA75FB">
            <w:pPr>
              <w:snapToGrid w:val="0"/>
              <w:jc w:val="center"/>
              <w:rPr>
                <w:rFonts w:ascii="Arial" w:hAnsi="Arial" w:cs="Arial"/>
                <w:b/>
                <w:bCs/>
                <w:sz w:val="20"/>
              </w:rPr>
            </w:pPr>
            <w:r w:rsidRPr="00544CEB">
              <w:rPr>
                <w:rFonts w:ascii="Arial" w:hAnsi="Arial" w:cs="Arial"/>
                <w:b/>
                <w:bCs/>
                <w:sz w:val="20"/>
              </w:rPr>
              <w:t>[19]</w:t>
            </w:r>
          </w:p>
        </w:tc>
        <w:tc>
          <w:tcPr>
            <w:tcW w:w="621"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País de Origen</w:t>
            </w:r>
          </w:p>
          <w:p w:rsidR="00EB6A86" w:rsidRPr="00544CEB" w:rsidRDefault="00EB6A86" w:rsidP="00EA75FB">
            <w:pPr>
              <w:snapToGrid w:val="0"/>
              <w:jc w:val="center"/>
              <w:rPr>
                <w:rFonts w:ascii="Arial" w:hAnsi="Arial" w:cs="Arial"/>
                <w:i/>
                <w:iCs/>
                <w:sz w:val="20"/>
              </w:rPr>
            </w:pPr>
            <w:r w:rsidRPr="00544CEB">
              <w:rPr>
                <w:rFonts w:ascii="Arial" w:hAnsi="Arial" w:cs="Arial"/>
                <w:b/>
                <w:bCs/>
                <w:sz w:val="20"/>
              </w:rPr>
              <w:t>[20]</w:t>
            </w:r>
          </w:p>
        </w:tc>
      </w:tr>
      <w:tr w:rsidR="00EB6A86" w:rsidRPr="00544CEB" w:rsidTr="00EA75FB">
        <w:trPr>
          <w:trHeight w:val="27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EB6A86" w:rsidRPr="00544CEB" w:rsidRDefault="00EB6A86" w:rsidP="00EA75FB">
            <w:pPr>
              <w:rPr>
                <w:rFonts w:ascii="Arial" w:hAnsi="Arial" w:cs="Arial"/>
                <w:i/>
                <w:iCs/>
                <w:sz w:val="20"/>
              </w:rPr>
            </w:pPr>
          </w:p>
        </w:tc>
        <w:tc>
          <w:tcPr>
            <w:tcW w:w="46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Gpo</w:t>
            </w:r>
          </w:p>
        </w:tc>
        <w:tc>
          <w:tcPr>
            <w:tcW w:w="539"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Gen.</w:t>
            </w:r>
          </w:p>
        </w:tc>
        <w:tc>
          <w:tcPr>
            <w:tcW w:w="46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Esp.</w:t>
            </w:r>
          </w:p>
        </w:tc>
        <w:tc>
          <w:tcPr>
            <w:tcW w:w="407"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Dif</w:t>
            </w:r>
          </w:p>
        </w:tc>
        <w:tc>
          <w:tcPr>
            <w:tcW w:w="425"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Var</w:t>
            </w:r>
          </w:p>
        </w:tc>
        <w:tc>
          <w:tcPr>
            <w:tcW w:w="0" w:type="auto"/>
            <w:vMerge/>
            <w:tcBorders>
              <w:top w:val="single" w:sz="8" w:space="0" w:color="auto"/>
              <w:left w:val="nil"/>
              <w:bottom w:val="single" w:sz="8" w:space="0" w:color="auto"/>
              <w:right w:val="single" w:sz="8" w:space="0" w:color="auto"/>
            </w:tcBorders>
            <w:vAlign w:val="center"/>
            <w:hideMark/>
          </w:tcPr>
          <w:p w:rsidR="00EB6A86" w:rsidRPr="00544CEB" w:rsidRDefault="00EB6A86" w:rsidP="00EA75FB">
            <w:pPr>
              <w:rPr>
                <w:rFonts w:ascii="Arial" w:hAnsi="Arial" w:cs="Arial"/>
                <w:i/>
                <w:iCs/>
                <w:sz w:val="20"/>
              </w:rPr>
            </w:pPr>
          </w:p>
        </w:tc>
        <w:tc>
          <w:tcPr>
            <w:tcW w:w="38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Uni</w:t>
            </w:r>
          </w:p>
        </w:tc>
        <w:tc>
          <w:tcPr>
            <w:tcW w:w="478"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Cant</w:t>
            </w:r>
          </w:p>
        </w:tc>
        <w:tc>
          <w:tcPr>
            <w:tcW w:w="45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544CEB" w:rsidRDefault="00EB6A86" w:rsidP="00EA75FB">
            <w:pPr>
              <w:snapToGrid w:val="0"/>
              <w:jc w:val="both"/>
              <w:rPr>
                <w:rFonts w:ascii="Arial" w:hAnsi="Arial" w:cs="Arial"/>
                <w:i/>
                <w:iCs/>
                <w:sz w:val="20"/>
              </w:rPr>
            </w:pPr>
            <w:r w:rsidRPr="00544CEB">
              <w:rPr>
                <w:rFonts w:ascii="Arial" w:hAnsi="Arial" w:cs="Arial"/>
                <w:i/>
                <w:iCs/>
                <w:sz w:val="20"/>
              </w:rPr>
              <w:t>Tipo</w:t>
            </w:r>
          </w:p>
        </w:tc>
        <w:tc>
          <w:tcPr>
            <w:tcW w:w="0" w:type="auto"/>
            <w:vMerge/>
            <w:tcBorders>
              <w:top w:val="single" w:sz="8" w:space="0" w:color="auto"/>
              <w:left w:val="nil"/>
              <w:bottom w:val="single" w:sz="8" w:space="0" w:color="auto"/>
              <w:right w:val="single" w:sz="8" w:space="0" w:color="auto"/>
            </w:tcBorders>
            <w:vAlign w:val="center"/>
            <w:hideMark/>
          </w:tcPr>
          <w:p w:rsidR="00EB6A86" w:rsidRPr="00544CEB" w:rsidRDefault="00EB6A86" w:rsidP="00EA75FB">
            <w:pPr>
              <w:rPr>
                <w:rFonts w:ascii="Arial" w:hAnsi="Arial" w:cs="Arial"/>
                <w:i/>
                <w:iCs/>
                <w:sz w:val="20"/>
              </w:rPr>
            </w:pPr>
          </w:p>
        </w:tc>
        <w:tc>
          <w:tcPr>
            <w:tcW w:w="70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544CEB" w:rsidRDefault="00EB6A86" w:rsidP="00EA75FB">
            <w:pPr>
              <w:snapToGrid w:val="0"/>
              <w:jc w:val="center"/>
              <w:rPr>
                <w:rFonts w:ascii="Arial" w:hAnsi="Arial" w:cs="Arial"/>
                <w:i/>
                <w:iCs/>
                <w:sz w:val="20"/>
              </w:rPr>
            </w:pPr>
            <w:r w:rsidRPr="00544CEB">
              <w:rPr>
                <w:rFonts w:ascii="Arial" w:hAnsi="Arial" w:cs="Arial"/>
                <w:i/>
                <w:iCs/>
                <w:sz w:val="20"/>
              </w:rPr>
              <w:t>Máxima</w:t>
            </w:r>
          </w:p>
          <w:p w:rsidR="00EB6A86" w:rsidRPr="00544CEB" w:rsidRDefault="00EB6A86" w:rsidP="00EA75FB">
            <w:pPr>
              <w:jc w:val="center"/>
              <w:rPr>
                <w:rFonts w:ascii="Arial" w:hAnsi="Arial" w:cs="Arial"/>
                <w:sz w:val="20"/>
              </w:rPr>
            </w:pPr>
          </w:p>
          <w:p w:rsidR="00EB6A86" w:rsidRPr="00544CEB" w:rsidRDefault="00EB6A86" w:rsidP="00EA75FB">
            <w:pPr>
              <w:jc w:val="center"/>
              <w:rPr>
                <w:rFonts w:ascii="Arial" w:hAnsi="Arial" w:cs="Arial"/>
                <w:b/>
                <w:bCs/>
                <w:sz w:val="20"/>
              </w:rPr>
            </w:pPr>
            <w:r w:rsidRPr="00544CEB">
              <w:rPr>
                <w:rFonts w:ascii="Arial" w:hAnsi="Arial" w:cs="Arial"/>
                <w:b/>
                <w:bCs/>
                <w:sz w:val="20"/>
              </w:rPr>
              <w:t>[15]</w:t>
            </w:r>
          </w:p>
        </w:tc>
        <w:tc>
          <w:tcPr>
            <w:tcW w:w="756"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544CEB" w:rsidRDefault="00EB6A86" w:rsidP="00EA75FB">
            <w:pPr>
              <w:jc w:val="center"/>
              <w:rPr>
                <w:rFonts w:ascii="Arial" w:hAnsi="Arial" w:cs="Arial"/>
                <w:i/>
                <w:iCs/>
                <w:sz w:val="20"/>
              </w:rPr>
            </w:pPr>
            <w:r w:rsidRPr="00544CEB">
              <w:rPr>
                <w:rFonts w:ascii="Arial" w:hAnsi="Arial" w:cs="Arial"/>
                <w:i/>
                <w:iCs/>
                <w:sz w:val="20"/>
              </w:rPr>
              <w:t>Mínima</w:t>
            </w:r>
          </w:p>
          <w:p w:rsidR="00EB6A86" w:rsidRPr="00544CEB" w:rsidRDefault="00EB6A86" w:rsidP="00EA75FB">
            <w:pPr>
              <w:jc w:val="center"/>
              <w:rPr>
                <w:rFonts w:ascii="Arial" w:hAnsi="Arial" w:cs="Arial"/>
                <w:sz w:val="20"/>
              </w:rPr>
            </w:pPr>
          </w:p>
          <w:p w:rsidR="00EB6A86" w:rsidRPr="00544CEB" w:rsidRDefault="00EB6A86" w:rsidP="00EA75FB">
            <w:pPr>
              <w:jc w:val="center"/>
              <w:rPr>
                <w:rFonts w:ascii="Arial" w:hAnsi="Arial" w:cs="Arial"/>
                <w:b/>
                <w:bCs/>
                <w:sz w:val="20"/>
              </w:rPr>
            </w:pPr>
            <w:r w:rsidRPr="00544CEB">
              <w:rPr>
                <w:rFonts w:ascii="Arial" w:hAnsi="Arial" w:cs="Arial"/>
                <w:b/>
                <w:bCs/>
                <w:sz w:val="20"/>
              </w:rPr>
              <w:t>[16]</w:t>
            </w:r>
          </w:p>
        </w:tc>
        <w:tc>
          <w:tcPr>
            <w:tcW w:w="0" w:type="auto"/>
            <w:vMerge/>
            <w:tcBorders>
              <w:top w:val="single" w:sz="8" w:space="0" w:color="auto"/>
              <w:left w:val="nil"/>
              <w:bottom w:val="single" w:sz="8" w:space="0" w:color="auto"/>
              <w:right w:val="single" w:sz="8" w:space="0" w:color="auto"/>
            </w:tcBorders>
            <w:vAlign w:val="center"/>
            <w:hideMark/>
          </w:tcPr>
          <w:p w:rsidR="00EB6A86" w:rsidRPr="00544CEB" w:rsidRDefault="00EB6A86" w:rsidP="00EA75FB">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544CEB" w:rsidRDefault="00EB6A86" w:rsidP="00EA75FB">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544CEB" w:rsidRDefault="00EB6A86" w:rsidP="00EA75FB">
            <w:pPr>
              <w:rPr>
                <w:rFonts w:ascii="Arial" w:hAnsi="Arial" w:cs="Arial"/>
                <w:b/>
                <w:b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544CEB" w:rsidRDefault="00EB6A86" w:rsidP="00EA75FB">
            <w:pPr>
              <w:rPr>
                <w:rFonts w:ascii="Arial" w:hAnsi="Arial" w:cs="Arial"/>
                <w:i/>
                <w:iCs/>
                <w:sz w:val="20"/>
              </w:rPr>
            </w:pPr>
          </w:p>
        </w:tc>
      </w:tr>
      <w:tr w:rsidR="00EB6A86" w:rsidRPr="00544CEB"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r>
      <w:tr w:rsidR="00EB6A86" w:rsidRPr="00544CEB" w:rsidTr="0029153D">
        <w:trPr>
          <w:trHeight w:val="285"/>
          <w:jc w:val="center"/>
        </w:trPr>
        <w:tc>
          <w:tcPr>
            <w:tcW w:w="821" w:type="dxa"/>
            <w:tcBorders>
              <w:top w:val="nil"/>
              <w:left w:val="single" w:sz="8" w:space="0" w:color="auto"/>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62"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539"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61"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07"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25"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2055"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381"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78"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452"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1172"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701" w:type="dxa"/>
            <w:tcBorders>
              <w:top w:val="nil"/>
              <w:left w:val="nil"/>
              <w:bottom w:val="single" w:sz="4"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756" w:type="dxa"/>
            <w:tcBorders>
              <w:top w:val="nil"/>
              <w:left w:val="nil"/>
              <w:bottom w:val="single" w:sz="4"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993" w:type="dxa"/>
            <w:tcBorders>
              <w:top w:val="nil"/>
              <w:left w:val="nil"/>
              <w:bottom w:val="single" w:sz="4"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1399"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c>
          <w:tcPr>
            <w:tcW w:w="1163" w:type="dxa"/>
            <w:tcBorders>
              <w:top w:val="nil"/>
              <w:left w:val="nil"/>
              <w:bottom w:val="single" w:sz="4" w:space="0" w:color="auto"/>
              <w:right w:val="single" w:sz="8" w:space="0" w:color="auto"/>
            </w:tcBorders>
            <w:tcMar>
              <w:top w:w="0" w:type="dxa"/>
              <w:left w:w="70" w:type="dxa"/>
              <w:bottom w:w="0" w:type="dxa"/>
              <w:right w:w="70" w:type="dxa"/>
            </w:tcMar>
          </w:tcPr>
          <w:p w:rsidR="00EB6A86" w:rsidRPr="00544CEB" w:rsidRDefault="00EB6A86" w:rsidP="00EA75FB">
            <w:pPr>
              <w:snapToGrid w:val="0"/>
              <w:jc w:val="both"/>
              <w:rPr>
                <w:rFonts w:ascii="Arial" w:hAnsi="Arial" w:cs="Arial"/>
                <w:sz w:val="20"/>
              </w:rPr>
            </w:pPr>
          </w:p>
        </w:tc>
        <w:tc>
          <w:tcPr>
            <w:tcW w:w="621" w:type="dxa"/>
            <w:tcBorders>
              <w:top w:val="nil"/>
              <w:left w:val="nil"/>
              <w:bottom w:val="single" w:sz="4" w:space="0" w:color="auto"/>
              <w:right w:val="single" w:sz="8"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sz w:val="20"/>
              </w:rPr>
            </w:pPr>
            <w:r w:rsidRPr="00544CEB">
              <w:rPr>
                <w:rFonts w:ascii="Arial" w:hAnsi="Arial" w:cs="Arial"/>
                <w:sz w:val="20"/>
              </w:rPr>
              <w:t> </w:t>
            </w:r>
          </w:p>
        </w:tc>
      </w:tr>
      <w:tr w:rsidR="00EB6A86" w:rsidRPr="00544CEB" w:rsidTr="0029153D">
        <w:trPr>
          <w:trHeight w:val="285"/>
          <w:jc w:val="center"/>
        </w:trPr>
        <w:tc>
          <w:tcPr>
            <w:tcW w:w="13286" w:type="dxa"/>
            <w:gridSpan w:val="17"/>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rsidR="00EB6A86" w:rsidRPr="00544CEB" w:rsidRDefault="00EB6A86" w:rsidP="00EA75FB">
            <w:pPr>
              <w:snapToGrid w:val="0"/>
              <w:jc w:val="both"/>
              <w:rPr>
                <w:rFonts w:ascii="Arial" w:hAnsi="Arial" w:cs="Arial"/>
                <w:b/>
                <w:bCs/>
                <w:sz w:val="20"/>
              </w:rPr>
            </w:pPr>
            <w:r w:rsidRPr="00544CEB">
              <w:rPr>
                <w:rFonts w:ascii="Arial" w:hAnsi="Arial" w:cs="Arial"/>
                <w:b/>
                <w:bCs/>
                <w:sz w:val="20"/>
              </w:rPr>
              <w:lastRenderedPageBreak/>
              <w:t xml:space="preserve">NOTA:  </w:t>
            </w:r>
          </w:p>
          <w:p w:rsidR="00EB6A86" w:rsidRPr="00544CEB" w:rsidRDefault="00EB6A86" w:rsidP="00EA75FB">
            <w:pPr>
              <w:snapToGrid w:val="0"/>
              <w:jc w:val="both"/>
              <w:rPr>
                <w:rFonts w:ascii="Arial" w:hAnsi="Arial" w:cs="Arial"/>
                <w:b/>
                <w:bCs/>
                <w:sz w:val="20"/>
              </w:rPr>
            </w:pPr>
            <w:r w:rsidRPr="00544CEB">
              <w:rPr>
                <w:rFonts w:ascii="Arial" w:hAnsi="Arial" w:cs="Arial"/>
                <w:b/>
                <w:bCs/>
                <w:sz w:val="20"/>
              </w:rPr>
              <w:t xml:space="preserve">EN CASO DE SER ADJUDICADO, ME OBLIGO EN NOMBRE DE MI REPRESENTADA A SUSCRIBIR EL CONTRATO QUE DERIVE. </w:t>
            </w:r>
          </w:p>
          <w:p w:rsidR="00EB6A86" w:rsidRPr="00544CEB" w:rsidRDefault="00EB6A86" w:rsidP="00EA75FB">
            <w:pPr>
              <w:snapToGrid w:val="0"/>
              <w:jc w:val="both"/>
              <w:rPr>
                <w:rFonts w:ascii="Arial" w:hAnsi="Arial" w:cs="Arial"/>
                <w:sz w:val="20"/>
              </w:rPr>
            </w:pPr>
            <w:r w:rsidRPr="00544CEB">
              <w:rPr>
                <w:rFonts w:ascii="Arial" w:hAnsi="Arial" w:cs="Arial"/>
                <w:b/>
                <w:bCs/>
                <w:sz w:val="20"/>
              </w:rPr>
              <w:t>CON LA SUSCRIPCIÓN DE LA PROPUESTA, MI REPRESENTADA ASUME LAS CONDICIONES ESTABLECIDAS EN LA CONVOCATORIA, ANEXOS, TÉRMINOS Y CONDICIONES Y ESPECÍFICACIONES TÉCNICAS REQUERIDAS, ASÍ COMO LAS DERIVADAS DE LA JUNTA DE ACLARACIONES.</w:t>
            </w:r>
          </w:p>
        </w:tc>
      </w:tr>
    </w:tbl>
    <w:p w:rsidR="00EB6A86" w:rsidRPr="00544CEB" w:rsidRDefault="00EB6A86" w:rsidP="00EB6A86">
      <w:pPr>
        <w:jc w:val="both"/>
        <w:rPr>
          <w:rFonts w:ascii="Arial" w:hAnsi="Arial" w:cs="Arial"/>
          <w:sz w:val="20"/>
        </w:rPr>
      </w:pPr>
    </w:p>
    <w:p w:rsidR="00EB6A86" w:rsidRPr="00544CEB" w:rsidRDefault="00EB6A86" w:rsidP="00EB6A86">
      <w:pPr>
        <w:jc w:val="both"/>
        <w:rPr>
          <w:rFonts w:ascii="Arial" w:hAnsi="Arial" w:cs="Arial"/>
          <w:sz w:val="20"/>
        </w:rPr>
      </w:pPr>
    </w:p>
    <w:p w:rsidR="00EB6A86" w:rsidRPr="00544CEB" w:rsidRDefault="00EB6A86" w:rsidP="00EB6A86">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EB6A86" w:rsidRPr="00544CEB" w:rsidTr="00EA75FB">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EB6A86" w:rsidRPr="00544CEB" w:rsidRDefault="00EB6A86" w:rsidP="00EA75FB">
            <w:pPr>
              <w:jc w:val="center"/>
              <w:rPr>
                <w:rFonts w:ascii="Arial" w:hAnsi="Arial" w:cs="Arial"/>
                <w:b/>
                <w:bCs/>
                <w:sz w:val="18"/>
                <w:szCs w:val="18"/>
                <w:lang w:eastAsia="es-MX"/>
              </w:rPr>
            </w:pPr>
            <w:r w:rsidRPr="00544CEB">
              <w:rPr>
                <w:rFonts w:ascii="Arial" w:hAnsi="Arial" w:cs="Arial"/>
                <w:b/>
                <w:bCs/>
                <w:sz w:val="18"/>
                <w:szCs w:val="18"/>
                <w:lang w:eastAsia="es-MX"/>
              </w:rPr>
              <w:t xml:space="preserve">REQUISITO SOLICITADO.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B6A86" w:rsidRPr="00544CEB" w:rsidRDefault="00EB6A86" w:rsidP="00EA75FB">
            <w:pPr>
              <w:jc w:val="center"/>
              <w:rPr>
                <w:rFonts w:ascii="Arial" w:hAnsi="Arial" w:cs="Arial"/>
                <w:b/>
                <w:bCs/>
                <w:sz w:val="18"/>
                <w:szCs w:val="18"/>
                <w:lang w:eastAsia="es-MX"/>
              </w:rPr>
            </w:pPr>
            <w:r w:rsidRPr="00544CEB">
              <w:rPr>
                <w:rFonts w:ascii="Arial" w:hAnsi="Arial" w:cs="Arial"/>
                <w:b/>
                <w:bCs/>
                <w:sz w:val="18"/>
                <w:szCs w:val="18"/>
                <w:lang w:eastAsia="es-MX"/>
              </w:rPr>
              <w:t xml:space="preserve">FOLIO </w:t>
            </w:r>
          </w:p>
        </w:tc>
      </w:tr>
      <w:tr w:rsidR="00EB6A86" w:rsidRPr="00544CEB"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544CEB" w:rsidRDefault="00EB6A86" w:rsidP="00EA75FB">
            <w:pPr>
              <w:jc w:val="both"/>
              <w:rPr>
                <w:rFonts w:ascii="Arial" w:hAnsi="Arial" w:cs="Arial"/>
                <w:sz w:val="18"/>
                <w:szCs w:val="18"/>
                <w:lang w:eastAsia="es-MX"/>
              </w:rPr>
            </w:pPr>
            <w:r w:rsidRPr="00544CEB">
              <w:rPr>
                <w:rFonts w:ascii="Arial" w:hAnsi="Arial" w:cs="Arial"/>
                <w:sz w:val="18"/>
                <w:szCs w:val="18"/>
                <w:lang w:eastAsia="es-MX"/>
              </w:rPr>
              <w:t xml:space="preserve">5.1.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544CEB" w:rsidRDefault="00EB6A86" w:rsidP="00EA75FB">
            <w:pPr>
              <w:jc w:val="both"/>
              <w:rPr>
                <w:rFonts w:ascii="Arial" w:hAnsi="Arial" w:cs="Arial"/>
                <w:b/>
                <w:sz w:val="18"/>
                <w:szCs w:val="18"/>
                <w:lang w:eastAsia="es-MX"/>
              </w:rPr>
            </w:pPr>
            <w:r w:rsidRPr="00544CEB">
              <w:rPr>
                <w:rFonts w:ascii="Arial" w:hAnsi="Arial" w:cs="Arial"/>
                <w:b/>
                <w:sz w:val="18"/>
                <w:szCs w:val="18"/>
                <w:lang w:eastAsia="es-MX"/>
              </w:rPr>
              <w:t>[21]</w:t>
            </w:r>
          </w:p>
        </w:tc>
      </w:tr>
      <w:tr w:rsidR="00EB6A86" w:rsidRPr="00544CEB"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544CEB" w:rsidRDefault="00EB6A86" w:rsidP="00EA75FB">
            <w:pPr>
              <w:jc w:val="both"/>
              <w:rPr>
                <w:rFonts w:ascii="Arial" w:hAnsi="Arial" w:cs="Arial"/>
                <w:sz w:val="18"/>
                <w:szCs w:val="18"/>
                <w:lang w:eastAsia="es-MX"/>
              </w:rPr>
            </w:pPr>
            <w:r w:rsidRPr="00544CEB">
              <w:rPr>
                <w:rFonts w:ascii="Arial" w:hAnsi="Arial" w:cs="Arial"/>
                <w:sz w:val="18"/>
                <w:szCs w:val="18"/>
                <w:lang w:eastAsia="es-MX"/>
              </w:rPr>
              <w:t>6.1 registros sanitarios o 6.2 documentos a presentar en caso de que los bienes ofertados no requieran Registro Sanitario, según corresponda.</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544CEB" w:rsidRDefault="00EB6A86" w:rsidP="00EA75FB">
            <w:pPr>
              <w:jc w:val="both"/>
              <w:rPr>
                <w:rFonts w:ascii="Arial" w:hAnsi="Arial" w:cs="Arial"/>
                <w:b/>
                <w:sz w:val="18"/>
                <w:szCs w:val="18"/>
                <w:lang w:eastAsia="es-MX"/>
              </w:rPr>
            </w:pPr>
            <w:r w:rsidRPr="00544CEB">
              <w:rPr>
                <w:rFonts w:ascii="Arial" w:hAnsi="Arial" w:cs="Arial"/>
                <w:b/>
                <w:sz w:val="18"/>
                <w:szCs w:val="18"/>
                <w:lang w:eastAsia="es-MX"/>
              </w:rPr>
              <w:t>[22]</w:t>
            </w:r>
          </w:p>
        </w:tc>
      </w:tr>
      <w:tr w:rsidR="00EB6A86" w:rsidRPr="00544CEB"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544CEB" w:rsidRDefault="00EB6A86" w:rsidP="00EA75FB">
            <w:pPr>
              <w:jc w:val="both"/>
              <w:rPr>
                <w:rFonts w:ascii="Arial" w:hAnsi="Arial" w:cs="Arial"/>
                <w:sz w:val="18"/>
                <w:szCs w:val="18"/>
                <w:lang w:eastAsia="es-MX"/>
              </w:rPr>
            </w:pPr>
            <w:r w:rsidRPr="00544CEB">
              <w:rPr>
                <w:rFonts w:ascii="Arial" w:hAnsi="Arial" w:cs="Arial"/>
                <w:sz w:val="18"/>
                <w:szCs w:val="18"/>
                <w:lang w:eastAsia="es-MX"/>
              </w:rPr>
              <w:t>6.3 licencias y avisos.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544CEB" w:rsidRDefault="00EB6A86" w:rsidP="00EA75FB">
            <w:pPr>
              <w:jc w:val="both"/>
              <w:rPr>
                <w:rFonts w:ascii="Arial" w:hAnsi="Arial" w:cs="Arial"/>
                <w:b/>
                <w:sz w:val="18"/>
                <w:szCs w:val="18"/>
                <w:lang w:eastAsia="es-MX"/>
              </w:rPr>
            </w:pPr>
            <w:r w:rsidRPr="00544CEB">
              <w:rPr>
                <w:rFonts w:ascii="Arial" w:hAnsi="Arial" w:cs="Arial"/>
                <w:b/>
                <w:sz w:val="18"/>
                <w:szCs w:val="18"/>
                <w:lang w:eastAsia="es-MX"/>
              </w:rPr>
              <w:t>[23]</w:t>
            </w:r>
          </w:p>
        </w:tc>
      </w:tr>
      <w:tr w:rsidR="00EB6A86" w:rsidRPr="00544CEB"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544CEB" w:rsidRDefault="00EB6A86" w:rsidP="00EA75FB">
            <w:pPr>
              <w:jc w:val="both"/>
              <w:rPr>
                <w:rFonts w:ascii="Arial" w:hAnsi="Arial" w:cs="Arial"/>
                <w:sz w:val="18"/>
                <w:szCs w:val="18"/>
                <w:lang w:eastAsia="es-MX"/>
              </w:rPr>
            </w:pPr>
            <w:r w:rsidRPr="00544CEB">
              <w:rPr>
                <w:rFonts w:ascii="Arial" w:hAnsi="Arial" w:cs="Arial"/>
                <w:sz w:val="18"/>
                <w:szCs w:val="18"/>
                <w:lang w:eastAsia="es-MX"/>
              </w:rPr>
              <w:t>6.4 Carta de Respaldo.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544CEB" w:rsidRDefault="00EB6A86" w:rsidP="00EA75FB">
            <w:pPr>
              <w:jc w:val="both"/>
              <w:rPr>
                <w:rFonts w:ascii="Arial" w:hAnsi="Arial" w:cs="Arial"/>
                <w:b/>
                <w:sz w:val="18"/>
                <w:szCs w:val="18"/>
                <w:lang w:eastAsia="es-MX"/>
              </w:rPr>
            </w:pPr>
            <w:r w:rsidRPr="00544CEB">
              <w:rPr>
                <w:rFonts w:ascii="Arial" w:hAnsi="Arial" w:cs="Arial"/>
                <w:b/>
                <w:sz w:val="18"/>
                <w:szCs w:val="18"/>
                <w:lang w:eastAsia="es-MX"/>
              </w:rPr>
              <w:t>[24]</w:t>
            </w:r>
          </w:p>
        </w:tc>
      </w:tr>
      <w:tr w:rsidR="00EB6A86" w:rsidRPr="00544CEB"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544CEB" w:rsidRDefault="00EB6A86" w:rsidP="00EA75FB">
            <w:pPr>
              <w:jc w:val="both"/>
              <w:rPr>
                <w:rFonts w:ascii="Arial" w:hAnsi="Arial" w:cs="Arial"/>
                <w:sz w:val="18"/>
                <w:szCs w:val="18"/>
                <w:lang w:eastAsia="es-MX"/>
              </w:rPr>
            </w:pPr>
            <w:r w:rsidRPr="00544CEB">
              <w:rPr>
                <w:rFonts w:ascii="Arial" w:hAnsi="Arial" w:cs="Arial"/>
                <w:sz w:val="18"/>
                <w:szCs w:val="18"/>
                <w:lang w:eastAsia="es-MX"/>
              </w:rPr>
              <w:t>6.5 acuse de muestras (para los bienes que requieren muestras);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544CEB" w:rsidRDefault="00EB6A86" w:rsidP="00EA75FB">
            <w:pPr>
              <w:jc w:val="both"/>
              <w:rPr>
                <w:rFonts w:ascii="Arial" w:hAnsi="Arial" w:cs="Arial"/>
                <w:b/>
                <w:sz w:val="18"/>
                <w:szCs w:val="18"/>
                <w:lang w:eastAsia="es-MX"/>
              </w:rPr>
            </w:pPr>
            <w:r w:rsidRPr="00544CEB">
              <w:rPr>
                <w:rFonts w:ascii="Arial" w:hAnsi="Arial" w:cs="Arial"/>
                <w:b/>
                <w:sz w:val="18"/>
                <w:szCs w:val="18"/>
                <w:lang w:eastAsia="es-MX"/>
              </w:rPr>
              <w:t>[25]</w:t>
            </w:r>
          </w:p>
        </w:tc>
      </w:tr>
      <w:tr w:rsidR="00EB6A86" w:rsidRPr="00544CEB" w:rsidTr="00EA75FB">
        <w:trPr>
          <w:jc w:val="center"/>
        </w:trPr>
        <w:tc>
          <w:tcPr>
            <w:tcW w:w="4665"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EB6A86" w:rsidRPr="00544CEB" w:rsidRDefault="00EB6A86" w:rsidP="00EA75FB">
            <w:pPr>
              <w:jc w:val="both"/>
              <w:rPr>
                <w:rFonts w:ascii="Arial" w:hAnsi="Arial" w:cs="Arial"/>
                <w:sz w:val="18"/>
                <w:szCs w:val="18"/>
                <w:lang w:eastAsia="es-MX"/>
              </w:rPr>
            </w:pPr>
            <w:r w:rsidRPr="00544CEB">
              <w:rPr>
                <w:rFonts w:ascii="Arial" w:hAnsi="Arial" w:cs="Arial"/>
                <w:sz w:val="18"/>
                <w:szCs w:val="18"/>
                <w:lang w:eastAsia="es-MX"/>
              </w:rPr>
              <w:t>6.6 Documentación adicional, para comprobar las especificaciones técnicas requeridas, en su caso.</w:t>
            </w:r>
            <w:r w:rsidRPr="00544CEB">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544CEB" w:rsidRDefault="00EB6A86" w:rsidP="00EA75FB">
            <w:pPr>
              <w:jc w:val="both"/>
              <w:rPr>
                <w:rFonts w:ascii="Arial" w:hAnsi="Arial" w:cs="Arial"/>
                <w:b/>
                <w:sz w:val="18"/>
                <w:szCs w:val="18"/>
                <w:lang w:eastAsia="es-MX"/>
              </w:rPr>
            </w:pPr>
            <w:r w:rsidRPr="00544CEB">
              <w:rPr>
                <w:rFonts w:ascii="Arial" w:hAnsi="Arial" w:cs="Arial"/>
                <w:b/>
                <w:sz w:val="18"/>
                <w:szCs w:val="18"/>
                <w:lang w:eastAsia="es-MX"/>
              </w:rPr>
              <w:t>[26]</w:t>
            </w:r>
          </w:p>
        </w:tc>
      </w:tr>
    </w:tbl>
    <w:p w:rsidR="00EB6A86" w:rsidRPr="00544CEB" w:rsidRDefault="00EB6A86" w:rsidP="00EB6A86">
      <w:pPr>
        <w:jc w:val="both"/>
        <w:rPr>
          <w:rFonts w:ascii="Arial" w:hAnsi="Arial" w:cs="Arial"/>
          <w:sz w:val="18"/>
          <w:szCs w:val="18"/>
        </w:rPr>
      </w:pPr>
    </w:p>
    <w:p w:rsidR="00EB6A86" w:rsidRPr="00544CEB" w:rsidRDefault="00EB6A86" w:rsidP="00EB6A86">
      <w:pPr>
        <w:jc w:val="both"/>
        <w:rPr>
          <w:rFonts w:ascii="Arial" w:hAnsi="Arial" w:cs="Arial"/>
          <w:sz w:val="18"/>
          <w:szCs w:val="18"/>
        </w:rPr>
      </w:pPr>
    </w:p>
    <w:p w:rsidR="00EB6A86" w:rsidRPr="00544CEB" w:rsidRDefault="00EB6A86" w:rsidP="00EB6A86">
      <w:pPr>
        <w:jc w:val="both"/>
        <w:rPr>
          <w:rFonts w:ascii="Arial" w:hAnsi="Arial" w:cs="Arial"/>
          <w:sz w:val="18"/>
          <w:szCs w:val="18"/>
        </w:rPr>
      </w:pPr>
    </w:p>
    <w:p w:rsidR="00EB6A86" w:rsidRPr="00544CEB" w:rsidRDefault="00EB6A86" w:rsidP="00EB6A86">
      <w:pPr>
        <w:jc w:val="both"/>
        <w:rPr>
          <w:rFonts w:ascii="Arial" w:hAnsi="Arial" w:cs="Arial"/>
          <w:sz w:val="18"/>
          <w:szCs w:val="18"/>
        </w:rPr>
      </w:pPr>
    </w:p>
    <w:p w:rsidR="00EB6A86" w:rsidRPr="00544CEB" w:rsidRDefault="00EB6A86" w:rsidP="00EB6A86">
      <w:pPr>
        <w:jc w:val="both"/>
        <w:rPr>
          <w:rFonts w:ascii="Arial" w:hAnsi="Arial" w:cs="Arial"/>
          <w:sz w:val="18"/>
          <w:szCs w:val="18"/>
        </w:rPr>
      </w:pPr>
    </w:p>
    <w:p w:rsidR="00EB6A86" w:rsidRPr="00544CEB" w:rsidRDefault="00EB6A86" w:rsidP="00EB6A86">
      <w:pPr>
        <w:jc w:val="center"/>
        <w:rPr>
          <w:rFonts w:ascii="Arial" w:hAnsi="Arial" w:cs="Arial"/>
          <w:sz w:val="18"/>
          <w:szCs w:val="18"/>
          <w:lang w:val="es-ES_tradnl" w:eastAsia="es-ES"/>
        </w:rPr>
      </w:pPr>
      <w:r w:rsidRPr="00544CEB">
        <w:rPr>
          <w:rFonts w:ascii="Arial" w:hAnsi="Arial" w:cs="Arial"/>
          <w:sz w:val="18"/>
          <w:szCs w:val="18"/>
          <w:lang w:val="es-ES_tradnl" w:eastAsia="es-ES"/>
        </w:rPr>
        <w:t>_____________________________</w:t>
      </w:r>
      <w:r w:rsidRPr="00544CEB">
        <w:rPr>
          <w:rFonts w:ascii="Arial" w:hAnsi="Arial" w:cs="Arial"/>
          <w:b/>
          <w:bCs/>
          <w:sz w:val="18"/>
          <w:szCs w:val="18"/>
        </w:rPr>
        <w:t>[27]</w:t>
      </w:r>
      <w:r w:rsidRPr="00544CEB">
        <w:rPr>
          <w:rFonts w:ascii="Arial" w:hAnsi="Arial" w:cs="Arial"/>
          <w:sz w:val="18"/>
          <w:szCs w:val="18"/>
          <w:lang w:val="es-ES_tradnl" w:eastAsia="es-ES"/>
        </w:rPr>
        <w:t>__________________________________</w:t>
      </w:r>
    </w:p>
    <w:p w:rsidR="00EB6A86" w:rsidRPr="00544CEB" w:rsidRDefault="00EB6A86" w:rsidP="00EB6A86">
      <w:pPr>
        <w:jc w:val="center"/>
        <w:rPr>
          <w:rFonts w:ascii="Arial" w:hAnsi="Arial" w:cs="Arial"/>
          <w:sz w:val="18"/>
          <w:szCs w:val="18"/>
          <w:lang w:val="es-ES_tradnl"/>
        </w:rPr>
      </w:pPr>
      <w:r w:rsidRPr="00544CEB">
        <w:rPr>
          <w:rFonts w:ascii="Arial" w:hAnsi="Arial" w:cs="Arial"/>
          <w:sz w:val="18"/>
          <w:szCs w:val="18"/>
          <w:lang w:val="es-ES_tradnl"/>
        </w:rPr>
        <w:t>(Nombre y firma del Representante Legal</w:t>
      </w:r>
    </w:p>
    <w:p w:rsidR="00EB6A86" w:rsidRPr="00544CEB" w:rsidRDefault="00EB6A86" w:rsidP="00EB6A86">
      <w:pPr>
        <w:jc w:val="both"/>
        <w:rPr>
          <w:rFonts w:ascii="Arial" w:hAnsi="Arial" w:cs="Arial"/>
          <w:sz w:val="18"/>
          <w:szCs w:val="18"/>
        </w:rPr>
      </w:pPr>
      <w:r w:rsidRPr="00544CEB">
        <w:rPr>
          <w:rFonts w:ascii="Arial" w:hAnsi="Arial" w:cs="Arial"/>
          <w:sz w:val="18"/>
          <w:szCs w:val="18"/>
        </w:rPr>
        <w:br w:type="page"/>
      </w:r>
    </w:p>
    <w:p w:rsidR="00EB6A86" w:rsidRPr="00544CEB" w:rsidRDefault="00EB6A86" w:rsidP="00EB6A86">
      <w:pPr>
        <w:jc w:val="center"/>
        <w:rPr>
          <w:rFonts w:ascii="Arial" w:hAnsi="Arial" w:cs="Arial"/>
          <w:b/>
          <w:bCs/>
        </w:rPr>
      </w:pPr>
      <w:r w:rsidRPr="00544CEB">
        <w:rPr>
          <w:rFonts w:ascii="Arial" w:hAnsi="Arial" w:cs="Arial"/>
          <w:b/>
          <w:bCs/>
        </w:rPr>
        <w:lastRenderedPageBreak/>
        <w:t>INSTRUCTIVO DE LLENADO DEL ANEXO NÚMERO 10</w:t>
      </w:r>
    </w:p>
    <w:p w:rsidR="00EB6A86" w:rsidRPr="00544CEB" w:rsidRDefault="00EB6A86" w:rsidP="00EB6A86">
      <w:pPr>
        <w:rPr>
          <w:rFonts w:ascii="Calibri" w:hAnsi="Calibri"/>
          <w:sz w:val="14"/>
          <w:szCs w:val="14"/>
        </w:rPr>
      </w:pPr>
    </w:p>
    <w:tbl>
      <w:tblPr>
        <w:tblW w:w="0" w:type="auto"/>
        <w:jc w:val="center"/>
        <w:tblCellMar>
          <w:left w:w="0" w:type="dxa"/>
          <w:right w:w="0" w:type="dxa"/>
        </w:tblCellMar>
        <w:tblLook w:val="04A0" w:firstRow="1" w:lastRow="0" w:firstColumn="1" w:lastColumn="0" w:noHBand="0" w:noVBand="1"/>
      </w:tblPr>
      <w:tblGrid>
        <w:gridCol w:w="1038"/>
        <w:gridCol w:w="11616"/>
      </w:tblGrid>
      <w:tr w:rsidR="00EB6A86" w:rsidRPr="00544CEB" w:rsidTr="00EA75FB">
        <w:trPr>
          <w:trHeight w:val="487"/>
          <w:tblHeader/>
          <w:jc w:val="center"/>
        </w:trPr>
        <w:tc>
          <w:tcPr>
            <w:tcW w:w="1046" w:type="dxa"/>
            <w:shd w:val="clear" w:color="auto" w:fill="BFBFBF"/>
            <w:tcMar>
              <w:top w:w="0" w:type="dxa"/>
              <w:left w:w="108" w:type="dxa"/>
              <w:bottom w:w="0" w:type="dxa"/>
              <w:right w:w="108" w:type="dxa"/>
            </w:tcMar>
            <w:vAlign w:val="cente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Numero</w:t>
            </w:r>
          </w:p>
        </w:tc>
        <w:tc>
          <w:tcPr>
            <w:tcW w:w="12742" w:type="dxa"/>
            <w:shd w:val="clear" w:color="auto" w:fill="BFBFBF"/>
            <w:tcMar>
              <w:top w:w="0" w:type="dxa"/>
              <w:left w:w="108" w:type="dxa"/>
              <w:bottom w:w="0" w:type="dxa"/>
              <w:right w:w="108" w:type="dxa"/>
            </w:tcMar>
            <w:vAlign w:val="cente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Descripción</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número de la licitación</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2</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fecha de la presentación de proposiciones.</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3</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 xml:space="preserve">Marcar con una </w:t>
            </w:r>
            <w:r w:rsidRPr="00544CEB">
              <w:rPr>
                <w:rFonts w:ascii="Arial" w:hAnsi="Arial" w:cs="Arial"/>
                <w:b/>
                <w:bCs/>
                <w:sz w:val="20"/>
                <w:lang w:eastAsia="es-MX"/>
              </w:rPr>
              <w:t xml:space="preserve">X, </w:t>
            </w:r>
            <w:r w:rsidRPr="00544CEB">
              <w:rPr>
                <w:rFonts w:ascii="Arial" w:hAnsi="Arial" w:cs="Arial"/>
                <w:sz w:val="20"/>
                <w:lang w:eastAsia="es-MX"/>
              </w:rPr>
              <w:t>si el licitante es fabricante o distribuidor.</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4</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nombre del licitante.</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5</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domicilio fiscal del licitante.</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6</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Nombre del Representante Legal conforme se establece en el Anexo Acreditamiento de Personalidad Jurídica y Datos de Notificación</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7</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número telefónico del licitante.</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8</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R.F.C. del licitante.</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9</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un correo electrónico del licitante.</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10</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número de partida correspondiente a la clave ofertada, con base en el Anexo Requerimiento de la convocatoria.</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11</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 xml:space="preserve">Indicar la clave ofertada a 14 dígitos, en correspondencia a cada columna: </w:t>
            </w:r>
          </w:p>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Gpo.-Grupo; Gen.- Generico; Esp.- Específico; Dif .- Diferenciador  y Var.- Variante</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12</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la descripción completa de la clave ofertada.</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13</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 xml:space="preserve">Indicar la presentación de la clave ofertada, en correspondencia a cada columna: </w:t>
            </w:r>
          </w:p>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Uni.- Unidad de Medida; Cant.- Cantidad  y  Tipo.- Tipo de Presentación.</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14</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 xml:space="preserve">Indicar el Nombre del Titular del Registro Sanitario que se establece en el mismo; para el caso de bienes que no requieren registro sanitario el nombre del Fabricante de los bienes terapéuticos. </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15</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Cantidad Máxima ofertada (De conformidad a lo establecido en la convocatoria)</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16</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Cantidad Mínima ofertada (De conformidad a lo establecido en la convocatoria)</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17</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Número del Registro Sanitario que se establece en el mismo; para el caso de bienes que no requieren registro sanitario el número de Constancia emitida por COFEPRIS en la que se manifieste que el bien ofertado no requiere de Registro Sanitario, en la que indique de manera expresa la clave y/o descripción del mismo.</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18</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sz w:val="20"/>
                <w:lang w:eastAsia="es-MX"/>
              </w:rPr>
              <w:t>Indicar el  RFC del Titular del Registro Sanitario; para el caso de bienes que no requieren registro sanitario el RFC del Fabricante de los bienes terapéuticos.</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19</w:t>
            </w: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sz w:val="20"/>
                <w:lang w:eastAsia="es-MX"/>
              </w:rPr>
            </w:pPr>
            <w:r w:rsidRPr="00544CEB">
              <w:rPr>
                <w:rFonts w:ascii="Arial" w:hAnsi="Arial" w:cs="Arial"/>
                <w:color w:val="000000"/>
                <w:sz w:val="20"/>
                <w:shd w:val="clear" w:color="auto" w:fill="FFFFFF"/>
                <w:lang w:eastAsia="es-MX"/>
              </w:rPr>
              <w:t>Nombre de la denominación distintiva indicada en el Registro Sanitario</w:t>
            </w:r>
            <w:r w:rsidRPr="00544CEB">
              <w:rPr>
                <w:rFonts w:ascii="Arial" w:hAnsi="Arial" w:cs="Arial"/>
                <w:sz w:val="20"/>
                <w:lang w:eastAsia="es-MX"/>
              </w:rPr>
              <w:t>, o bien para el caso de bienes que no requieren registro sanitario la marca de los bienes terapéuticos.</w:t>
            </w:r>
          </w:p>
        </w:tc>
      </w:tr>
      <w:tr w:rsidR="00EB6A86" w:rsidRPr="00544CEB" w:rsidTr="00EA75FB">
        <w:trPr>
          <w:jc w:val="center"/>
        </w:trPr>
        <w:tc>
          <w:tcPr>
            <w:tcW w:w="1046" w:type="dxa"/>
            <w:tcMar>
              <w:top w:w="0" w:type="dxa"/>
              <w:left w:w="108" w:type="dxa"/>
              <w:bottom w:w="0" w:type="dxa"/>
              <w:right w:w="108" w:type="dxa"/>
            </w:tcMar>
            <w:hideMark/>
          </w:tcPr>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20</w:t>
            </w:r>
          </w:p>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21</w:t>
            </w:r>
          </w:p>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22</w:t>
            </w:r>
          </w:p>
          <w:p w:rsidR="00EB6A86" w:rsidRPr="00544CEB" w:rsidRDefault="00EB6A86" w:rsidP="00EA75FB">
            <w:pPr>
              <w:jc w:val="center"/>
              <w:rPr>
                <w:rFonts w:ascii="Arial" w:hAnsi="Arial" w:cs="Arial"/>
                <w:b/>
                <w:bCs/>
                <w:sz w:val="20"/>
                <w:lang w:eastAsia="es-MX"/>
              </w:rPr>
            </w:pPr>
          </w:p>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23</w:t>
            </w:r>
          </w:p>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lastRenderedPageBreak/>
              <w:t>24</w:t>
            </w:r>
          </w:p>
          <w:p w:rsidR="00EB6A86" w:rsidRPr="00544CEB" w:rsidRDefault="00EB6A86" w:rsidP="00EA75FB">
            <w:pPr>
              <w:jc w:val="center"/>
              <w:rPr>
                <w:rFonts w:ascii="Arial" w:hAnsi="Arial" w:cs="Arial"/>
                <w:b/>
                <w:bCs/>
                <w:sz w:val="20"/>
                <w:lang w:eastAsia="es-MX"/>
              </w:rPr>
            </w:pPr>
            <w:r w:rsidRPr="00544CEB">
              <w:rPr>
                <w:rFonts w:ascii="Arial" w:hAnsi="Arial" w:cs="Arial"/>
                <w:b/>
                <w:bCs/>
                <w:sz w:val="20"/>
                <w:lang w:eastAsia="es-MX"/>
              </w:rPr>
              <w:t>25</w:t>
            </w:r>
          </w:p>
          <w:p w:rsidR="00EB6A86" w:rsidRPr="00544CEB" w:rsidRDefault="00EB6A86" w:rsidP="00EA75FB">
            <w:pPr>
              <w:jc w:val="center"/>
              <w:rPr>
                <w:rFonts w:ascii="Arial" w:hAnsi="Arial" w:cs="Arial"/>
                <w:b/>
                <w:bCs/>
                <w:sz w:val="20"/>
                <w:lang w:eastAsia="es-MX"/>
              </w:rPr>
            </w:pPr>
          </w:p>
          <w:p w:rsidR="00EB6A86" w:rsidRPr="00544CEB" w:rsidRDefault="00EB6A86" w:rsidP="00EA75FB">
            <w:pPr>
              <w:jc w:val="center"/>
              <w:rPr>
                <w:rFonts w:ascii="Arial" w:hAnsi="Arial" w:cs="Arial"/>
                <w:b/>
                <w:bCs/>
                <w:sz w:val="20"/>
                <w:lang w:eastAsia="es-MX"/>
              </w:rPr>
            </w:pPr>
          </w:p>
          <w:p w:rsidR="00EB6A86" w:rsidRPr="00544CEB" w:rsidRDefault="00B52F5F" w:rsidP="00EA75FB">
            <w:pPr>
              <w:jc w:val="center"/>
              <w:rPr>
                <w:rFonts w:ascii="Arial" w:hAnsi="Arial" w:cs="Arial"/>
                <w:b/>
                <w:bCs/>
                <w:sz w:val="20"/>
                <w:lang w:eastAsia="es-MX"/>
              </w:rPr>
            </w:pPr>
            <w:r>
              <w:rPr>
                <w:rFonts w:ascii="Arial" w:hAnsi="Arial" w:cs="Arial"/>
                <w:b/>
                <w:bCs/>
                <w:sz w:val="20"/>
                <w:lang w:eastAsia="es-MX"/>
              </w:rPr>
              <w:t>26</w:t>
            </w:r>
          </w:p>
          <w:p w:rsidR="00EB6A86" w:rsidRPr="00544CEB" w:rsidRDefault="00EB6A86" w:rsidP="00EA75FB">
            <w:pPr>
              <w:jc w:val="center"/>
              <w:rPr>
                <w:rFonts w:ascii="Arial" w:hAnsi="Arial" w:cs="Arial"/>
                <w:b/>
                <w:bCs/>
                <w:sz w:val="20"/>
                <w:lang w:eastAsia="es-MX"/>
              </w:rPr>
            </w:pPr>
          </w:p>
          <w:p w:rsidR="00EB6A86" w:rsidRPr="00544CEB" w:rsidRDefault="00EB6A86" w:rsidP="00EA75FB">
            <w:pPr>
              <w:jc w:val="center"/>
              <w:rPr>
                <w:rFonts w:ascii="Arial" w:hAnsi="Arial" w:cs="Arial"/>
                <w:b/>
                <w:bCs/>
                <w:sz w:val="20"/>
                <w:lang w:eastAsia="es-MX"/>
              </w:rPr>
            </w:pPr>
          </w:p>
        </w:tc>
        <w:tc>
          <w:tcPr>
            <w:tcW w:w="12742" w:type="dxa"/>
            <w:tcMar>
              <w:top w:w="0" w:type="dxa"/>
              <w:left w:w="108" w:type="dxa"/>
              <w:bottom w:w="0" w:type="dxa"/>
              <w:right w:w="108" w:type="dxa"/>
            </w:tcMar>
            <w:hideMark/>
          </w:tcPr>
          <w:p w:rsidR="00EB6A86" w:rsidRPr="00544CEB" w:rsidRDefault="00EB6A86" w:rsidP="00EA75FB">
            <w:pPr>
              <w:jc w:val="both"/>
              <w:rPr>
                <w:rFonts w:ascii="Arial" w:hAnsi="Arial" w:cs="Arial"/>
                <w:b/>
                <w:bCs/>
                <w:sz w:val="20"/>
                <w:lang w:eastAsia="es-MX"/>
              </w:rPr>
            </w:pPr>
            <w:r w:rsidRPr="00544CEB">
              <w:rPr>
                <w:rFonts w:ascii="Arial" w:hAnsi="Arial" w:cs="Arial"/>
                <w:sz w:val="20"/>
                <w:lang w:eastAsia="es-MX"/>
              </w:rPr>
              <w:lastRenderedPageBreak/>
              <w:t>Indicar el país de origen del bien ofertado.</w:t>
            </w:r>
          </w:p>
          <w:p w:rsidR="00EB6A86" w:rsidRPr="00544CEB" w:rsidRDefault="00EB6A86" w:rsidP="00EA75FB">
            <w:pPr>
              <w:jc w:val="both"/>
              <w:rPr>
                <w:rFonts w:ascii="Arial" w:hAnsi="Arial" w:cs="Arial"/>
                <w:bCs/>
                <w:sz w:val="20"/>
                <w:lang w:eastAsia="es-MX"/>
              </w:rPr>
            </w:pPr>
            <w:r w:rsidRPr="00544CEB">
              <w:rPr>
                <w:rFonts w:ascii="Arial" w:hAnsi="Arial" w:cs="Arial"/>
                <w:bCs/>
                <w:sz w:val="20"/>
                <w:lang w:eastAsia="es-MX"/>
              </w:rPr>
              <w:t xml:space="preserve">Indicar los folios en que se integra la documentación para acreditar el cumplimiento de normas. </w:t>
            </w:r>
          </w:p>
          <w:p w:rsidR="00EB6A86" w:rsidRPr="00544CEB" w:rsidRDefault="00EB6A86" w:rsidP="00EA75FB">
            <w:pPr>
              <w:jc w:val="both"/>
              <w:rPr>
                <w:rFonts w:ascii="Arial" w:hAnsi="Arial" w:cs="Arial"/>
                <w:bCs/>
                <w:sz w:val="20"/>
                <w:lang w:eastAsia="es-MX"/>
              </w:rPr>
            </w:pPr>
            <w:r w:rsidRPr="00544CEB">
              <w:rPr>
                <w:rFonts w:ascii="Arial" w:hAnsi="Arial" w:cs="Arial"/>
                <w:bCs/>
                <w:sz w:val="20"/>
                <w:lang w:eastAsia="es-MX"/>
              </w:rPr>
              <w:t>Indicar los folios en que se integra la documentación para acreditar los numerales 6.1 registros sanitarios o 6.2 documentos a presentar en caso de que los bienes ofertados no requieran Registro Sanitario, según corresponda.</w:t>
            </w:r>
          </w:p>
          <w:p w:rsidR="00EB6A86" w:rsidRPr="00544CEB" w:rsidRDefault="00EB6A86" w:rsidP="00EA75FB">
            <w:pPr>
              <w:jc w:val="both"/>
              <w:rPr>
                <w:rFonts w:ascii="Arial" w:hAnsi="Arial" w:cs="Arial"/>
                <w:bCs/>
                <w:sz w:val="20"/>
                <w:lang w:eastAsia="es-MX"/>
              </w:rPr>
            </w:pPr>
            <w:r w:rsidRPr="00544CEB">
              <w:rPr>
                <w:rFonts w:ascii="Arial" w:hAnsi="Arial" w:cs="Arial"/>
                <w:bCs/>
                <w:sz w:val="20"/>
                <w:lang w:eastAsia="es-MX"/>
              </w:rPr>
              <w:t>Indicar los folios en que se integra la documentación para acreditar el cumplimiento de licencias y avisos.</w:t>
            </w:r>
          </w:p>
          <w:p w:rsidR="00EB6A86" w:rsidRPr="00544CEB" w:rsidRDefault="00EB6A86" w:rsidP="00EA75FB">
            <w:pPr>
              <w:jc w:val="both"/>
              <w:rPr>
                <w:rFonts w:ascii="Arial" w:hAnsi="Arial" w:cs="Arial"/>
                <w:bCs/>
                <w:sz w:val="20"/>
                <w:lang w:eastAsia="es-MX"/>
              </w:rPr>
            </w:pPr>
            <w:r w:rsidRPr="00544CEB">
              <w:rPr>
                <w:rFonts w:ascii="Arial" w:hAnsi="Arial" w:cs="Arial"/>
                <w:bCs/>
                <w:sz w:val="20"/>
                <w:lang w:eastAsia="es-MX"/>
              </w:rPr>
              <w:lastRenderedPageBreak/>
              <w:t>Indicar los folios</w:t>
            </w:r>
            <w:r w:rsidRPr="00544CEB">
              <w:t xml:space="preserve"> </w:t>
            </w:r>
            <w:r w:rsidRPr="00544CEB">
              <w:rPr>
                <w:rFonts w:ascii="Arial" w:hAnsi="Arial" w:cs="Arial"/>
                <w:bCs/>
                <w:sz w:val="20"/>
                <w:lang w:eastAsia="es-MX"/>
              </w:rPr>
              <w:t>en que se integra la documentación para acreditar la Carta de Respaldo.</w:t>
            </w:r>
          </w:p>
          <w:p w:rsidR="00EB6A86" w:rsidRDefault="00EB6A86" w:rsidP="00EA75FB">
            <w:pPr>
              <w:jc w:val="both"/>
              <w:rPr>
                <w:rFonts w:ascii="Arial" w:hAnsi="Arial" w:cs="Arial"/>
                <w:bCs/>
                <w:sz w:val="20"/>
                <w:lang w:eastAsia="es-MX"/>
              </w:rPr>
            </w:pPr>
            <w:r w:rsidRPr="00544CEB">
              <w:rPr>
                <w:rFonts w:ascii="Arial" w:hAnsi="Arial" w:cs="Arial"/>
                <w:bCs/>
                <w:sz w:val="20"/>
                <w:lang w:eastAsia="es-MX"/>
              </w:rPr>
              <w:t>Indicar los folios en que se integra la documentación para acreditar el acuse de muestras (para los bienes que requieren muestras);</w:t>
            </w:r>
          </w:p>
          <w:p w:rsidR="00B52F5F" w:rsidRPr="00544CEB" w:rsidRDefault="00B52F5F" w:rsidP="00EA75FB">
            <w:pPr>
              <w:jc w:val="both"/>
              <w:rPr>
                <w:rFonts w:ascii="Arial" w:hAnsi="Arial" w:cs="Arial"/>
                <w:bCs/>
                <w:sz w:val="20"/>
                <w:lang w:eastAsia="es-MX"/>
              </w:rPr>
            </w:pPr>
          </w:p>
          <w:p w:rsidR="00B52F5F" w:rsidRDefault="00EB6A86" w:rsidP="00EA75FB">
            <w:pPr>
              <w:jc w:val="both"/>
              <w:rPr>
                <w:rFonts w:ascii="Arial" w:hAnsi="Arial" w:cs="Arial"/>
                <w:bCs/>
                <w:sz w:val="20"/>
                <w:lang w:eastAsia="es-MX"/>
              </w:rPr>
            </w:pPr>
            <w:r w:rsidRPr="00544CEB">
              <w:rPr>
                <w:rFonts w:ascii="Arial" w:hAnsi="Arial" w:cs="Arial"/>
                <w:bCs/>
                <w:sz w:val="20"/>
                <w:lang w:eastAsia="es-MX"/>
              </w:rPr>
              <w:t>Indicar los folios de la documentación adicional, para comprobar las especificaciones técnicas requeridas. Anexos correspondientes a la información para prescribir amplia y/o marbete, a efecto de que pueda acreditar fehacientemente que el producto ofertado cumple con la descripción cédula descriptiva del Cuadro Básico y Catálogo de Insumos del Sector Salud para bienes que requieren registro sanitario  o etiqueta de producto terminado, en caso de insumos que no requieran registro sanitario.</w:t>
            </w:r>
          </w:p>
          <w:p w:rsidR="00B52F5F" w:rsidRDefault="00B52F5F" w:rsidP="00EA75FB">
            <w:pPr>
              <w:jc w:val="both"/>
              <w:rPr>
                <w:rFonts w:ascii="Arial" w:hAnsi="Arial" w:cs="Arial"/>
                <w:bCs/>
                <w:sz w:val="20"/>
                <w:lang w:eastAsia="es-MX"/>
              </w:rPr>
            </w:pPr>
          </w:p>
          <w:p w:rsidR="00EB6A86" w:rsidRPr="00B52F5F" w:rsidRDefault="00D4278C" w:rsidP="00EA75FB">
            <w:pPr>
              <w:jc w:val="both"/>
              <w:rPr>
                <w:rFonts w:ascii="Arial" w:hAnsi="Arial" w:cs="Arial"/>
                <w:bCs/>
                <w:sz w:val="20"/>
                <w:lang w:eastAsia="es-MX"/>
              </w:rPr>
            </w:pPr>
            <w:r w:rsidRPr="00D4278C">
              <w:rPr>
                <w:rFonts w:ascii="Arial" w:hAnsi="Arial" w:cs="Arial"/>
                <w:b/>
                <w:sz w:val="20"/>
                <w:lang w:eastAsia="es-MX"/>
              </w:rPr>
              <w:t>27</w:t>
            </w:r>
            <w:r>
              <w:rPr>
                <w:rFonts w:ascii="Arial" w:hAnsi="Arial" w:cs="Arial"/>
                <w:sz w:val="20"/>
                <w:lang w:eastAsia="es-MX"/>
              </w:rPr>
              <w:t xml:space="preserve"> </w:t>
            </w:r>
            <w:r w:rsidR="00EB6A86" w:rsidRPr="00544CEB">
              <w:rPr>
                <w:rFonts w:ascii="Arial" w:hAnsi="Arial" w:cs="Arial"/>
                <w:sz w:val="20"/>
                <w:lang w:eastAsia="es-MX"/>
              </w:rPr>
              <w:t>Indicar nombre del representante legal del licitante y firma del mismo.</w:t>
            </w:r>
          </w:p>
        </w:tc>
      </w:tr>
    </w:tbl>
    <w:p w:rsidR="00665634" w:rsidRPr="00544CEB" w:rsidRDefault="00665634" w:rsidP="00790941">
      <w:pPr>
        <w:rPr>
          <w:rFonts w:ascii="Arial" w:hAnsi="Arial" w:cs="Arial"/>
        </w:rPr>
      </w:pPr>
    </w:p>
    <w:p w:rsidR="00665634" w:rsidRPr="00544CEB" w:rsidRDefault="00665634" w:rsidP="00790941">
      <w:pPr>
        <w:rPr>
          <w:rFonts w:ascii="Arial" w:eastAsia="Times New Roman" w:hAnsi="Arial" w:cs="Arial"/>
          <w:b/>
          <w:bCs/>
          <w:kern w:val="1"/>
          <w:sz w:val="20"/>
          <w:szCs w:val="20"/>
          <w:lang w:eastAsia="ar-SA"/>
        </w:rPr>
      </w:pPr>
      <w:r w:rsidRPr="00544CEB">
        <w:rPr>
          <w:rFonts w:cs="Arial"/>
          <w:sz w:val="20"/>
          <w:szCs w:val="20"/>
        </w:rPr>
        <w:br w:type="page"/>
      </w:r>
    </w:p>
    <w:p w:rsidR="00665634" w:rsidRPr="00544CEB" w:rsidRDefault="00665634" w:rsidP="00790941">
      <w:pPr>
        <w:pStyle w:val="Ttulo1"/>
        <w:spacing w:before="0" w:after="0"/>
        <w:ind w:left="360" w:right="49"/>
        <w:jc w:val="center"/>
        <w:rPr>
          <w:rFonts w:cs="Arial"/>
          <w:sz w:val="20"/>
          <w:szCs w:val="20"/>
          <w:lang w:val="es-ES"/>
        </w:rPr>
      </w:pPr>
      <w:bookmarkStart w:id="142" w:name="_Toc490124727"/>
      <w:r w:rsidRPr="00544CEB">
        <w:rPr>
          <w:rFonts w:cs="Arial"/>
          <w:sz w:val="20"/>
          <w:szCs w:val="20"/>
        </w:rPr>
        <w:lastRenderedPageBreak/>
        <w:t>ANEXO 11 PROPUESTA ECONÓMICA</w:t>
      </w:r>
      <w:bookmarkEnd w:id="142"/>
    </w:p>
    <w:p w:rsidR="00665634" w:rsidRPr="00544CEB" w:rsidRDefault="00665634" w:rsidP="00790941">
      <w:pPr>
        <w:ind w:left="8789" w:right="164" w:hanging="8789"/>
        <w:jc w:val="both"/>
        <w:rPr>
          <w:rFonts w:ascii="Arial" w:hAnsi="Arial" w:cs="Arial"/>
          <w:sz w:val="18"/>
          <w:szCs w:val="18"/>
          <w:lang w:val="pt-BR"/>
        </w:rPr>
      </w:pPr>
    </w:p>
    <w:p w:rsidR="00665634" w:rsidRPr="00544CEB" w:rsidRDefault="00665634" w:rsidP="00790941">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bookmarkStart w:id="143" w:name="_Toc474930452"/>
      <w:r w:rsidRPr="00544CEB">
        <w:rPr>
          <w:rFonts w:ascii="Arial" w:hAnsi="Arial" w:cs="Arial"/>
          <w:b/>
          <w:i/>
          <w:sz w:val="20"/>
          <w:szCs w:val="20"/>
        </w:rPr>
        <w:t>PROPUESTA ECONOMICA</w:t>
      </w:r>
      <w:bookmarkEnd w:id="143"/>
    </w:p>
    <w:p w:rsidR="00665634" w:rsidRPr="00544CEB" w:rsidRDefault="00665634" w:rsidP="00790941">
      <w:pPr>
        <w:ind w:left="8789" w:right="164" w:hanging="8789"/>
        <w:jc w:val="both"/>
        <w:rPr>
          <w:rFonts w:ascii="Arial" w:hAnsi="Arial" w:cs="Arial"/>
          <w:sz w:val="18"/>
          <w:szCs w:val="18"/>
          <w:lang w:val="pt-BR"/>
        </w:rPr>
      </w:pPr>
    </w:p>
    <w:p w:rsidR="00665634" w:rsidRPr="00544CEB" w:rsidRDefault="00665634" w:rsidP="00790941">
      <w:pPr>
        <w:jc w:val="both"/>
        <w:rPr>
          <w:rFonts w:ascii="Arial" w:hAnsi="Arial" w:cs="Arial"/>
          <w:b/>
          <w:sz w:val="18"/>
          <w:szCs w:val="18"/>
          <w:lang w:val="pt-BR"/>
        </w:rPr>
      </w:pPr>
      <w:r w:rsidRPr="00544CEB">
        <w:rPr>
          <w:rFonts w:ascii="Arial" w:hAnsi="Arial" w:cs="Arial"/>
          <w:b/>
          <w:sz w:val="18"/>
          <w:szCs w:val="18"/>
        </w:rPr>
        <w:t>LICITACIÓN PÚBLICA No. _______[1]_______ FECHA: ______[2]________</w:t>
      </w:r>
      <w:r w:rsidRPr="00544CEB">
        <w:rPr>
          <w:rFonts w:ascii="Arial" w:hAnsi="Arial" w:cs="Arial"/>
          <w:b/>
          <w:sz w:val="18"/>
          <w:szCs w:val="18"/>
        </w:rPr>
        <w:tab/>
        <w:t xml:space="preserve">  FAB. </w:t>
      </w:r>
      <w:r w:rsidRPr="00544CEB">
        <w:rPr>
          <w:rFonts w:ascii="Arial" w:hAnsi="Arial" w:cs="Arial"/>
          <w:b/>
          <w:sz w:val="18"/>
          <w:szCs w:val="18"/>
          <w:lang w:val="pt-BR"/>
        </w:rPr>
        <w:t>( [3]  ).</w:t>
      </w:r>
      <w:r w:rsidRPr="00544CEB">
        <w:rPr>
          <w:rFonts w:ascii="Arial" w:hAnsi="Arial" w:cs="Arial"/>
          <w:b/>
          <w:sz w:val="18"/>
          <w:szCs w:val="18"/>
          <w:lang w:val="pt-BR"/>
        </w:rPr>
        <w:tab/>
        <w:t xml:space="preserve"> DIST. ( [3]  ).</w:t>
      </w:r>
      <w:r w:rsidRPr="00544CEB">
        <w:rPr>
          <w:rFonts w:ascii="Arial" w:hAnsi="Arial" w:cs="Arial"/>
          <w:b/>
          <w:sz w:val="18"/>
          <w:szCs w:val="18"/>
          <w:lang w:val="pt-BR"/>
        </w:rPr>
        <w:tab/>
        <w:t>No. DE PREI IMSS: ______[4]_____</w:t>
      </w:r>
    </w:p>
    <w:p w:rsidR="00665634" w:rsidRPr="00544CEB" w:rsidRDefault="00665634" w:rsidP="00790941">
      <w:pPr>
        <w:pStyle w:val="Textoindependiente"/>
        <w:spacing w:after="0"/>
        <w:jc w:val="both"/>
        <w:rPr>
          <w:rFonts w:ascii="Arial" w:hAnsi="Arial" w:cs="Arial"/>
          <w:b/>
          <w:sz w:val="18"/>
          <w:szCs w:val="18"/>
        </w:rPr>
      </w:pPr>
      <w:r w:rsidRPr="00544CEB">
        <w:rPr>
          <w:rFonts w:ascii="Arial" w:hAnsi="Arial" w:cs="Arial"/>
          <w:b/>
          <w:sz w:val="18"/>
          <w:szCs w:val="18"/>
        </w:rPr>
        <w:t>NOMBRE DEL LICITANTE: _________________[5]__________________</w:t>
      </w:r>
      <w:r w:rsidRPr="00544CEB">
        <w:rPr>
          <w:rFonts w:ascii="Arial" w:hAnsi="Arial" w:cs="Arial"/>
          <w:b/>
          <w:sz w:val="18"/>
          <w:szCs w:val="18"/>
        </w:rPr>
        <w:tab/>
        <w:t>DOMICILIO: ______________________[6]____________________________</w:t>
      </w:r>
    </w:p>
    <w:p w:rsidR="00665634" w:rsidRPr="00544CEB" w:rsidRDefault="00665634" w:rsidP="00790941">
      <w:pPr>
        <w:pStyle w:val="Textoindependiente"/>
        <w:spacing w:after="0"/>
        <w:jc w:val="both"/>
        <w:rPr>
          <w:rFonts w:ascii="Arial" w:hAnsi="Arial" w:cs="Arial"/>
          <w:b/>
          <w:sz w:val="18"/>
          <w:szCs w:val="18"/>
        </w:rPr>
      </w:pPr>
      <w:r w:rsidRPr="00544CEB">
        <w:rPr>
          <w:rFonts w:ascii="Arial" w:hAnsi="Arial" w:cs="Arial"/>
          <w:b/>
          <w:sz w:val="18"/>
          <w:szCs w:val="18"/>
        </w:rPr>
        <w:t>TEL.: ______[7]_______ FAX: ______[8]________</w:t>
      </w:r>
      <w:r w:rsidRPr="00544CEB">
        <w:rPr>
          <w:rFonts w:ascii="Arial" w:hAnsi="Arial" w:cs="Arial"/>
          <w:b/>
          <w:sz w:val="18"/>
          <w:szCs w:val="18"/>
        </w:rPr>
        <w:tab/>
        <w:t>R. F. C.:_______ [9]________</w:t>
      </w:r>
      <w:r w:rsidRPr="00544CEB">
        <w:rPr>
          <w:rFonts w:ascii="Arial" w:hAnsi="Arial" w:cs="Arial"/>
          <w:b/>
          <w:sz w:val="18"/>
          <w:szCs w:val="18"/>
        </w:rPr>
        <w:tab/>
        <w:t>CORREO ELECTRÓNICO: ____________[10]___________</w:t>
      </w:r>
    </w:p>
    <w:p w:rsidR="00665634" w:rsidRPr="00544CEB" w:rsidRDefault="00665634" w:rsidP="00790941">
      <w:pPr>
        <w:jc w:val="both"/>
        <w:rPr>
          <w:rFonts w:ascii="Arial" w:hAnsi="Arial" w:cs="Arial"/>
          <w:b/>
          <w:sz w:val="18"/>
          <w:szCs w:val="18"/>
        </w:rPr>
      </w:pPr>
      <w:r w:rsidRPr="00544CEB">
        <w:rPr>
          <w:rFonts w:ascii="Arial" w:hAnsi="Arial" w:cs="Arial"/>
          <w:b/>
          <w:sz w:val="18"/>
          <w:szCs w:val="18"/>
        </w:rPr>
        <w:t xml:space="preserve">ESTRATIFICACIÓN MIPYME: </w:t>
      </w:r>
      <w:r w:rsidRPr="00544CEB">
        <w:rPr>
          <w:rFonts w:ascii="Arial" w:hAnsi="Arial" w:cs="Arial"/>
          <w:b/>
          <w:sz w:val="18"/>
          <w:szCs w:val="18"/>
        </w:rPr>
        <w:tab/>
      </w:r>
      <w:r w:rsidRPr="00544CEB">
        <w:rPr>
          <w:rFonts w:ascii="Arial" w:hAnsi="Arial" w:cs="Arial"/>
          <w:b/>
          <w:sz w:val="18"/>
          <w:szCs w:val="18"/>
        </w:rPr>
        <w:tab/>
      </w:r>
      <w:r w:rsidRPr="00544CEB">
        <w:rPr>
          <w:rFonts w:ascii="Arial" w:hAnsi="Arial" w:cs="Arial"/>
          <w:b/>
          <w:sz w:val="18"/>
          <w:szCs w:val="18"/>
        </w:rPr>
        <w:tab/>
        <w:t>MICRO (   [11]   )</w:t>
      </w:r>
      <w:r w:rsidRPr="00544CEB">
        <w:rPr>
          <w:rFonts w:ascii="Arial" w:hAnsi="Arial" w:cs="Arial"/>
          <w:b/>
          <w:sz w:val="18"/>
          <w:szCs w:val="18"/>
        </w:rPr>
        <w:tab/>
      </w:r>
      <w:r w:rsidRPr="00544CEB">
        <w:rPr>
          <w:rFonts w:ascii="Arial" w:hAnsi="Arial" w:cs="Arial"/>
          <w:b/>
          <w:sz w:val="18"/>
          <w:szCs w:val="18"/>
        </w:rPr>
        <w:tab/>
      </w:r>
      <w:r w:rsidRPr="00544CEB">
        <w:rPr>
          <w:rFonts w:ascii="Arial" w:hAnsi="Arial" w:cs="Arial"/>
          <w:b/>
          <w:sz w:val="18"/>
          <w:szCs w:val="18"/>
        </w:rPr>
        <w:tab/>
        <w:t xml:space="preserve">PEQUEÑA (  [11]    ) </w:t>
      </w:r>
      <w:r w:rsidRPr="00544CEB">
        <w:rPr>
          <w:rFonts w:ascii="Arial" w:hAnsi="Arial" w:cs="Arial"/>
          <w:b/>
          <w:sz w:val="18"/>
          <w:szCs w:val="18"/>
        </w:rPr>
        <w:tab/>
      </w:r>
      <w:r w:rsidRPr="00544CEB">
        <w:rPr>
          <w:rFonts w:ascii="Arial" w:hAnsi="Arial" w:cs="Arial"/>
          <w:b/>
          <w:sz w:val="18"/>
          <w:szCs w:val="18"/>
        </w:rPr>
        <w:tab/>
      </w:r>
      <w:r w:rsidRPr="00544CEB">
        <w:rPr>
          <w:rFonts w:ascii="Arial" w:hAnsi="Arial" w:cs="Arial"/>
          <w:b/>
          <w:sz w:val="18"/>
          <w:szCs w:val="18"/>
        </w:rPr>
        <w:tab/>
      </w:r>
      <w:r w:rsidRPr="00544CEB">
        <w:rPr>
          <w:rFonts w:ascii="Arial" w:hAnsi="Arial" w:cs="Arial"/>
          <w:b/>
          <w:sz w:val="18"/>
          <w:szCs w:val="18"/>
        </w:rPr>
        <w:tab/>
        <w:t>MEDIANA (  [11]   )</w:t>
      </w:r>
      <w:r w:rsidRPr="00544CEB">
        <w:rPr>
          <w:rFonts w:ascii="Arial" w:hAnsi="Arial" w:cs="Arial"/>
          <w:b/>
          <w:sz w:val="18"/>
          <w:szCs w:val="18"/>
        </w:rPr>
        <w:tab/>
      </w:r>
      <w:r w:rsidRPr="00544CEB">
        <w:rPr>
          <w:rFonts w:ascii="Arial" w:hAnsi="Arial" w:cs="Arial"/>
          <w:b/>
          <w:sz w:val="18"/>
          <w:szCs w:val="18"/>
        </w:rPr>
        <w:tab/>
      </w:r>
      <w:r w:rsidRPr="00544CEB">
        <w:rPr>
          <w:rFonts w:ascii="Arial" w:hAnsi="Arial" w:cs="Arial"/>
          <w:b/>
          <w:sz w:val="18"/>
          <w:szCs w:val="18"/>
        </w:rPr>
        <w:tab/>
      </w:r>
      <w:r w:rsidRPr="00544CEB">
        <w:rPr>
          <w:rFonts w:ascii="Arial" w:hAnsi="Arial" w:cs="Arial"/>
          <w:b/>
          <w:sz w:val="18"/>
          <w:szCs w:val="18"/>
        </w:rPr>
        <w:tab/>
      </w:r>
    </w:p>
    <w:p w:rsidR="00665634" w:rsidRPr="00544CEB" w:rsidRDefault="00665634" w:rsidP="00790941">
      <w:pPr>
        <w:jc w:val="both"/>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425"/>
        <w:gridCol w:w="657"/>
        <w:gridCol w:w="657"/>
        <w:gridCol w:w="657"/>
        <w:gridCol w:w="1172"/>
        <w:gridCol w:w="1529"/>
        <w:gridCol w:w="1909"/>
        <w:gridCol w:w="1529"/>
        <w:gridCol w:w="1907"/>
        <w:gridCol w:w="1308"/>
      </w:tblGrid>
      <w:tr w:rsidR="00C113A9" w:rsidRPr="00544CEB" w:rsidTr="00C113A9">
        <w:trPr>
          <w:trHeight w:val="219"/>
          <w:jc w:val="center"/>
        </w:trPr>
        <w:tc>
          <w:tcPr>
            <w:tcW w:w="329" w:type="pct"/>
            <w:vMerge w:val="restart"/>
            <w:shd w:val="clear" w:color="auto" w:fill="BFBFBF" w:themeFill="background1" w:themeFillShade="BF"/>
            <w:vAlign w:val="center"/>
          </w:tcPr>
          <w:p w:rsidR="00C113A9" w:rsidRPr="00544CEB" w:rsidRDefault="00C113A9" w:rsidP="00790941">
            <w:pPr>
              <w:snapToGrid w:val="0"/>
              <w:jc w:val="center"/>
              <w:rPr>
                <w:rFonts w:ascii="Arial" w:hAnsi="Arial" w:cs="Arial"/>
              </w:rPr>
            </w:pPr>
            <w:r w:rsidRPr="00544CEB">
              <w:rPr>
                <w:rFonts w:ascii="Arial" w:hAnsi="Arial" w:cs="Arial"/>
                <w:b/>
                <w:bCs/>
                <w:i/>
                <w:iCs/>
                <w:sz w:val="16"/>
              </w:rPr>
              <w:t>No. Part.</w:t>
            </w:r>
            <w:r w:rsidRPr="00544CEB">
              <w:rPr>
                <w:rFonts w:ascii="Arial" w:hAnsi="Arial" w:cs="Arial"/>
              </w:rPr>
              <w:t xml:space="preserve"> </w:t>
            </w:r>
          </w:p>
          <w:p w:rsidR="00C113A9" w:rsidRPr="00544CEB" w:rsidRDefault="00C113A9" w:rsidP="00790941">
            <w:pPr>
              <w:snapToGrid w:val="0"/>
              <w:jc w:val="center"/>
              <w:rPr>
                <w:rFonts w:ascii="Arial" w:hAnsi="Arial" w:cs="Arial"/>
                <w:b/>
                <w:bCs/>
                <w:i/>
                <w:iCs/>
                <w:sz w:val="16"/>
              </w:rPr>
            </w:pPr>
            <w:r w:rsidRPr="00544CEB">
              <w:rPr>
                <w:rFonts w:ascii="Arial" w:hAnsi="Arial" w:cs="Arial"/>
                <w:b/>
                <w:bCs/>
                <w:iCs/>
                <w:sz w:val="16"/>
              </w:rPr>
              <w:t> [12]</w:t>
            </w:r>
          </w:p>
        </w:tc>
        <w:tc>
          <w:tcPr>
            <w:tcW w:w="1418" w:type="pct"/>
            <w:gridSpan w:val="5"/>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C L A V E ( S )</w:t>
            </w:r>
          </w:p>
          <w:p w:rsidR="00C113A9" w:rsidRPr="00544CEB" w:rsidRDefault="00C113A9" w:rsidP="00790941">
            <w:pPr>
              <w:snapToGrid w:val="0"/>
              <w:jc w:val="center"/>
              <w:rPr>
                <w:rFonts w:ascii="Arial" w:hAnsi="Arial" w:cs="Arial"/>
                <w:b/>
                <w:bCs/>
                <w:i/>
                <w:iCs/>
                <w:sz w:val="16"/>
              </w:rPr>
            </w:pPr>
            <w:r w:rsidRPr="00544CEB">
              <w:rPr>
                <w:rFonts w:ascii="Arial" w:hAnsi="Arial" w:cs="Arial"/>
                <w:b/>
                <w:sz w:val="16"/>
              </w:rPr>
              <w:t>[13]</w:t>
            </w:r>
          </w:p>
        </w:tc>
        <w:tc>
          <w:tcPr>
            <w:tcW w:w="608" w:type="pct"/>
            <w:vMerge w:val="restar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PMR</w:t>
            </w:r>
          </w:p>
          <w:p w:rsidR="00C113A9" w:rsidRPr="00544CEB" w:rsidRDefault="00C113A9" w:rsidP="00790941">
            <w:pPr>
              <w:snapToGrid w:val="0"/>
              <w:jc w:val="center"/>
              <w:rPr>
                <w:rFonts w:ascii="Arial" w:hAnsi="Arial" w:cs="Arial"/>
                <w:b/>
                <w:bCs/>
                <w:iCs/>
                <w:sz w:val="16"/>
              </w:rPr>
            </w:pPr>
            <w:r w:rsidRPr="00544CEB">
              <w:rPr>
                <w:rFonts w:ascii="Arial" w:hAnsi="Arial" w:cs="Arial"/>
                <w:b/>
                <w:bCs/>
                <w:iCs/>
                <w:sz w:val="16"/>
              </w:rPr>
              <w:t>[14]</w:t>
            </w:r>
          </w:p>
        </w:tc>
        <w:tc>
          <w:tcPr>
            <w:tcW w:w="759" w:type="pct"/>
            <w:vMerge w:val="restar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Cantidad Máxima</w:t>
            </w:r>
          </w:p>
          <w:p w:rsidR="00C113A9" w:rsidRPr="00544CEB" w:rsidRDefault="00C113A9" w:rsidP="00790941">
            <w:pPr>
              <w:snapToGrid w:val="0"/>
              <w:jc w:val="center"/>
              <w:rPr>
                <w:rFonts w:ascii="Arial" w:hAnsi="Arial" w:cs="Arial"/>
                <w:b/>
                <w:bCs/>
                <w:iCs/>
                <w:sz w:val="16"/>
              </w:rPr>
            </w:pPr>
            <w:r w:rsidRPr="00544CEB">
              <w:rPr>
                <w:rFonts w:ascii="Arial" w:hAnsi="Arial" w:cs="Arial"/>
                <w:b/>
                <w:bCs/>
                <w:iCs/>
                <w:sz w:val="16"/>
              </w:rPr>
              <w:t>[15]</w:t>
            </w:r>
          </w:p>
        </w:tc>
        <w:tc>
          <w:tcPr>
            <w:tcW w:w="608" w:type="pct"/>
            <w:vMerge w:val="restar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Cantidad Mínima</w:t>
            </w:r>
          </w:p>
          <w:p w:rsidR="00C113A9" w:rsidRPr="00544CEB" w:rsidRDefault="00C113A9" w:rsidP="00790941">
            <w:pPr>
              <w:snapToGrid w:val="0"/>
              <w:jc w:val="center"/>
              <w:rPr>
                <w:rFonts w:ascii="Arial" w:hAnsi="Arial" w:cs="Arial"/>
                <w:b/>
                <w:bCs/>
                <w:iCs/>
                <w:sz w:val="16"/>
              </w:rPr>
            </w:pPr>
            <w:r w:rsidRPr="00544CEB">
              <w:rPr>
                <w:rFonts w:ascii="Arial" w:hAnsi="Arial" w:cs="Arial"/>
                <w:b/>
                <w:bCs/>
                <w:iCs/>
                <w:sz w:val="16"/>
              </w:rPr>
              <w:t>[16]</w:t>
            </w:r>
          </w:p>
        </w:tc>
        <w:tc>
          <w:tcPr>
            <w:tcW w:w="758" w:type="pct"/>
            <w:vMerge w:val="restar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Porcentaje de descuento Ofertado</w:t>
            </w:r>
          </w:p>
          <w:p w:rsidR="00C113A9" w:rsidRPr="00544CEB" w:rsidRDefault="00C113A9" w:rsidP="00790941">
            <w:pPr>
              <w:snapToGrid w:val="0"/>
              <w:jc w:val="center"/>
              <w:rPr>
                <w:rFonts w:ascii="Arial" w:hAnsi="Arial" w:cs="Arial"/>
                <w:b/>
                <w:bCs/>
                <w:i/>
                <w:iCs/>
                <w:sz w:val="16"/>
              </w:rPr>
            </w:pPr>
            <w:r w:rsidRPr="00544CEB">
              <w:rPr>
                <w:rFonts w:ascii="Arial" w:hAnsi="Arial" w:cs="Arial"/>
                <w:b/>
                <w:sz w:val="16"/>
              </w:rPr>
              <w:t>[17]</w:t>
            </w:r>
          </w:p>
        </w:tc>
        <w:tc>
          <w:tcPr>
            <w:tcW w:w="520" w:type="pct"/>
            <w:vMerge w:val="restar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IMPORTE TOTAL</w:t>
            </w:r>
          </w:p>
          <w:p w:rsidR="00C113A9" w:rsidRPr="00544CEB" w:rsidRDefault="00C113A9" w:rsidP="00790941">
            <w:pPr>
              <w:snapToGrid w:val="0"/>
              <w:jc w:val="center"/>
              <w:rPr>
                <w:rFonts w:ascii="Arial" w:hAnsi="Arial" w:cs="Arial"/>
                <w:b/>
                <w:bCs/>
                <w:iCs/>
                <w:sz w:val="16"/>
              </w:rPr>
            </w:pPr>
            <w:r w:rsidRPr="00544CEB">
              <w:rPr>
                <w:rFonts w:ascii="Arial" w:hAnsi="Arial" w:cs="Arial"/>
                <w:b/>
                <w:bCs/>
                <w:iCs/>
                <w:sz w:val="16"/>
              </w:rPr>
              <w:t>[18]</w:t>
            </w:r>
          </w:p>
        </w:tc>
      </w:tr>
      <w:tr w:rsidR="00C113A9" w:rsidRPr="00544CEB" w:rsidTr="00C113A9">
        <w:trPr>
          <w:trHeight w:val="270"/>
          <w:jc w:val="center"/>
        </w:trPr>
        <w:tc>
          <w:tcPr>
            <w:tcW w:w="329" w:type="pct"/>
            <w:vMerge/>
            <w:vAlign w:val="center"/>
          </w:tcPr>
          <w:p w:rsidR="00C113A9" w:rsidRPr="00544CEB" w:rsidRDefault="00C113A9" w:rsidP="00790941">
            <w:pPr>
              <w:jc w:val="center"/>
              <w:rPr>
                <w:rFonts w:ascii="Arial" w:hAnsi="Arial" w:cs="Arial"/>
                <w:b/>
                <w:sz w:val="16"/>
              </w:rPr>
            </w:pPr>
          </w:p>
        </w:tc>
        <w:tc>
          <w:tcPr>
            <w:tcW w:w="169" w:type="pc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Gpo</w:t>
            </w:r>
          </w:p>
        </w:tc>
        <w:tc>
          <w:tcPr>
            <w:tcW w:w="261" w:type="pc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Gen.</w:t>
            </w:r>
          </w:p>
        </w:tc>
        <w:tc>
          <w:tcPr>
            <w:tcW w:w="261" w:type="pc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Esp.</w:t>
            </w:r>
          </w:p>
        </w:tc>
        <w:tc>
          <w:tcPr>
            <w:tcW w:w="261" w:type="pc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Dif</w:t>
            </w:r>
          </w:p>
        </w:tc>
        <w:tc>
          <w:tcPr>
            <w:tcW w:w="466" w:type="pct"/>
            <w:shd w:val="clear" w:color="auto" w:fill="BFBFBF" w:themeFill="background1" w:themeFillShade="BF"/>
            <w:vAlign w:val="center"/>
          </w:tcPr>
          <w:p w:rsidR="00C113A9" w:rsidRPr="00544CEB" w:rsidRDefault="00C113A9" w:rsidP="00790941">
            <w:pPr>
              <w:snapToGrid w:val="0"/>
              <w:jc w:val="center"/>
              <w:rPr>
                <w:rFonts w:ascii="Arial" w:hAnsi="Arial" w:cs="Arial"/>
                <w:b/>
                <w:bCs/>
                <w:i/>
                <w:iCs/>
                <w:sz w:val="16"/>
              </w:rPr>
            </w:pPr>
            <w:r w:rsidRPr="00544CEB">
              <w:rPr>
                <w:rFonts w:ascii="Arial" w:hAnsi="Arial" w:cs="Arial"/>
                <w:b/>
                <w:bCs/>
                <w:i/>
                <w:iCs/>
                <w:sz w:val="16"/>
              </w:rPr>
              <w:t>Var</w:t>
            </w:r>
          </w:p>
        </w:tc>
        <w:tc>
          <w:tcPr>
            <w:tcW w:w="608" w:type="pct"/>
            <w:vMerge/>
            <w:vAlign w:val="center"/>
          </w:tcPr>
          <w:p w:rsidR="00C113A9" w:rsidRPr="00544CEB" w:rsidRDefault="00C113A9" w:rsidP="00790941">
            <w:pPr>
              <w:jc w:val="center"/>
              <w:rPr>
                <w:rFonts w:ascii="Arial" w:hAnsi="Arial" w:cs="Arial"/>
                <w:b/>
                <w:sz w:val="16"/>
              </w:rPr>
            </w:pPr>
          </w:p>
        </w:tc>
        <w:tc>
          <w:tcPr>
            <w:tcW w:w="759" w:type="pct"/>
            <w:vMerge/>
            <w:tcBorders>
              <w:bottom w:val="single" w:sz="4" w:space="0" w:color="auto"/>
            </w:tcBorders>
            <w:vAlign w:val="center"/>
          </w:tcPr>
          <w:p w:rsidR="00C113A9" w:rsidRPr="00544CEB" w:rsidRDefault="00C113A9" w:rsidP="00790941">
            <w:pPr>
              <w:jc w:val="center"/>
              <w:rPr>
                <w:rFonts w:ascii="Arial" w:hAnsi="Arial" w:cs="Arial"/>
                <w:b/>
                <w:sz w:val="16"/>
              </w:rPr>
            </w:pPr>
          </w:p>
        </w:tc>
        <w:tc>
          <w:tcPr>
            <w:tcW w:w="608" w:type="pct"/>
            <w:vMerge/>
            <w:tcBorders>
              <w:bottom w:val="single" w:sz="4" w:space="0" w:color="auto"/>
            </w:tcBorders>
            <w:vAlign w:val="center"/>
          </w:tcPr>
          <w:p w:rsidR="00C113A9" w:rsidRPr="00544CEB" w:rsidRDefault="00C113A9" w:rsidP="00790941">
            <w:pPr>
              <w:jc w:val="center"/>
              <w:rPr>
                <w:rFonts w:ascii="Arial" w:hAnsi="Arial" w:cs="Arial"/>
                <w:b/>
                <w:sz w:val="16"/>
              </w:rPr>
            </w:pPr>
          </w:p>
        </w:tc>
        <w:tc>
          <w:tcPr>
            <w:tcW w:w="758" w:type="pct"/>
            <w:vMerge/>
            <w:tcBorders>
              <w:bottom w:val="single" w:sz="4" w:space="0" w:color="auto"/>
            </w:tcBorders>
            <w:vAlign w:val="center"/>
          </w:tcPr>
          <w:p w:rsidR="00C113A9" w:rsidRPr="00544CEB" w:rsidRDefault="00C113A9" w:rsidP="00790941">
            <w:pPr>
              <w:jc w:val="center"/>
              <w:rPr>
                <w:rFonts w:ascii="Arial" w:hAnsi="Arial" w:cs="Arial"/>
                <w:b/>
                <w:sz w:val="16"/>
              </w:rPr>
            </w:pPr>
          </w:p>
        </w:tc>
        <w:tc>
          <w:tcPr>
            <w:tcW w:w="520" w:type="pct"/>
            <w:vMerge/>
            <w:tcBorders>
              <w:bottom w:val="single" w:sz="4" w:space="0" w:color="auto"/>
            </w:tcBorders>
            <w:vAlign w:val="center"/>
          </w:tcPr>
          <w:p w:rsidR="00C113A9" w:rsidRPr="00544CEB" w:rsidRDefault="00C113A9" w:rsidP="00790941">
            <w:pPr>
              <w:jc w:val="center"/>
              <w:rPr>
                <w:rFonts w:ascii="Arial" w:hAnsi="Arial" w:cs="Arial"/>
                <w:b/>
                <w:sz w:val="16"/>
              </w:rPr>
            </w:pPr>
          </w:p>
        </w:tc>
      </w:tr>
      <w:tr w:rsidR="00C113A9" w:rsidRPr="00544CEB" w:rsidTr="00C113A9">
        <w:trPr>
          <w:trHeight w:val="285"/>
          <w:jc w:val="center"/>
        </w:trPr>
        <w:tc>
          <w:tcPr>
            <w:tcW w:w="329" w:type="pct"/>
            <w:vAlign w:val="center"/>
          </w:tcPr>
          <w:p w:rsidR="00C113A9" w:rsidRPr="00544CEB" w:rsidRDefault="00C113A9" w:rsidP="00790941">
            <w:pPr>
              <w:snapToGrid w:val="0"/>
              <w:jc w:val="both"/>
              <w:rPr>
                <w:rFonts w:ascii="Arial" w:hAnsi="Arial" w:cs="Arial"/>
              </w:rPr>
            </w:pPr>
          </w:p>
        </w:tc>
        <w:tc>
          <w:tcPr>
            <w:tcW w:w="169" w:type="pct"/>
            <w:tcBorders>
              <w:bottom w:val="single" w:sz="4" w:space="0" w:color="auto"/>
            </w:tcBorders>
            <w:vAlign w:val="center"/>
          </w:tcPr>
          <w:p w:rsidR="00C113A9" w:rsidRPr="00544CEB" w:rsidRDefault="00C113A9" w:rsidP="00790941">
            <w:pPr>
              <w:snapToGrid w:val="0"/>
              <w:jc w:val="both"/>
              <w:rPr>
                <w:rFonts w:ascii="Arial" w:hAnsi="Arial" w:cs="Arial"/>
              </w:rPr>
            </w:pPr>
            <w:r w:rsidRPr="00544CEB">
              <w:rPr>
                <w:rFonts w:ascii="Arial" w:hAnsi="Arial" w:cs="Arial"/>
              </w:rPr>
              <w:t> </w:t>
            </w:r>
          </w:p>
        </w:tc>
        <w:tc>
          <w:tcPr>
            <w:tcW w:w="261" w:type="pct"/>
            <w:tcBorders>
              <w:bottom w:val="single" w:sz="4" w:space="0" w:color="auto"/>
            </w:tcBorders>
            <w:vAlign w:val="center"/>
          </w:tcPr>
          <w:p w:rsidR="00C113A9" w:rsidRPr="00544CEB" w:rsidRDefault="00C113A9" w:rsidP="00790941">
            <w:pPr>
              <w:snapToGrid w:val="0"/>
              <w:jc w:val="both"/>
              <w:rPr>
                <w:rFonts w:ascii="Arial" w:hAnsi="Arial" w:cs="Arial"/>
              </w:rPr>
            </w:pPr>
            <w:r w:rsidRPr="00544CEB">
              <w:rPr>
                <w:rFonts w:ascii="Arial" w:hAnsi="Arial" w:cs="Arial"/>
              </w:rPr>
              <w:t> </w:t>
            </w:r>
          </w:p>
        </w:tc>
        <w:tc>
          <w:tcPr>
            <w:tcW w:w="261" w:type="pct"/>
            <w:tcBorders>
              <w:bottom w:val="single" w:sz="4" w:space="0" w:color="auto"/>
            </w:tcBorders>
            <w:vAlign w:val="center"/>
          </w:tcPr>
          <w:p w:rsidR="00C113A9" w:rsidRPr="00544CEB" w:rsidRDefault="00C113A9" w:rsidP="00790941">
            <w:pPr>
              <w:snapToGrid w:val="0"/>
              <w:jc w:val="both"/>
              <w:rPr>
                <w:rFonts w:ascii="Arial" w:hAnsi="Arial" w:cs="Arial"/>
              </w:rPr>
            </w:pPr>
            <w:r w:rsidRPr="00544CEB">
              <w:rPr>
                <w:rFonts w:ascii="Arial" w:hAnsi="Arial" w:cs="Arial"/>
              </w:rPr>
              <w:t> </w:t>
            </w:r>
          </w:p>
        </w:tc>
        <w:tc>
          <w:tcPr>
            <w:tcW w:w="261" w:type="pct"/>
            <w:tcBorders>
              <w:bottom w:val="single" w:sz="4" w:space="0" w:color="auto"/>
            </w:tcBorders>
            <w:vAlign w:val="center"/>
          </w:tcPr>
          <w:p w:rsidR="00C113A9" w:rsidRPr="00544CEB" w:rsidRDefault="00C113A9" w:rsidP="00790941">
            <w:pPr>
              <w:snapToGrid w:val="0"/>
              <w:jc w:val="both"/>
              <w:rPr>
                <w:rFonts w:ascii="Arial" w:hAnsi="Arial" w:cs="Arial"/>
              </w:rPr>
            </w:pPr>
            <w:r w:rsidRPr="00544CEB">
              <w:rPr>
                <w:rFonts w:ascii="Arial" w:hAnsi="Arial" w:cs="Arial"/>
              </w:rPr>
              <w:t> </w:t>
            </w:r>
          </w:p>
        </w:tc>
        <w:tc>
          <w:tcPr>
            <w:tcW w:w="466" w:type="pct"/>
            <w:tcBorders>
              <w:bottom w:val="single" w:sz="4" w:space="0" w:color="auto"/>
            </w:tcBorders>
            <w:vAlign w:val="center"/>
          </w:tcPr>
          <w:p w:rsidR="00C113A9" w:rsidRPr="00544CEB" w:rsidRDefault="00C113A9" w:rsidP="00790941">
            <w:pPr>
              <w:snapToGrid w:val="0"/>
              <w:jc w:val="both"/>
              <w:rPr>
                <w:rFonts w:ascii="Arial" w:hAnsi="Arial" w:cs="Arial"/>
              </w:rPr>
            </w:pPr>
            <w:r w:rsidRPr="00544CEB">
              <w:rPr>
                <w:rFonts w:ascii="Arial" w:hAnsi="Arial" w:cs="Arial"/>
              </w:rPr>
              <w:t> </w:t>
            </w:r>
          </w:p>
        </w:tc>
        <w:tc>
          <w:tcPr>
            <w:tcW w:w="608" w:type="pct"/>
            <w:tcBorders>
              <w:bottom w:val="single" w:sz="4" w:space="0" w:color="auto"/>
            </w:tcBorders>
            <w:vAlign w:val="center"/>
          </w:tcPr>
          <w:p w:rsidR="00C113A9" w:rsidRPr="00544CEB" w:rsidRDefault="00C113A9" w:rsidP="00790941">
            <w:pPr>
              <w:snapToGrid w:val="0"/>
              <w:jc w:val="both"/>
              <w:rPr>
                <w:rFonts w:ascii="Arial" w:hAnsi="Arial" w:cs="Arial"/>
              </w:rPr>
            </w:pPr>
            <w:r w:rsidRPr="00544CEB">
              <w:rPr>
                <w:rFonts w:ascii="Arial" w:hAnsi="Arial" w:cs="Arial"/>
              </w:rPr>
              <w:t> </w:t>
            </w:r>
          </w:p>
        </w:tc>
        <w:tc>
          <w:tcPr>
            <w:tcW w:w="759" w:type="pct"/>
            <w:vAlign w:val="center"/>
          </w:tcPr>
          <w:p w:rsidR="00C113A9" w:rsidRPr="00544CEB" w:rsidRDefault="00C113A9" w:rsidP="00790941">
            <w:pPr>
              <w:snapToGrid w:val="0"/>
              <w:jc w:val="both"/>
              <w:rPr>
                <w:rFonts w:ascii="Arial" w:hAnsi="Arial" w:cs="Arial"/>
              </w:rPr>
            </w:pPr>
          </w:p>
        </w:tc>
        <w:tc>
          <w:tcPr>
            <w:tcW w:w="608" w:type="pct"/>
            <w:vAlign w:val="center"/>
          </w:tcPr>
          <w:p w:rsidR="00C113A9" w:rsidRPr="00544CEB" w:rsidRDefault="00C113A9" w:rsidP="00790941">
            <w:pPr>
              <w:snapToGrid w:val="0"/>
              <w:jc w:val="both"/>
              <w:rPr>
                <w:rFonts w:ascii="Arial" w:hAnsi="Arial" w:cs="Arial"/>
              </w:rPr>
            </w:pPr>
          </w:p>
        </w:tc>
        <w:tc>
          <w:tcPr>
            <w:tcW w:w="758" w:type="pct"/>
            <w:vAlign w:val="center"/>
          </w:tcPr>
          <w:p w:rsidR="00C113A9" w:rsidRPr="00544CEB" w:rsidRDefault="00C113A9" w:rsidP="00790941">
            <w:pPr>
              <w:snapToGrid w:val="0"/>
              <w:jc w:val="both"/>
              <w:rPr>
                <w:rFonts w:ascii="Arial" w:hAnsi="Arial" w:cs="Arial"/>
              </w:rPr>
            </w:pPr>
          </w:p>
        </w:tc>
        <w:tc>
          <w:tcPr>
            <w:tcW w:w="520" w:type="pct"/>
            <w:vAlign w:val="center"/>
          </w:tcPr>
          <w:p w:rsidR="00C113A9" w:rsidRPr="00544CEB" w:rsidRDefault="00C113A9" w:rsidP="00790941">
            <w:pPr>
              <w:snapToGrid w:val="0"/>
              <w:jc w:val="both"/>
              <w:rPr>
                <w:rFonts w:ascii="Arial" w:hAnsi="Arial" w:cs="Arial"/>
              </w:rPr>
            </w:pPr>
          </w:p>
        </w:tc>
      </w:tr>
      <w:tr w:rsidR="00C113A9" w:rsidRPr="00544CEB" w:rsidTr="00C113A9">
        <w:trPr>
          <w:trHeight w:val="285"/>
          <w:jc w:val="center"/>
        </w:trPr>
        <w:tc>
          <w:tcPr>
            <w:tcW w:w="329" w:type="pct"/>
            <w:vAlign w:val="center"/>
          </w:tcPr>
          <w:p w:rsidR="00C113A9" w:rsidRPr="00544CEB" w:rsidRDefault="00C113A9" w:rsidP="00790941">
            <w:pPr>
              <w:snapToGrid w:val="0"/>
              <w:jc w:val="both"/>
              <w:rPr>
                <w:rFonts w:ascii="Arial" w:hAnsi="Arial" w:cs="Arial"/>
              </w:rPr>
            </w:pPr>
          </w:p>
        </w:tc>
        <w:tc>
          <w:tcPr>
            <w:tcW w:w="169"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261"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261"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261"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466"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608"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759"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608"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758" w:type="pct"/>
            <w:tcBorders>
              <w:bottom w:val="single" w:sz="4" w:space="0" w:color="auto"/>
            </w:tcBorders>
            <w:vAlign w:val="center"/>
          </w:tcPr>
          <w:p w:rsidR="00C113A9" w:rsidRPr="00544CEB" w:rsidRDefault="00C113A9" w:rsidP="00790941">
            <w:pPr>
              <w:snapToGrid w:val="0"/>
              <w:jc w:val="both"/>
              <w:rPr>
                <w:rFonts w:ascii="Arial" w:hAnsi="Arial" w:cs="Arial"/>
              </w:rPr>
            </w:pPr>
          </w:p>
        </w:tc>
        <w:tc>
          <w:tcPr>
            <w:tcW w:w="520" w:type="pct"/>
            <w:tcBorders>
              <w:bottom w:val="single" w:sz="4" w:space="0" w:color="auto"/>
            </w:tcBorders>
            <w:vAlign w:val="center"/>
          </w:tcPr>
          <w:p w:rsidR="00C113A9" w:rsidRPr="00544CEB" w:rsidRDefault="00C113A9" w:rsidP="00790941">
            <w:pPr>
              <w:snapToGrid w:val="0"/>
              <w:jc w:val="both"/>
              <w:rPr>
                <w:rFonts w:ascii="Arial" w:hAnsi="Arial" w:cs="Arial"/>
              </w:rPr>
            </w:pPr>
          </w:p>
        </w:tc>
      </w:tr>
      <w:tr w:rsidR="00665634" w:rsidRPr="00544CEB" w:rsidTr="00C113A9">
        <w:trPr>
          <w:trHeight w:val="285"/>
          <w:jc w:val="center"/>
        </w:trPr>
        <w:tc>
          <w:tcPr>
            <w:tcW w:w="3114" w:type="pct"/>
            <w:gridSpan w:val="8"/>
            <w:vMerge w:val="restart"/>
            <w:tcBorders>
              <w:top w:val="single" w:sz="4" w:space="0" w:color="auto"/>
              <w:left w:val="nil"/>
              <w:right w:val="nil"/>
            </w:tcBorders>
            <w:vAlign w:val="center"/>
          </w:tcPr>
          <w:p w:rsidR="00665634" w:rsidRPr="00544CEB" w:rsidRDefault="00665634" w:rsidP="00790941">
            <w:pPr>
              <w:snapToGrid w:val="0"/>
              <w:jc w:val="both"/>
              <w:rPr>
                <w:rFonts w:ascii="Arial" w:hAnsi="Arial" w:cs="Arial"/>
                <w:sz w:val="18"/>
              </w:rPr>
            </w:pPr>
          </w:p>
        </w:tc>
        <w:tc>
          <w:tcPr>
            <w:tcW w:w="1366" w:type="pct"/>
            <w:gridSpan w:val="2"/>
            <w:tcBorders>
              <w:top w:val="single" w:sz="4" w:space="0" w:color="auto"/>
              <w:left w:val="nil"/>
              <w:bottom w:val="nil"/>
              <w:right w:val="single" w:sz="4" w:space="0" w:color="auto"/>
            </w:tcBorders>
            <w:vAlign w:val="center"/>
          </w:tcPr>
          <w:p w:rsidR="00665634" w:rsidRPr="00544CEB" w:rsidRDefault="00665634" w:rsidP="00790941">
            <w:pPr>
              <w:snapToGrid w:val="0"/>
              <w:jc w:val="center"/>
              <w:rPr>
                <w:rFonts w:ascii="Arial" w:hAnsi="Arial" w:cs="Arial"/>
                <w:sz w:val="18"/>
              </w:rPr>
            </w:pPr>
            <w:r w:rsidRPr="00544CEB">
              <w:rPr>
                <w:rFonts w:ascii="Arial" w:hAnsi="Arial" w:cs="Arial"/>
                <w:sz w:val="18"/>
              </w:rPr>
              <w:t xml:space="preserve">SUBTOTAL </w:t>
            </w:r>
            <w:r w:rsidRPr="00544CEB">
              <w:rPr>
                <w:rFonts w:ascii="Arial" w:hAnsi="Arial" w:cs="Arial"/>
                <w:b/>
                <w:sz w:val="18"/>
              </w:rPr>
              <w:t>[</w:t>
            </w:r>
            <w:r w:rsidR="00C113A9" w:rsidRPr="00544CEB">
              <w:rPr>
                <w:rFonts w:ascii="Arial" w:hAnsi="Arial" w:cs="Arial"/>
                <w:b/>
                <w:sz w:val="18"/>
              </w:rPr>
              <w:t>19</w:t>
            </w:r>
            <w:r w:rsidRPr="00544CEB">
              <w:rPr>
                <w:rFonts w:ascii="Arial" w:hAnsi="Arial" w:cs="Arial"/>
                <w:b/>
                <w:sz w:val="18"/>
              </w:rPr>
              <w:t>]</w:t>
            </w:r>
          </w:p>
        </w:tc>
        <w:tc>
          <w:tcPr>
            <w:tcW w:w="520" w:type="pct"/>
            <w:tcBorders>
              <w:top w:val="single" w:sz="4" w:space="0" w:color="auto"/>
              <w:left w:val="single" w:sz="4" w:space="0" w:color="auto"/>
            </w:tcBorders>
            <w:vAlign w:val="center"/>
          </w:tcPr>
          <w:p w:rsidR="00665634" w:rsidRPr="00544CEB" w:rsidRDefault="00665634" w:rsidP="00790941">
            <w:pPr>
              <w:snapToGrid w:val="0"/>
              <w:jc w:val="both"/>
              <w:rPr>
                <w:rFonts w:ascii="Arial" w:hAnsi="Arial" w:cs="Arial"/>
                <w:sz w:val="18"/>
              </w:rPr>
            </w:pPr>
          </w:p>
        </w:tc>
      </w:tr>
      <w:tr w:rsidR="00665634" w:rsidRPr="00544CEB" w:rsidTr="00C113A9">
        <w:trPr>
          <w:trHeight w:val="285"/>
          <w:jc w:val="center"/>
        </w:trPr>
        <w:tc>
          <w:tcPr>
            <w:tcW w:w="3114" w:type="pct"/>
            <w:gridSpan w:val="8"/>
            <w:vMerge/>
            <w:tcBorders>
              <w:left w:val="nil"/>
              <w:right w:val="nil"/>
            </w:tcBorders>
            <w:vAlign w:val="center"/>
          </w:tcPr>
          <w:p w:rsidR="00665634" w:rsidRPr="00544CEB" w:rsidRDefault="00665634" w:rsidP="00790941">
            <w:pPr>
              <w:snapToGrid w:val="0"/>
              <w:jc w:val="both"/>
              <w:rPr>
                <w:rFonts w:ascii="Arial" w:hAnsi="Arial" w:cs="Arial"/>
                <w:sz w:val="18"/>
              </w:rPr>
            </w:pPr>
          </w:p>
        </w:tc>
        <w:tc>
          <w:tcPr>
            <w:tcW w:w="1366" w:type="pct"/>
            <w:gridSpan w:val="2"/>
            <w:tcBorders>
              <w:top w:val="nil"/>
              <w:left w:val="nil"/>
              <w:bottom w:val="nil"/>
              <w:right w:val="single" w:sz="4" w:space="0" w:color="auto"/>
            </w:tcBorders>
            <w:vAlign w:val="center"/>
          </w:tcPr>
          <w:p w:rsidR="00665634" w:rsidRPr="00544CEB" w:rsidRDefault="00665634" w:rsidP="00790941">
            <w:pPr>
              <w:snapToGrid w:val="0"/>
              <w:jc w:val="center"/>
              <w:rPr>
                <w:rFonts w:ascii="Arial" w:hAnsi="Arial" w:cs="Arial"/>
                <w:sz w:val="18"/>
              </w:rPr>
            </w:pPr>
            <w:r w:rsidRPr="00544CEB">
              <w:rPr>
                <w:rFonts w:ascii="Arial" w:hAnsi="Arial" w:cs="Arial"/>
                <w:sz w:val="18"/>
              </w:rPr>
              <w:t xml:space="preserve">IVA </w:t>
            </w:r>
            <w:r w:rsidRPr="00544CEB">
              <w:rPr>
                <w:rFonts w:ascii="Arial" w:hAnsi="Arial" w:cs="Arial"/>
                <w:b/>
                <w:sz w:val="18"/>
              </w:rPr>
              <w:t>[2</w:t>
            </w:r>
            <w:r w:rsidR="00C113A9" w:rsidRPr="00544CEB">
              <w:rPr>
                <w:rFonts w:ascii="Arial" w:hAnsi="Arial" w:cs="Arial"/>
                <w:b/>
                <w:sz w:val="18"/>
              </w:rPr>
              <w:t>0</w:t>
            </w:r>
            <w:r w:rsidRPr="00544CEB">
              <w:rPr>
                <w:rFonts w:ascii="Arial" w:hAnsi="Arial" w:cs="Arial"/>
                <w:b/>
                <w:sz w:val="18"/>
              </w:rPr>
              <w:t>]</w:t>
            </w:r>
          </w:p>
        </w:tc>
        <w:tc>
          <w:tcPr>
            <w:tcW w:w="520" w:type="pct"/>
            <w:tcBorders>
              <w:left w:val="single" w:sz="4" w:space="0" w:color="auto"/>
            </w:tcBorders>
            <w:vAlign w:val="center"/>
          </w:tcPr>
          <w:p w:rsidR="00665634" w:rsidRPr="00544CEB" w:rsidRDefault="00665634" w:rsidP="00790941">
            <w:pPr>
              <w:snapToGrid w:val="0"/>
              <w:jc w:val="both"/>
              <w:rPr>
                <w:rFonts w:ascii="Arial" w:hAnsi="Arial" w:cs="Arial"/>
                <w:sz w:val="18"/>
              </w:rPr>
            </w:pPr>
          </w:p>
        </w:tc>
      </w:tr>
      <w:tr w:rsidR="00665634" w:rsidRPr="00544CEB" w:rsidTr="00C113A9">
        <w:trPr>
          <w:trHeight w:val="285"/>
          <w:jc w:val="center"/>
        </w:trPr>
        <w:tc>
          <w:tcPr>
            <w:tcW w:w="3114" w:type="pct"/>
            <w:gridSpan w:val="8"/>
            <w:vMerge/>
            <w:tcBorders>
              <w:left w:val="nil"/>
              <w:bottom w:val="nil"/>
              <w:right w:val="nil"/>
            </w:tcBorders>
            <w:vAlign w:val="center"/>
          </w:tcPr>
          <w:p w:rsidR="00665634" w:rsidRPr="00544CEB" w:rsidRDefault="00665634" w:rsidP="00790941">
            <w:pPr>
              <w:snapToGrid w:val="0"/>
              <w:jc w:val="both"/>
              <w:rPr>
                <w:rFonts w:ascii="Arial" w:hAnsi="Arial" w:cs="Arial"/>
                <w:sz w:val="18"/>
              </w:rPr>
            </w:pPr>
          </w:p>
        </w:tc>
        <w:tc>
          <w:tcPr>
            <w:tcW w:w="1366" w:type="pct"/>
            <w:gridSpan w:val="2"/>
            <w:tcBorders>
              <w:top w:val="nil"/>
              <w:left w:val="nil"/>
              <w:bottom w:val="nil"/>
              <w:right w:val="single" w:sz="4" w:space="0" w:color="auto"/>
            </w:tcBorders>
            <w:vAlign w:val="center"/>
          </w:tcPr>
          <w:p w:rsidR="00665634" w:rsidRPr="00544CEB" w:rsidRDefault="00665634" w:rsidP="00790941">
            <w:pPr>
              <w:snapToGrid w:val="0"/>
              <w:jc w:val="center"/>
              <w:rPr>
                <w:rFonts w:ascii="Arial" w:hAnsi="Arial" w:cs="Arial"/>
                <w:sz w:val="18"/>
              </w:rPr>
            </w:pPr>
            <w:r w:rsidRPr="00544CEB">
              <w:rPr>
                <w:rFonts w:ascii="Arial" w:hAnsi="Arial" w:cs="Arial"/>
                <w:sz w:val="18"/>
              </w:rPr>
              <w:t xml:space="preserve">TOTAL </w:t>
            </w:r>
            <w:r w:rsidRPr="00544CEB">
              <w:rPr>
                <w:rFonts w:ascii="Arial" w:hAnsi="Arial" w:cs="Arial"/>
                <w:b/>
                <w:sz w:val="18"/>
              </w:rPr>
              <w:t>[2</w:t>
            </w:r>
            <w:r w:rsidR="00C113A9" w:rsidRPr="00544CEB">
              <w:rPr>
                <w:rFonts w:ascii="Arial" w:hAnsi="Arial" w:cs="Arial"/>
                <w:b/>
                <w:sz w:val="18"/>
              </w:rPr>
              <w:t>1</w:t>
            </w:r>
            <w:r w:rsidRPr="00544CEB">
              <w:rPr>
                <w:rFonts w:ascii="Arial" w:hAnsi="Arial" w:cs="Arial"/>
                <w:b/>
                <w:sz w:val="18"/>
              </w:rPr>
              <w:t>]</w:t>
            </w:r>
          </w:p>
        </w:tc>
        <w:tc>
          <w:tcPr>
            <w:tcW w:w="520" w:type="pct"/>
            <w:tcBorders>
              <w:left w:val="single" w:sz="4" w:space="0" w:color="auto"/>
            </w:tcBorders>
            <w:vAlign w:val="center"/>
          </w:tcPr>
          <w:p w:rsidR="00665634" w:rsidRPr="00544CEB" w:rsidRDefault="00665634" w:rsidP="00790941">
            <w:pPr>
              <w:snapToGrid w:val="0"/>
              <w:jc w:val="both"/>
              <w:rPr>
                <w:rFonts w:ascii="Arial" w:hAnsi="Arial" w:cs="Arial"/>
                <w:sz w:val="18"/>
              </w:rPr>
            </w:pPr>
          </w:p>
        </w:tc>
      </w:tr>
    </w:tbl>
    <w:p w:rsidR="00665634" w:rsidRPr="00544CEB" w:rsidRDefault="00665634" w:rsidP="00790941">
      <w:pPr>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665634" w:rsidRPr="00544CEB" w:rsidTr="00665634">
        <w:trPr>
          <w:trHeight w:val="285"/>
        </w:trPr>
        <w:tc>
          <w:tcPr>
            <w:tcW w:w="5000" w:type="pct"/>
          </w:tcPr>
          <w:p w:rsidR="00665634" w:rsidRPr="00544CEB" w:rsidRDefault="00665634" w:rsidP="00790941">
            <w:pPr>
              <w:snapToGrid w:val="0"/>
              <w:jc w:val="both"/>
              <w:rPr>
                <w:rFonts w:ascii="Arial" w:hAnsi="Arial" w:cs="Arial"/>
                <w:i/>
                <w:sz w:val="18"/>
                <w:szCs w:val="18"/>
              </w:rPr>
            </w:pPr>
            <w:r w:rsidRPr="00544CEB">
              <w:rPr>
                <w:rFonts w:ascii="Arial" w:hAnsi="Arial" w:cs="Arial"/>
                <w:b/>
                <w:sz w:val="18"/>
                <w:szCs w:val="18"/>
              </w:rPr>
              <w:t>NOTA:</w:t>
            </w:r>
            <w:r w:rsidRPr="00544CEB">
              <w:rPr>
                <w:rFonts w:ascii="Arial" w:hAnsi="Arial" w:cs="Arial"/>
                <w:i/>
                <w:sz w:val="18"/>
                <w:szCs w:val="18"/>
              </w:rPr>
              <w:t xml:space="preserve"> </w:t>
            </w:r>
          </w:p>
          <w:p w:rsidR="0091511F" w:rsidRPr="00544CEB" w:rsidRDefault="002745A7" w:rsidP="0091511F">
            <w:pPr>
              <w:snapToGrid w:val="0"/>
              <w:jc w:val="both"/>
              <w:rPr>
                <w:rFonts w:ascii="Arial" w:hAnsi="Arial" w:cs="Arial"/>
                <w:sz w:val="16"/>
                <w:szCs w:val="16"/>
              </w:rPr>
            </w:pPr>
            <w:r w:rsidRPr="00544CEB">
              <w:rPr>
                <w:rFonts w:ascii="Arial" w:hAnsi="Arial" w:cs="Arial"/>
                <w:sz w:val="16"/>
                <w:szCs w:val="16"/>
              </w:rPr>
              <w:t>MANIFIESTO QUE CONOZCO Y ACEPTO LOS TÉRMINOS Y CONDICIONES DEL PROCEDIMIENTO DE LICITACION Y LOS HAGO PARTE DE MI PROPOSICIÓN PARA PARTICIPAR EN LAS CLAVES QUE PROPONE MI REPRESENTADA EN LA PRESENTE PROPOSICIÓN Y QUE ENTRE OTROS CORRESPONDEN JUSTA, EXACTA Y CABALMENTE A LA DESCRIPCIÓN Y PRESENTACIÓN SOLICITADA EN EL ANEXO DENOMINADO REQUERIMIENTO DE ESTA CONVOCATORIA.</w:t>
            </w:r>
          </w:p>
          <w:p w:rsidR="0091511F" w:rsidRPr="00544CEB" w:rsidRDefault="0091511F" w:rsidP="0091511F">
            <w:pPr>
              <w:snapToGrid w:val="0"/>
              <w:jc w:val="both"/>
              <w:rPr>
                <w:rFonts w:ascii="Arial" w:hAnsi="Arial" w:cs="Arial"/>
                <w:sz w:val="16"/>
                <w:szCs w:val="16"/>
              </w:rPr>
            </w:pPr>
          </w:p>
          <w:p w:rsidR="0091511F" w:rsidRPr="00544CEB" w:rsidRDefault="0091511F" w:rsidP="0091511F">
            <w:pPr>
              <w:snapToGrid w:val="0"/>
              <w:jc w:val="both"/>
              <w:rPr>
                <w:rFonts w:ascii="Arial" w:hAnsi="Arial" w:cs="Arial"/>
                <w:sz w:val="16"/>
                <w:szCs w:val="16"/>
              </w:rPr>
            </w:pPr>
            <w:r w:rsidRPr="00544CEB">
              <w:rPr>
                <w:rFonts w:ascii="Arial" w:hAnsi="Arial" w:cs="Arial"/>
                <w:sz w:val="16"/>
                <w:szCs w:val="16"/>
              </w:rPr>
              <w:t>LA PRESENTE TENDRÁ UNA VIGENCIA DE 180 DÍAS.</w:t>
            </w:r>
          </w:p>
          <w:p w:rsidR="0091511F" w:rsidRPr="00544CEB" w:rsidRDefault="0091511F" w:rsidP="0091511F">
            <w:pPr>
              <w:snapToGrid w:val="0"/>
              <w:jc w:val="both"/>
              <w:rPr>
                <w:rFonts w:ascii="Arial" w:hAnsi="Arial" w:cs="Arial"/>
                <w:sz w:val="16"/>
                <w:szCs w:val="16"/>
              </w:rPr>
            </w:pPr>
          </w:p>
          <w:p w:rsidR="0091511F" w:rsidRPr="00544CEB" w:rsidRDefault="0091511F" w:rsidP="0091511F">
            <w:pPr>
              <w:snapToGrid w:val="0"/>
              <w:jc w:val="both"/>
              <w:rPr>
                <w:rFonts w:ascii="Arial" w:hAnsi="Arial" w:cs="Arial"/>
                <w:sz w:val="16"/>
                <w:szCs w:val="16"/>
              </w:rPr>
            </w:pPr>
            <w:r w:rsidRPr="00544CEB">
              <w:rPr>
                <w:rFonts w:ascii="Arial" w:hAnsi="Arial" w:cs="Arial"/>
                <w:sz w:val="16"/>
                <w:szCs w:val="16"/>
              </w:rPr>
              <w:t>EN CASO DE QUE EXISTA INSTANCIA DE INCONFORMIDAD LA PRESENTE ESTARÁ VIGENTE</w:t>
            </w:r>
            <w:r w:rsidR="00947E1B">
              <w:rPr>
                <w:rFonts w:ascii="Arial" w:hAnsi="Arial" w:cs="Arial"/>
                <w:sz w:val="16"/>
                <w:szCs w:val="16"/>
              </w:rPr>
              <w:t xml:space="preserve"> HASTA QUE LA MISMA SE RESUELVA Y 60 DÍAS ADICIONALES.</w:t>
            </w:r>
          </w:p>
          <w:p w:rsidR="0091511F" w:rsidRPr="00544CEB" w:rsidRDefault="0091511F" w:rsidP="0091511F">
            <w:pPr>
              <w:snapToGrid w:val="0"/>
              <w:jc w:val="both"/>
              <w:rPr>
                <w:rFonts w:ascii="Arial" w:hAnsi="Arial" w:cs="Arial"/>
                <w:sz w:val="16"/>
                <w:szCs w:val="16"/>
              </w:rPr>
            </w:pPr>
          </w:p>
          <w:p w:rsidR="00665634" w:rsidRPr="00544CEB" w:rsidRDefault="00C113A9" w:rsidP="0091511F">
            <w:pPr>
              <w:snapToGrid w:val="0"/>
              <w:jc w:val="both"/>
              <w:rPr>
                <w:rFonts w:ascii="Arial" w:hAnsi="Arial" w:cs="Arial"/>
                <w:sz w:val="18"/>
                <w:szCs w:val="18"/>
              </w:rPr>
            </w:pPr>
            <w:r w:rsidRPr="00544CEB">
              <w:rPr>
                <w:rFonts w:ascii="Arial" w:hAnsi="Arial" w:cs="Arial"/>
                <w:b/>
                <w:i/>
                <w:sz w:val="16"/>
                <w:szCs w:val="16"/>
              </w:rPr>
              <w:t>LOS PRECIOS SERÁN FIJOS DURANTE LA VIGENCIA DEL CONTRATO.</w:t>
            </w:r>
          </w:p>
        </w:tc>
      </w:tr>
    </w:tbl>
    <w:p w:rsidR="00665634" w:rsidRPr="00544CEB" w:rsidRDefault="00665634" w:rsidP="00790941">
      <w:pPr>
        <w:jc w:val="both"/>
        <w:rPr>
          <w:rFonts w:ascii="Arial" w:hAnsi="Arial" w:cs="Arial"/>
          <w:sz w:val="18"/>
          <w:szCs w:val="18"/>
        </w:rPr>
      </w:pPr>
    </w:p>
    <w:p w:rsidR="00665634" w:rsidRPr="00544CEB" w:rsidRDefault="00665634" w:rsidP="00790941">
      <w:pPr>
        <w:jc w:val="both"/>
        <w:rPr>
          <w:rFonts w:ascii="Arial" w:hAnsi="Arial" w:cs="Arial"/>
          <w:sz w:val="18"/>
          <w:szCs w:val="18"/>
        </w:rPr>
      </w:pPr>
    </w:p>
    <w:p w:rsidR="00665634" w:rsidRPr="00544CEB" w:rsidRDefault="00665634" w:rsidP="00790941">
      <w:pPr>
        <w:jc w:val="both"/>
        <w:rPr>
          <w:rFonts w:ascii="Arial" w:hAnsi="Arial" w:cs="Arial"/>
          <w:sz w:val="18"/>
          <w:szCs w:val="18"/>
        </w:rPr>
      </w:pPr>
    </w:p>
    <w:p w:rsidR="00665634" w:rsidRPr="00544CEB" w:rsidRDefault="00665634" w:rsidP="00790941">
      <w:pPr>
        <w:widowControl w:val="0"/>
        <w:ind w:left="-284"/>
        <w:jc w:val="center"/>
        <w:rPr>
          <w:rFonts w:ascii="Arial" w:hAnsi="Arial" w:cs="Arial"/>
          <w:sz w:val="20"/>
          <w:lang w:val="es-ES_tradnl" w:eastAsia="es-ES"/>
        </w:rPr>
      </w:pPr>
      <w:r w:rsidRPr="00544CEB">
        <w:rPr>
          <w:rFonts w:ascii="Arial" w:hAnsi="Arial" w:cs="Arial"/>
          <w:sz w:val="20"/>
          <w:lang w:val="es-ES_tradnl" w:eastAsia="es-ES"/>
        </w:rPr>
        <w:t>___________________</w:t>
      </w:r>
      <w:r w:rsidRPr="00544CEB">
        <w:rPr>
          <w:rFonts w:ascii="Arial" w:hAnsi="Arial" w:cs="Arial"/>
          <w:b/>
          <w:sz w:val="18"/>
          <w:szCs w:val="18"/>
        </w:rPr>
        <w:t>[2</w:t>
      </w:r>
      <w:r w:rsidR="00C113A9" w:rsidRPr="00544CEB">
        <w:rPr>
          <w:rFonts w:ascii="Arial" w:hAnsi="Arial" w:cs="Arial"/>
          <w:b/>
          <w:sz w:val="18"/>
          <w:szCs w:val="18"/>
        </w:rPr>
        <w:t>2</w:t>
      </w:r>
      <w:r w:rsidRPr="00544CEB">
        <w:rPr>
          <w:rFonts w:ascii="Arial" w:hAnsi="Arial" w:cs="Arial"/>
          <w:b/>
          <w:sz w:val="18"/>
          <w:szCs w:val="18"/>
        </w:rPr>
        <w:t>]</w:t>
      </w:r>
      <w:r w:rsidRPr="00544CEB">
        <w:rPr>
          <w:rFonts w:ascii="Arial" w:hAnsi="Arial" w:cs="Arial"/>
          <w:sz w:val="20"/>
          <w:lang w:val="es-ES_tradnl" w:eastAsia="es-ES"/>
        </w:rPr>
        <w:t>____________________</w:t>
      </w:r>
    </w:p>
    <w:p w:rsidR="00665634" w:rsidRPr="00544CEB" w:rsidRDefault="00665634" w:rsidP="00790941">
      <w:pPr>
        <w:ind w:left="-284"/>
        <w:jc w:val="center"/>
        <w:rPr>
          <w:rFonts w:ascii="Arial" w:hAnsi="Arial" w:cs="Arial"/>
          <w:bCs/>
          <w:sz w:val="20"/>
          <w:lang w:val="es-ES_tradnl"/>
        </w:rPr>
      </w:pPr>
      <w:r w:rsidRPr="00544CEB">
        <w:rPr>
          <w:rFonts w:ascii="Arial" w:hAnsi="Arial" w:cs="Arial"/>
          <w:bCs/>
          <w:sz w:val="20"/>
          <w:lang w:val="es-ES_tradnl"/>
        </w:rPr>
        <w:t>(Nombre y firma del Representante Legal)</w:t>
      </w:r>
    </w:p>
    <w:p w:rsidR="00C113A9" w:rsidRPr="00544CEB" w:rsidRDefault="00C113A9" w:rsidP="00790941">
      <w:pPr>
        <w:rPr>
          <w:rFonts w:ascii="Arial" w:hAnsi="Arial" w:cs="Arial"/>
          <w:b/>
        </w:rPr>
      </w:pPr>
      <w:r w:rsidRPr="00544CEB">
        <w:rPr>
          <w:rFonts w:ascii="Arial" w:hAnsi="Arial" w:cs="Arial"/>
          <w:b/>
        </w:rPr>
        <w:br w:type="page"/>
      </w:r>
    </w:p>
    <w:p w:rsidR="00665634" w:rsidRPr="00544CEB" w:rsidRDefault="00665634" w:rsidP="00790941">
      <w:pPr>
        <w:jc w:val="center"/>
        <w:rPr>
          <w:rFonts w:ascii="Arial" w:hAnsi="Arial" w:cs="Arial"/>
          <w:b/>
        </w:rPr>
      </w:pPr>
      <w:r w:rsidRPr="00544CEB">
        <w:rPr>
          <w:rFonts w:ascii="Arial" w:hAnsi="Arial" w:cs="Arial"/>
          <w:b/>
        </w:rPr>
        <w:lastRenderedPageBreak/>
        <w:t>INSTRUCTIV</w:t>
      </w:r>
      <w:r w:rsidR="00FA4F6F">
        <w:rPr>
          <w:rFonts w:ascii="Arial" w:hAnsi="Arial" w:cs="Arial"/>
          <w:b/>
        </w:rPr>
        <w:t>O DE LLENADO DEL ANEXO NÚMERO 11</w:t>
      </w:r>
    </w:p>
    <w:p w:rsidR="00665634" w:rsidRPr="00544CEB" w:rsidRDefault="00665634" w:rsidP="00790941"/>
    <w:tbl>
      <w:tblPr>
        <w:tblW w:w="0" w:type="auto"/>
        <w:jc w:val="center"/>
        <w:tblLook w:val="04A0" w:firstRow="1" w:lastRow="0" w:firstColumn="1" w:lastColumn="0" w:noHBand="0" w:noVBand="1"/>
      </w:tblPr>
      <w:tblGrid>
        <w:gridCol w:w="972"/>
        <w:gridCol w:w="8082"/>
      </w:tblGrid>
      <w:tr w:rsidR="00665634" w:rsidRPr="00544CEB" w:rsidTr="00C113A9">
        <w:trPr>
          <w:jc w:val="center"/>
        </w:trPr>
        <w:tc>
          <w:tcPr>
            <w:tcW w:w="972" w:type="dxa"/>
            <w:shd w:val="clear" w:color="auto" w:fill="BFBFBF" w:themeFill="background1" w:themeFillShade="BF"/>
          </w:tcPr>
          <w:p w:rsidR="00665634" w:rsidRPr="00544CEB" w:rsidRDefault="00665634" w:rsidP="00790941">
            <w:pPr>
              <w:jc w:val="center"/>
              <w:rPr>
                <w:rFonts w:ascii="Arial" w:hAnsi="Arial" w:cs="Arial"/>
                <w:b/>
                <w:sz w:val="20"/>
              </w:rPr>
            </w:pPr>
            <w:r w:rsidRPr="00544CEB">
              <w:rPr>
                <w:rFonts w:ascii="Arial" w:hAnsi="Arial" w:cs="Arial"/>
                <w:b/>
                <w:sz w:val="20"/>
              </w:rPr>
              <w:t>Numero</w:t>
            </w:r>
          </w:p>
        </w:tc>
        <w:tc>
          <w:tcPr>
            <w:tcW w:w="8082" w:type="dxa"/>
            <w:shd w:val="clear" w:color="auto" w:fill="BFBFBF" w:themeFill="background1" w:themeFillShade="BF"/>
          </w:tcPr>
          <w:p w:rsidR="00665634" w:rsidRPr="00544CEB" w:rsidRDefault="00665634" w:rsidP="00790941">
            <w:pPr>
              <w:jc w:val="center"/>
              <w:rPr>
                <w:rFonts w:ascii="Arial" w:hAnsi="Arial" w:cs="Arial"/>
                <w:b/>
                <w:sz w:val="20"/>
              </w:rPr>
            </w:pPr>
            <w:r w:rsidRPr="00544CEB">
              <w:rPr>
                <w:rFonts w:ascii="Arial" w:hAnsi="Arial" w:cs="Arial"/>
                <w:b/>
                <w:sz w:val="20"/>
              </w:rPr>
              <w:t>Descripción</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1</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número de la licitación</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2</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fecha de la presentación de proposiciones.</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3</w:t>
            </w:r>
          </w:p>
        </w:tc>
        <w:tc>
          <w:tcPr>
            <w:tcW w:w="8082" w:type="dxa"/>
          </w:tcPr>
          <w:p w:rsidR="00665634" w:rsidRPr="00544CEB" w:rsidRDefault="00665634" w:rsidP="00790941">
            <w:pPr>
              <w:rPr>
                <w:rFonts w:ascii="Arial" w:hAnsi="Arial" w:cs="Arial"/>
                <w:sz w:val="20"/>
              </w:rPr>
            </w:pPr>
            <w:r w:rsidRPr="00544CEB">
              <w:rPr>
                <w:rFonts w:ascii="Arial" w:hAnsi="Arial" w:cs="Arial"/>
                <w:sz w:val="20"/>
              </w:rPr>
              <w:t xml:space="preserve">Marcar con una </w:t>
            </w:r>
            <w:r w:rsidRPr="00544CEB">
              <w:rPr>
                <w:rFonts w:ascii="Arial" w:hAnsi="Arial" w:cs="Arial"/>
                <w:b/>
                <w:sz w:val="20"/>
              </w:rPr>
              <w:t xml:space="preserve">X, </w:t>
            </w:r>
            <w:r w:rsidRPr="00544CEB">
              <w:rPr>
                <w:rFonts w:ascii="Arial" w:hAnsi="Arial" w:cs="Arial"/>
                <w:sz w:val="20"/>
              </w:rPr>
              <w:t>si el licitante es fabricante o distribuidor.</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4</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número de Proveedor asignado por el sistema PREI; en caso de no cantar con él, dejar el espacio en blanco.</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5</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nombre del licitante.</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6</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domicilio fiscal del licitante.</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7</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número telefónico del licitante.</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8</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número de fax del licitante; en caso de no contar con él, dejar el espacio en blanco.</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9</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R.F.C. del licitante.</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10</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un correo electrónico del licitante.</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11</w:t>
            </w:r>
          </w:p>
        </w:tc>
        <w:tc>
          <w:tcPr>
            <w:tcW w:w="8082" w:type="dxa"/>
          </w:tcPr>
          <w:p w:rsidR="00665634" w:rsidRPr="00544CEB" w:rsidRDefault="00665634" w:rsidP="00790941">
            <w:pPr>
              <w:rPr>
                <w:rFonts w:ascii="Arial" w:hAnsi="Arial" w:cs="Arial"/>
                <w:sz w:val="20"/>
              </w:rPr>
            </w:pPr>
            <w:r w:rsidRPr="00544CEB">
              <w:rPr>
                <w:rFonts w:ascii="Arial" w:hAnsi="Arial" w:cs="Arial"/>
                <w:sz w:val="20"/>
              </w:rPr>
              <w:t xml:space="preserve">Marcar con una </w:t>
            </w:r>
            <w:r w:rsidRPr="00544CEB">
              <w:rPr>
                <w:rFonts w:ascii="Arial" w:hAnsi="Arial" w:cs="Arial"/>
                <w:b/>
                <w:sz w:val="20"/>
              </w:rPr>
              <w:t xml:space="preserve">X, </w:t>
            </w:r>
            <w:r w:rsidRPr="00544CEB">
              <w:rPr>
                <w:rFonts w:ascii="Arial" w:hAnsi="Arial" w:cs="Arial"/>
                <w:sz w:val="20"/>
              </w:rPr>
              <w:t>si el licitante es micro, pequeña o mediana empresa. En caso de que el licitante no pertenezca a la estratificación de MIPYMES, deberá dejar los espacios en blanco.</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12</w:t>
            </w:r>
          </w:p>
        </w:tc>
        <w:tc>
          <w:tcPr>
            <w:tcW w:w="8082" w:type="dxa"/>
          </w:tcPr>
          <w:p w:rsidR="00665634" w:rsidRPr="00544CEB" w:rsidRDefault="00665634" w:rsidP="00790941">
            <w:pPr>
              <w:rPr>
                <w:rFonts w:ascii="Arial" w:hAnsi="Arial" w:cs="Arial"/>
                <w:sz w:val="20"/>
              </w:rPr>
            </w:pPr>
            <w:r w:rsidRPr="00544CEB">
              <w:rPr>
                <w:rFonts w:ascii="Arial" w:hAnsi="Arial" w:cs="Arial"/>
                <w:sz w:val="20"/>
              </w:rPr>
              <w:t>Indicar el número de partida correspondiente a la clave ofertada, con base en el Anexo 1 de la convocatoria.</w:t>
            </w:r>
          </w:p>
        </w:tc>
      </w:tr>
      <w:tr w:rsidR="00665634" w:rsidRPr="00544CEB" w:rsidTr="00C113A9">
        <w:trPr>
          <w:jc w:val="center"/>
        </w:trPr>
        <w:tc>
          <w:tcPr>
            <w:tcW w:w="972" w:type="dxa"/>
          </w:tcPr>
          <w:p w:rsidR="00665634" w:rsidRPr="00544CEB" w:rsidRDefault="00665634" w:rsidP="00790941">
            <w:pPr>
              <w:jc w:val="center"/>
              <w:rPr>
                <w:rFonts w:ascii="Arial" w:hAnsi="Arial" w:cs="Arial"/>
                <w:b/>
                <w:sz w:val="20"/>
              </w:rPr>
            </w:pPr>
            <w:r w:rsidRPr="00544CEB">
              <w:rPr>
                <w:rFonts w:ascii="Arial" w:hAnsi="Arial" w:cs="Arial"/>
                <w:b/>
                <w:sz w:val="20"/>
              </w:rPr>
              <w:t>13</w:t>
            </w:r>
          </w:p>
        </w:tc>
        <w:tc>
          <w:tcPr>
            <w:tcW w:w="8082" w:type="dxa"/>
          </w:tcPr>
          <w:p w:rsidR="00665634" w:rsidRPr="00544CEB" w:rsidRDefault="00665634" w:rsidP="00790941">
            <w:pPr>
              <w:rPr>
                <w:rFonts w:ascii="Arial" w:hAnsi="Arial" w:cs="Arial"/>
                <w:sz w:val="20"/>
              </w:rPr>
            </w:pPr>
            <w:r w:rsidRPr="00544CEB">
              <w:rPr>
                <w:rFonts w:ascii="Arial" w:hAnsi="Arial" w:cs="Arial"/>
                <w:sz w:val="20"/>
              </w:rPr>
              <w:t xml:space="preserve">Indicar la clave ofertada a 14 dígitos, en correspondencia a cada columna: </w:t>
            </w:r>
          </w:p>
          <w:p w:rsidR="00665634" w:rsidRPr="00544CEB" w:rsidRDefault="00665634" w:rsidP="00790941">
            <w:pPr>
              <w:rPr>
                <w:rFonts w:ascii="Arial" w:hAnsi="Arial" w:cs="Arial"/>
                <w:sz w:val="20"/>
              </w:rPr>
            </w:pPr>
            <w:r w:rsidRPr="00544CEB">
              <w:rPr>
                <w:rFonts w:ascii="Arial" w:hAnsi="Arial" w:cs="Arial"/>
                <w:sz w:val="20"/>
              </w:rPr>
              <w:t>Gpo.-Grupo; Gen.- Genérico; Esp.- Específico; Dif .- Diferenciador  y Var.- Variante</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14</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el PMR que se establece en el Anexo 1 para la clave ofertada.</w:t>
            </w:r>
          </w:p>
        </w:tc>
      </w:tr>
      <w:tr w:rsidR="00C113A9" w:rsidRPr="00544CEB" w:rsidTr="00C113A9">
        <w:trPr>
          <w:jc w:val="center"/>
        </w:trPr>
        <w:tc>
          <w:tcPr>
            <w:tcW w:w="972" w:type="dxa"/>
          </w:tcPr>
          <w:p w:rsidR="00C113A9" w:rsidRPr="00544CEB" w:rsidRDefault="00C113A9" w:rsidP="00790941">
            <w:pPr>
              <w:tabs>
                <w:tab w:val="left" w:pos="312"/>
                <w:tab w:val="center" w:pos="447"/>
              </w:tabs>
              <w:jc w:val="center"/>
              <w:rPr>
                <w:rFonts w:ascii="Arial" w:hAnsi="Arial" w:cs="Arial"/>
                <w:b/>
                <w:sz w:val="20"/>
              </w:rPr>
            </w:pPr>
            <w:r w:rsidRPr="00544CEB">
              <w:rPr>
                <w:rFonts w:ascii="Arial" w:hAnsi="Arial" w:cs="Arial"/>
                <w:b/>
                <w:sz w:val="20"/>
              </w:rPr>
              <w:t>15</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la cantidad máxima de bienes que se oferta.</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16</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la cantidad mínima de bienes que se oferta.</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17</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el porcentaje de descuento que oferta sobre el PMR que se indica en el Anexo 1.</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18</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el importe total por la clave ofertada.</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19</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el subtotal de la o las claves ofertadas.</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 xml:space="preserve">20 </w:t>
            </w:r>
          </w:p>
        </w:tc>
        <w:tc>
          <w:tcPr>
            <w:tcW w:w="8082" w:type="dxa"/>
          </w:tcPr>
          <w:p w:rsidR="00C113A9" w:rsidRPr="00544CEB" w:rsidRDefault="00C113A9" w:rsidP="00790941">
            <w:pPr>
              <w:rPr>
                <w:rFonts w:ascii="Arial" w:hAnsi="Arial" w:cs="Arial"/>
                <w:sz w:val="20"/>
              </w:rPr>
            </w:pPr>
            <w:r w:rsidRPr="00544CEB">
              <w:rPr>
                <w:rFonts w:ascii="Arial" w:hAnsi="Arial" w:cs="Arial"/>
                <w:sz w:val="20"/>
              </w:rPr>
              <w:t xml:space="preserve">En su caso indicar el importe correspondiente al IVA en razón del subtotal indicado. </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21</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el importe total de la o las claves ofertadas, en su caso considerando el IVA.</w:t>
            </w:r>
          </w:p>
        </w:tc>
      </w:tr>
      <w:tr w:rsidR="00C113A9" w:rsidRPr="00544CEB" w:rsidTr="00C113A9">
        <w:trPr>
          <w:jc w:val="center"/>
        </w:trPr>
        <w:tc>
          <w:tcPr>
            <w:tcW w:w="972" w:type="dxa"/>
          </w:tcPr>
          <w:p w:rsidR="00C113A9" w:rsidRPr="00544CEB" w:rsidRDefault="00C113A9" w:rsidP="00790941">
            <w:pPr>
              <w:jc w:val="center"/>
              <w:rPr>
                <w:rFonts w:ascii="Arial" w:hAnsi="Arial" w:cs="Arial"/>
                <w:b/>
                <w:sz w:val="20"/>
              </w:rPr>
            </w:pPr>
            <w:r w:rsidRPr="00544CEB">
              <w:rPr>
                <w:rFonts w:ascii="Arial" w:hAnsi="Arial" w:cs="Arial"/>
                <w:b/>
                <w:sz w:val="20"/>
              </w:rPr>
              <w:t>22</w:t>
            </w:r>
          </w:p>
        </w:tc>
        <w:tc>
          <w:tcPr>
            <w:tcW w:w="8082" w:type="dxa"/>
          </w:tcPr>
          <w:p w:rsidR="00C113A9" w:rsidRPr="00544CEB" w:rsidRDefault="00C113A9" w:rsidP="00790941">
            <w:pPr>
              <w:rPr>
                <w:rFonts w:ascii="Arial" w:hAnsi="Arial" w:cs="Arial"/>
                <w:sz w:val="20"/>
              </w:rPr>
            </w:pPr>
            <w:r w:rsidRPr="00544CEB">
              <w:rPr>
                <w:rFonts w:ascii="Arial" w:hAnsi="Arial" w:cs="Arial"/>
                <w:sz w:val="20"/>
              </w:rPr>
              <w:t>Indicar el nombre y firma del respresentante legal.</w:t>
            </w:r>
          </w:p>
        </w:tc>
      </w:tr>
    </w:tbl>
    <w:p w:rsidR="00665634" w:rsidRPr="00544CEB" w:rsidRDefault="00665634" w:rsidP="00072445">
      <w:pPr>
        <w:tabs>
          <w:tab w:val="left" w:pos="2225"/>
        </w:tabs>
        <w:rPr>
          <w:rFonts w:ascii="Arial" w:hAnsi="Arial" w:cs="Arial"/>
          <w:b/>
        </w:rPr>
      </w:pPr>
    </w:p>
    <w:p w:rsidR="00665634" w:rsidRPr="00544CEB" w:rsidRDefault="00665634" w:rsidP="00790941">
      <w:pPr>
        <w:rPr>
          <w:rFonts w:ascii="Arial" w:hAnsi="Arial" w:cs="Arial"/>
          <w:b/>
        </w:rPr>
      </w:pPr>
    </w:p>
    <w:p w:rsidR="00665634" w:rsidRPr="00544CEB" w:rsidRDefault="00665634" w:rsidP="00790941">
      <w:pPr>
        <w:rPr>
          <w:rFonts w:ascii="Arial" w:hAnsi="Arial" w:cs="Arial"/>
          <w:b/>
        </w:rPr>
        <w:sectPr w:rsidR="00665634" w:rsidRPr="00544CEB" w:rsidSect="00FD05EE">
          <w:headerReference w:type="default" r:id="rId20"/>
          <w:footnotePr>
            <w:pos w:val="beneathText"/>
          </w:footnotePr>
          <w:type w:val="nextColumn"/>
          <w:pgSz w:w="15840" w:h="12240" w:orient="landscape" w:code="1"/>
          <w:pgMar w:top="1418" w:right="1701" w:bottom="1418" w:left="1701" w:header="425" w:footer="0" w:gutter="0"/>
          <w:cols w:space="720"/>
          <w:docGrid w:linePitch="360"/>
        </w:sectPr>
      </w:pPr>
    </w:p>
    <w:p w:rsidR="00834D8C" w:rsidRPr="00544CEB" w:rsidRDefault="00834D8C" w:rsidP="00790941">
      <w:pPr>
        <w:pStyle w:val="Ttulo1"/>
        <w:spacing w:before="0" w:after="0"/>
        <w:ind w:left="360" w:right="49"/>
        <w:jc w:val="center"/>
        <w:rPr>
          <w:rFonts w:cs="Arial"/>
          <w:sz w:val="20"/>
          <w:szCs w:val="20"/>
          <w:lang w:val="es-ES"/>
        </w:rPr>
      </w:pPr>
      <w:bookmarkStart w:id="144" w:name="_Toc490124728"/>
      <w:r w:rsidRPr="00544CEB">
        <w:rPr>
          <w:rFonts w:cs="Arial"/>
          <w:sz w:val="20"/>
          <w:szCs w:val="20"/>
        </w:rPr>
        <w:lastRenderedPageBreak/>
        <w:t xml:space="preserve">ANEXO </w:t>
      </w:r>
      <w:bookmarkEnd w:id="137"/>
      <w:r w:rsidR="00C113A9" w:rsidRPr="00544CEB">
        <w:rPr>
          <w:rFonts w:cs="Arial"/>
          <w:sz w:val="20"/>
          <w:szCs w:val="20"/>
        </w:rPr>
        <w:t>12</w:t>
      </w:r>
      <w:r w:rsidRPr="00544CEB">
        <w:rPr>
          <w:rFonts w:cs="Arial"/>
          <w:sz w:val="20"/>
          <w:szCs w:val="20"/>
        </w:rPr>
        <w:t xml:space="preserve"> </w:t>
      </w:r>
      <w:r w:rsidRPr="00544CEB">
        <w:rPr>
          <w:rFonts w:cs="Arial"/>
          <w:noProof w:val="0"/>
          <w:sz w:val="20"/>
          <w:szCs w:val="20"/>
          <w:lang w:val="es-ES"/>
        </w:rPr>
        <w:t>ESTRATIFICACIÓN DE LAS MICRO, PEQUEÑAS Y MEDIANAS EMPRESAS</w:t>
      </w:r>
      <w:bookmarkEnd w:id="138"/>
      <w:bookmarkEnd w:id="144"/>
    </w:p>
    <w:p w:rsidR="007D4D30" w:rsidRPr="00544CEB" w:rsidRDefault="007D4D30" w:rsidP="00790941">
      <w:pPr>
        <w:suppressAutoHyphens/>
        <w:ind w:right="49"/>
        <w:jc w:val="center"/>
        <w:rPr>
          <w:rFonts w:ascii="Arial" w:eastAsia="Times New Roman" w:hAnsi="Arial" w:cs="Arial"/>
          <w:b/>
          <w:sz w:val="20"/>
          <w:szCs w:val="20"/>
          <w:lang w:val="es-ES" w:eastAsia="ar-SA"/>
        </w:rPr>
      </w:pPr>
    </w:p>
    <w:p w:rsidR="00834D8C" w:rsidRPr="00544CEB" w:rsidRDefault="00834D8C" w:rsidP="00790941">
      <w:pPr>
        <w:suppressAutoHyphens/>
        <w:ind w:right="49"/>
        <w:jc w:val="center"/>
        <w:rPr>
          <w:rFonts w:ascii="Arial" w:eastAsia="Times New Roman" w:hAnsi="Arial" w:cs="Arial"/>
          <w:b/>
          <w:smallCaps/>
          <w:noProof w:val="0"/>
          <w:sz w:val="20"/>
          <w:szCs w:val="20"/>
          <w:lang w:eastAsia="ar-SA"/>
        </w:rPr>
      </w:pPr>
      <w:r w:rsidRPr="00544CEB">
        <w:rPr>
          <w:rFonts w:ascii="Arial" w:eastAsia="Times New Roman" w:hAnsi="Arial" w:cs="Arial"/>
          <w:b/>
          <w:smallCaps/>
          <w:noProof w:val="0"/>
          <w:sz w:val="20"/>
          <w:szCs w:val="20"/>
          <w:lang w:eastAsia="ar-SA"/>
        </w:rPr>
        <w:t>MANIFESTACIÓN, BAJO PROTESTA DE DECIR VERDAD, DE LA ESTRATIFICACIÓN DE MICRO, PEQUEÑA O MEDIANA EMPRESA (MIPYMES)</w:t>
      </w:r>
    </w:p>
    <w:p w:rsidR="00834D8C" w:rsidRPr="00544CEB" w:rsidRDefault="00834D8C" w:rsidP="00790941">
      <w:pPr>
        <w:suppressAutoHyphens/>
        <w:ind w:right="49"/>
        <w:jc w:val="center"/>
        <w:rPr>
          <w:rFonts w:ascii="Times New Roman" w:eastAsia="Times New Roman" w:hAnsi="Times New Roman" w:cs="Times New Roman"/>
          <w:b/>
          <w:smallCaps/>
          <w:noProof w:val="0"/>
          <w:sz w:val="20"/>
          <w:szCs w:val="20"/>
          <w:lang w:eastAsia="ar-SA"/>
        </w:rPr>
      </w:pPr>
    </w:p>
    <w:p w:rsidR="00834D8C" w:rsidRPr="00544CEB" w:rsidRDefault="00834D8C" w:rsidP="00790941">
      <w:pPr>
        <w:suppressAutoHyphens/>
        <w:ind w:right="49"/>
        <w:jc w:val="center"/>
        <w:rPr>
          <w:rFonts w:ascii="Times New Roman" w:eastAsia="Times New Roman" w:hAnsi="Times New Roman" w:cs="Times New Roman"/>
          <w:b/>
          <w:smallCaps/>
          <w:noProof w:val="0"/>
          <w:sz w:val="20"/>
          <w:szCs w:val="20"/>
          <w:lang w:eastAsia="ar-SA"/>
        </w:rPr>
      </w:pPr>
    </w:p>
    <w:p w:rsidR="00834D8C" w:rsidRPr="00544CEB" w:rsidRDefault="00834D8C" w:rsidP="00790941">
      <w:pPr>
        <w:suppressAutoHyphens/>
        <w:ind w:right="49"/>
        <w:jc w:val="right"/>
        <w:rPr>
          <w:rFonts w:ascii="Times New Roman" w:eastAsia="Times New Roman" w:hAnsi="Times New Roman" w:cs="Times New Roman"/>
          <w:noProof w:val="0"/>
          <w:sz w:val="20"/>
          <w:szCs w:val="20"/>
          <w:lang w:eastAsia="ar-SA"/>
        </w:rPr>
      </w:pPr>
    </w:p>
    <w:p w:rsidR="00834D8C" w:rsidRPr="00544CEB" w:rsidRDefault="00834D8C" w:rsidP="00790941">
      <w:pPr>
        <w:suppressAutoHyphens/>
        <w:ind w:right="49"/>
        <w:jc w:val="right"/>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 xml:space="preserve">_________ </w:t>
      </w:r>
      <w:proofErr w:type="gramStart"/>
      <w:r w:rsidRPr="00544CEB">
        <w:rPr>
          <w:rFonts w:ascii="Arial" w:eastAsia="Times New Roman" w:hAnsi="Arial" w:cs="Arial"/>
          <w:noProof w:val="0"/>
          <w:sz w:val="20"/>
          <w:szCs w:val="20"/>
          <w:lang w:eastAsia="ar-SA"/>
        </w:rPr>
        <w:t>de</w:t>
      </w:r>
      <w:proofErr w:type="gramEnd"/>
      <w:r w:rsidRPr="00544CEB">
        <w:rPr>
          <w:rFonts w:ascii="Arial" w:eastAsia="Times New Roman" w:hAnsi="Arial" w:cs="Arial"/>
          <w:noProof w:val="0"/>
          <w:sz w:val="20"/>
          <w:szCs w:val="20"/>
          <w:lang w:eastAsia="ar-SA"/>
        </w:rPr>
        <w:t xml:space="preserve"> __________ </w:t>
      </w:r>
      <w:proofErr w:type="spellStart"/>
      <w:r w:rsidRPr="00544CEB">
        <w:rPr>
          <w:rFonts w:ascii="Arial" w:eastAsia="Times New Roman" w:hAnsi="Arial" w:cs="Arial"/>
          <w:noProof w:val="0"/>
          <w:sz w:val="20"/>
          <w:szCs w:val="20"/>
          <w:lang w:eastAsia="ar-SA"/>
        </w:rPr>
        <w:t>de</w:t>
      </w:r>
      <w:proofErr w:type="spellEnd"/>
      <w:r w:rsidRPr="00544CEB">
        <w:rPr>
          <w:rFonts w:ascii="Arial" w:eastAsia="Times New Roman" w:hAnsi="Arial" w:cs="Arial"/>
          <w:noProof w:val="0"/>
          <w:sz w:val="20"/>
          <w:szCs w:val="20"/>
          <w:lang w:eastAsia="ar-SA"/>
        </w:rPr>
        <w:t xml:space="preserve"> _______   (</w:t>
      </w:r>
      <w:r w:rsidRPr="00544CEB">
        <w:rPr>
          <w:rFonts w:ascii="Arial" w:eastAsia="Times New Roman" w:hAnsi="Arial" w:cs="Arial"/>
          <w:b/>
          <w:noProof w:val="0"/>
          <w:sz w:val="20"/>
          <w:szCs w:val="20"/>
          <w:lang w:eastAsia="ar-SA"/>
        </w:rPr>
        <w:t>1</w:t>
      </w:r>
      <w:r w:rsidRPr="00544CEB">
        <w:rPr>
          <w:rFonts w:ascii="Arial" w:eastAsia="Times New Roman" w:hAnsi="Arial" w:cs="Arial"/>
          <w:noProof w:val="0"/>
          <w:sz w:val="20"/>
          <w:szCs w:val="20"/>
          <w:lang w:eastAsia="ar-SA"/>
        </w:rPr>
        <w:t>)</w:t>
      </w:r>
    </w:p>
    <w:p w:rsidR="00834D8C" w:rsidRPr="00544CEB" w:rsidRDefault="00834D8C" w:rsidP="00790941">
      <w:pPr>
        <w:suppressAutoHyphens/>
        <w:ind w:right="49"/>
        <w:rPr>
          <w:rFonts w:ascii="Arial" w:eastAsia="Times New Roman" w:hAnsi="Arial" w:cs="Arial"/>
          <w:noProof w:val="0"/>
          <w:sz w:val="20"/>
          <w:szCs w:val="20"/>
          <w:lang w:eastAsia="ar-SA"/>
        </w:rPr>
      </w:pPr>
    </w:p>
    <w:p w:rsidR="00834D8C" w:rsidRPr="00544CEB" w:rsidRDefault="00834D8C" w:rsidP="00790941">
      <w:pPr>
        <w:suppressAutoHyphens/>
        <w:ind w:right="49"/>
        <w:jc w:val="both"/>
        <w:rPr>
          <w:rFonts w:ascii="Arial" w:eastAsia="Times New Roman" w:hAnsi="Arial" w:cs="Arial"/>
          <w:noProof w:val="0"/>
          <w:sz w:val="20"/>
          <w:szCs w:val="20"/>
          <w:lang w:eastAsia="ar-SA"/>
        </w:rPr>
      </w:pPr>
    </w:p>
    <w:p w:rsidR="00834D8C" w:rsidRPr="00544CEB" w:rsidRDefault="00834D8C" w:rsidP="00790941">
      <w:pPr>
        <w:suppressAutoHyphens/>
        <w:ind w:right="49"/>
        <w:jc w:val="both"/>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_________ (</w:t>
      </w:r>
      <w:r w:rsidRPr="00544CEB">
        <w:rPr>
          <w:rFonts w:ascii="Arial" w:eastAsia="Times New Roman" w:hAnsi="Arial" w:cs="Arial"/>
          <w:b/>
          <w:noProof w:val="0"/>
          <w:sz w:val="20"/>
          <w:szCs w:val="20"/>
          <w:lang w:eastAsia="ar-SA"/>
        </w:rPr>
        <w:t>2</w:t>
      </w:r>
      <w:proofErr w:type="gramStart"/>
      <w:r w:rsidRPr="00544CEB">
        <w:rPr>
          <w:rFonts w:ascii="Arial" w:eastAsia="Times New Roman" w:hAnsi="Arial" w:cs="Arial"/>
          <w:noProof w:val="0"/>
          <w:sz w:val="20"/>
          <w:szCs w:val="20"/>
          <w:lang w:eastAsia="ar-SA"/>
        </w:rPr>
        <w:t>)_</w:t>
      </w:r>
      <w:proofErr w:type="gramEnd"/>
      <w:r w:rsidRPr="00544CEB">
        <w:rPr>
          <w:rFonts w:ascii="Arial" w:eastAsia="Times New Roman" w:hAnsi="Arial" w:cs="Arial"/>
          <w:noProof w:val="0"/>
          <w:sz w:val="20"/>
          <w:szCs w:val="20"/>
          <w:lang w:eastAsia="ar-SA"/>
        </w:rPr>
        <w:t>_______</w:t>
      </w:r>
    </w:p>
    <w:p w:rsidR="00834D8C" w:rsidRPr="00544CEB" w:rsidRDefault="00834D8C" w:rsidP="00790941">
      <w:pPr>
        <w:suppressAutoHyphens/>
        <w:ind w:right="49"/>
        <w:jc w:val="both"/>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P r e s e n t e.</w:t>
      </w:r>
    </w:p>
    <w:p w:rsidR="00834D8C" w:rsidRPr="00544CEB" w:rsidRDefault="00834D8C" w:rsidP="00790941">
      <w:pPr>
        <w:suppressAutoHyphens/>
        <w:ind w:right="49"/>
        <w:jc w:val="both"/>
        <w:rPr>
          <w:rFonts w:ascii="Arial" w:eastAsia="Times New Roman" w:hAnsi="Arial" w:cs="Arial"/>
          <w:noProof w:val="0"/>
          <w:sz w:val="20"/>
          <w:szCs w:val="20"/>
          <w:lang w:eastAsia="ar-SA"/>
        </w:rPr>
      </w:pPr>
    </w:p>
    <w:p w:rsidR="00834D8C" w:rsidRPr="00544CEB" w:rsidRDefault="00834D8C" w:rsidP="00790941">
      <w:pPr>
        <w:suppressAutoHyphens/>
        <w:ind w:right="49"/>
        <w:jc w:val="both"/>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Me refiero al procedimiento de ________</w:t>
      </w:r>
      <w:proofErr w:type="gramStart"/>
      <w:r w:rsidRPr="00544CEB">
        <w:rPr>
          <w:rFonts w:ascii="Arial" w:eastAsia="Times New Roman" w:hAnsi="Arial" w:cs="Arial"/>
          <w:noProof w:val="0"/>
          <w:sz w:val="20"/>
          <w:szCs w:val="20"/>
          <w:lang w:eastAsia="ar-SA"/>
        </w:rPr>
        <w:t>_(</w:t>
      </w:r>
      <w:proofErr w:type="gramEnd"/>
      <w:r w:rsidRPr="00544CEB">
        <w:rPr>
          <w:rFonts w:ascii="Arial" w:eastAsia="Times New Roman" w:hAnsi="Arial" w:cs="Arial"/>
          <w:b/>
          <w:noProof w:val="0"/>
          <w:sz w:val="20"/>
          <w:szCs w:val="20"/>
          <w:lang w:eastAsia="ar-SA"/>
        </w:rPr>
        <w:t>3</w:t>
      </w:r>
      <w:r w:rsidRPr="00544CEB">
        <w:rPr>
          <w:rFonts w:ascii="Arial" w:eastAsia="Times New Roman" w:hAnsi="Arial" w:cs="Arial"/>
          <w:noProof w:val="0"/>
          <w:sz w:val="20"/>
          <w:szCs w:val="20"/>
          <w:lang w:eastAsia="ar-SA"/>
        </w:rPr>
        <w:t>)________ No. _______</w:t>
      </w:r>
      <w:proofErr w:type="gramStart"/>
      <w:r w:rsidRPr="00544CEB">
        <w:rPr>
          <w:rFonts w:ascii="Arial" w:eastAsia="Times New Roman" w:hAnsi="Arial" w:cs="Arial"/>
          <w:noProof w:val="0"/>
          <w:sz w:val="20"/>
          <w:szCs w:val="20"/>
          <w:lang w:eastAsia="ar-SA"/>
        </w:rPr>
        <w:t>_(</w:t>
      </w:r>
      <w:proofErr w:type="gramEnd"/>
      <w:r w:rsidRPr="00544CEB">
        <w:rPr>
          <w:rFonts w:ascii="Arial" w:eastAsia="Times New Roman" w:hAnsi="Arial" w:cs="Arial"/>
          <w:b/>
          <w:noProof w:val="0"/>
          <w:sz w:val="20"/>
          <w:szCs w:val="20"/>
          <w:lang w:eastAsia="ar-SA"/>
        </w:rPr>
        <w:t>4</w:t>
      </w:r>
      <w:r w:rsidRPr="00544CEB">
        <w:rPr>
          <w:rFonts w:ascii="Arial" w:eastAsia="Times New Roman" w:hAnsi="Arial" w:cs="Arial"/>
          <w:noProof w:val="0"/>
          <w:sz w:val="20"/>
          <w:szCs w:val="20"/>
          <w:lang w:eastAsia="ar-SA"/>
        </w:rPr>
        <w:t>) _______ en el que mi representada, la empresa_________(</w:t>
      </w:r>
      <w:r w:rsidRPr="00544CEB">
        <w:rPr>
          <w:rFonts w:ascii="Arial" w:eastAsia="Times New Roman" w:hAnsi="Arial" w:cs="Arial"/>
          <w:b/>
          <w:noProof w:val="0"/>
          <w:sz w:val="20"/>
          <w:szCs w:val="20"/>
          <w:lang w:eastAsia="ar-SA"/>
        </w:rPr>
        <w:t>5</w:t>
      </w:r>
      <w:r w:rsidRPr="00544CEB">
        <w:rPr>
          <w:rFonts w:ascii="Arial" w:eastAsia="Times New Roman" w:hAnsi="Arial" w:cs="Arial"/>
          <w:noProof w:val="0"/>
          <w:sz w:val="20"/>
          <w:szCs w:val="20"/>
          <w:lang w:eastAsia="ar-SA"/>
        </w:rPr>
        <w:t>)________, participa a través de la presente proposición.</w:t>
      </w:r>
    </w:p>
    <w:p w:rsidR="00834D8C" w:rsidRPr="00544CEB" w:rsidRDefault="00834D8C" w:rsidP="00790941">
      <w:pPr>
        <w:suppressAutoHyphens/>
        <w:ind w:right="49"/>
        <w:jc w:val="both"/>
        <w:rPr>
          <w:rFonts w:ascii="Arial" w:eastAsia="Times New Roman" w:hAnsi="Arial" w:cs="Arial"/>
          <w:noProof w:val="0"/>
          <w:sz w:val="20"/>
          <w:szCs w:val="20"/>
          <w:lang w:eastAsia="ar-SA"/>
        </w:rPr>
      </w:pPr>
    </w:p>
    <w:p w:rsidR="00834D8C" w:rsidRPr="00544CEB" w:rsidRDefault="00834D8C" w:rsidP="00790941">
      <w:pPr>
        <w:suppressAutoHyphens/>
        <w:ind w:right="49"/>
        <w:jc w:val="both"/>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 xml:space="preserve">Al respecto y de conformidad con lo dispuesto por el artículo 34 del Reglamento de la Ley de Adquisiciones, Arrendamientos y Servicios del Sector Público, </w:t>
      </w:r>
      <w:r w:rsidRPr="00544CEB">
        <w:rPr>
          <w:rFonts w:ascii="Arial" w:eastAsia="Times New Roman" w:hAnsi="Arial" w:cs="Arial"/>
          <w:b/>
          <w:noProof w:val="0"/>
          <w:sz w:val="20"/>
          <w:szCs w:val="20"/>
          <w:lang w:eastAsia="ar-SA"/>
        </w:rPr>
        <w:t>MANIFIESTO BAJO PROTESTA DE DECIR VERDAD</w:t>
      </w:r>
      <w:r w:rsidRPr="00544CEB">
        <w:rPr>
          <w:rFonts w:ascii="Arial" w:eastAsia="Times New Roman" w:hAnsi="Arial" w:cs="Arial"/>
          <w:noProof w:val="0"/>
          <w:sz w:val="20"/>
          <w:szCs w:val="20"/>
          <w:lang w:eastAsia="ar-SA"/>
        </w:rPr>
        <w:t xml:space="preserve"> que mi representada está constituida conforme a las leyes mexicanas, con Registro Federal de Contribuyentes _________(</w:t>
      </w:r>
      <w:r w:rsidRPr="00544CEB">
        <w:rPr>
          <w:rFonts w:ascii="Arial" w:eastAsia="Times New Roman" w:hAnsi="Arial" w:cs="Arial"/>
          <w:b/>
          <w:noProof w:val="0"/>
          <w:sz w:val="20"/>
          <w:szCs w:val="20"/>
          <w:lang w:eastAsia="ar-SA"/>
        </w:rPr>
        <w:t>6</w:t>
      </w:r>
      <w:r w:rsidRPr="00544CEB">
        <w:rPr>
          <w:rFonts w:ascii="Arial" w:eastAsia="Times New Roman" w:hAnsi="Arial"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544CEB">
        <w:rPr>
          <w:rFonts w:ascii="Arial" w:eastAsia="Times New Roman" w:hAnsi="Arial" w:cs="Arial"/>
          <w:b/>
          <w:noProof w:val="0"/>
          <w:sz w:val="20"/>
          <w:szCs w:val="20"/>
          <w:lang w:eastAsia="ar-SA"/>
        </w:rPr>
        <w:t>7</w:t>
      </w:r>
      <w:r w:rsidRPr="00544CEB">
        <w:rPr>
          <w:rFonts w:ascii="Arial" w:eastAsia="Times New Roman" w:hAnsi="Arial" w:cs="Arial"/>
          <w:noProof w:val="0"/>
          <w:sz w:val="20"/>
          <w:szCs w:val="20"/>
          <w:lang w:eastAsia="ar-SA"/>
        </w:rPr>
        <w:t>)________, con base en lo cual se estratifica como una empresa _________(</w:t>
      </w:r>
      <w:r w:rsidRPr="00544CEB">
        <w:rPr>
          <w:rFonts w:ascii="Arial" w:eastAsia="Times New Roman" w:hAnsi="Arial" w:cs="Arial"/>
          <w:b/>
          <w:noProof w:val="0"/>
          <w:sz w:val="20"/>
          <w:szCs w:val="20"/>
          <w:lang w:eastAsia="ar-SA"/>
        </w:rPr>
        <w:t>8</w:t>
      </w:r>
      <w:r w:rsidRPr="00544CEB">
        <w:rPr>
          <w:rFonts w:ascii="Arial" w:eastAsia="Times New Roman" w:hAnsi="Arial" w:cs="Arial"/>
          <w:noProof w:val="0"/>
          <w:sz w:val="20"/>
          <w:szCs w:val="20"/>
          <w:lang w:eastAsia="ar-SA"/>
        </w:rPr>
        <w:t>)________.</w:t>
      </w:r>
    </w:p>
    <w:p w:rsidR="00834D8C" w:rsidRPr="00544CEB" w:rsidRDefault="00834D8C" w:rsidP="00790941">
      <w:pPr>
        <w:suppressAutoHyphens/>
        <w:ind w:right="49"/>
        <w:jc w:val="both"/>
        <w:rPr>
          <w:rFonts w:ascii="Arial" w:eastAsia="Times New Roman" w:hAnsi="Arial" w:cs="Arial"/>
          <w:noProof w:val="0"/>
          <w:sz w:val="20"/>
          <w:szCs w:val="20"/>
          <w:lang w:eastAsia="ar-SA"/>
        </w:rPr>
      </w:pPr>
    </w:p>
    <w:p w:rsidR="00834D8C" w:rsidRPr="00544CEB" w:rsidRDefault="00834D8C" w:rsidP="00790941">
      <w:pPr>
        <w:suppressAutoHyphens/>
        <w:ind w:right="49"/>
        <w:jc w:val="both"/>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de la Ley Federal Anticorrupción en Contrataciones Públicas, y demás disposiciones aplicables.</w:t>
      </w:r>
    </w:p>
    <w:p w:rsidR="00834D8C" w:rsidRPr="00544CEB" w:rsidRDefault="00834D8C" w:rsidP="00790941">
      <w:pPr>
        <w:suppressAutoHyphens/>
        <w:ind w:right="49"/>
        <w:jc w:val="both"/>
        <w:rPr>
          <w:rFonts w:ascii="Arial" w:eastAsia="Times New Roman" w:hAnsi="Arial" w:cs="Arial"/>
          <w:noProof w:val="0"/>
          <w:sz w:val="20"/>
          <w:szCs w:val="20"/>
          <w:lang w:eastAsia="ar-SA"/>
        </w:rPr>
      </w:pPr>
    </w:p>
    <w:p w:rsidR="00834D8C" w:rsidRPr="00544CEB" w:rsidRDefault="00834D8C" w:rsidP="00790941">
      <w:pPr>
        <w:suppressAutoHyphens/>
        <w:ind w:right="49"/>
        <w:jc w:val="both"/>
        <w:rPr>
          <w:rFonts w:ascii="Arial" w:eastAsia="Times New Roman" w:hAnsi="Arial" w:cs="Arial"/>
          <w:noProof w:val="0"/>
          <w:sz w:val="20"/>
          <w:szCs w:val="20"/>
          <w:lang w:eastAsia="ar-SA"/>
        </w:rPr>
      </w:pPr>
    </w:p>
    <w:p w:rsidR="00834D8C" w:rsidRPr="00544CEB" w:rsidRDefault="00834D8C" w:rsidP="00790941">
      <w:pPr>
        <w:suppressAutoHyphens/>
        <w:ind w:right="49"/>
        <w:jc w:val="center"/>
        <w:rPr>
          <w:rFonts w:ascii="Arial" w:eastAsia="Times New Roman" w:hAnsi="Arial" w:cs="Arial"/>
          <w:b/>
          <w:noProof w:val="0"/>
          <w:sz w:val="20"/>
          <w:szCs w:val="20"/>
          <w:lang w:eastAsia="ar-SA"/>
        </w:rPr>
      </w:pPr>
      <w:r w:rsidRPr="00544CEB">
        <w:rPr>
          <w:rFonts w:ascii="Arial" w:eastAsia="Times New Roman" w:hAnsi="Arial" w:cs="Arial"/>
          <w:b/>
          <w:noProof w:val="0"/>
          <w:sz w:val="20"/>
          <w:szCs w:val="20"/>
          <w:lang w:eastAsia="ar-SA"/>
        </w:rPr>
        <w:t>A T E N T A M E N T E</w:t>
      </w:r>
    </w:p>
    <w:p w:rsidR="00834D8C" w:rsidRPr="00544CEB" w:rsidRDefault="00834D8C" w:rsidP="00790941">
      <w:pPr>
        <w:suppressAutoHyphens/>
        <w:ind w:right="49"/>
        <w:jc w:val="center"/>
        <w:rPr>
          <w:rFonts w:ascii="Arial" w:eastAsia="Times New Roman" w:hAnsi="Arial" w:cs="Arial"/>
          <w:noProof w:val="0"/>
          <w:sz w:val="20"/>
          <w:szCs w:val="20"/>
          <w:lang w:eastAsia="ar-SA"/>
        </w:rPr>
      </w:pPr>
    </w:p>
    <w:p w:rsidR="00834D8C" w:rsidRPr="00544CEB" w:rsidRDefault="00834D8C" w:rsidP="00790941">
      <w:pPr>
        <w:suppressAutoHyphens/>
        <w:ind w:right="49"/>
        <w:jc w:val="center"/>
        <w:rPr>
          <w:rFonts w:ascii="Arial" w:eastAsia="Times New Roman" w:hAnsi="Arial" w:cs="Arial"/>
          <w:noProof w:val="0"/>
          <w:sz w:val="20"/>
          <w:szCs w:val="20"/>
          <w:lang w:eastAsia="ar-SA"/>
        </w:rPr>
      </w:pPr>
    </w:p>
    <w:p w:rsidR="00834D8C" w:rsidRPr="00544CEB" w:rsidRDefault="00834D8C" w:rsidP="00790941">
      <w:pPr>
        <w:suppressAutoHyphens/>
        <w:ind w:right="49"/>
        <w:jc w:val="center"/>
        <w:rPr>
          <w:rFonts w:ascii="Arial" w:eastAsia="Times New Roman" w:hAnsi="Arial" w:cs="Arial"/>
          <w:noProof w:val="0"/>
          <w:sz w:val="20"/>
          <w:szCs w:val="20"/>
          <w:lang w:eastAsia="ar-SA"/>
        </w:rPr>
      </w:pPr>
      <w:r w:rsidRPr="00544CEB">
        <w:rPr>
          <w:rFonts w:ascii="Arial" w:eastAsia="Times New Roman" w:hAnsi="Arial" w:cs="Arial"/>
          <w:noProof w:val="0"/>
          <w:sz w:val="20"/>
          <w:szCs w:val="20"/>
          <w:lang w:eastAsia="ar-SA"/>
        </w:rPr>
        <w:t>__________</w:t>
      </w:r>
      <w:proofErr w:type="gramStart"/>
      <w:r w:rsidRPr="00544CEB">
        <w:rPr>
          <w:rFonts w:ascii="Arial" w:eastAsia="Times New Roman" w:hAnsi="Arial" w:cs="Arial"/>
          <w:noProof w:val="0"/>
          <w:sz w:val="20"/>
          <w:szCs w:val="20"/>
          <w:lang w:eastAsia="ar-SA"/>
        </w:rPr>
        <w:t>_(</w:t>
      </w:r>
      <w:proofErr w:type="gramEnd"/>
      <w:r w:rsidRPr="00544CEB">
        <w:rPr>
          <w:rFonts w:ascii="Arial" w:eastAsia="Times New Roman" w:hAnsi="Arial" w:cs="Arial"/>
          <w:b/>
          <w:noProof w:val="0"/>
          <w:sz w:val="20"/>
          <w:szCs w:val="20"/>
          <w:lang w:eastAsia="ar-SA"/>
        </w:rPr>
        <w:t>9</w:t>
      </w:r>
      <w:r w:rsidRPr="00544CEB">
        <w:rPr>
          <w:rFonts w:ascii="Arial" w:eastAsia="Times New Roman" w:hAnsi="Arial" w:cs="Arial"/>
          <w:noProof w:val="0"/>
          <w:sz w:val="20"/>
          <w:szCs w:val="20"/>
          <w:lang w:eastAsia="ar-SA"/>
        </w:rPr>
        <w:t>)____________</w:t>
      </w:r>
    </w:p>
    <w:p w:rsidR="00834D8C" w:rsidRPr="00544CEB" w:rsidRDefault="00834D8C" w:rsidP="00790941">
      <w:pPr>
        <w:suppressAutoHyphens/>
        <w:ind w:right="49"/>
        <w:jc w:val="center"/>
        <w:rPr>
          <w:rFonts w:ascii="Arial" w:eastAsia="Times New Roman" w:hAnsi="Arial" w:cs="Arial"/>
          <w:noProof w:val="0"/>
          <w:sz w:val="20"/>
          <w:szCs w:val="20"/>
          <w:lang w:val="es-ES" w:eastAsia="ar-SA"/>
        </w:rPr>
      </w:pPr>
    </w:p>
    <w:p w:rsidR="007D4D30" w:rsidRPr="00544CEB" w:rsidRDefault="007D4D30" w:rsidP="00790941">
      <w:pPr>
        <w:suppressAutoHyphens/>
        <w:ind w:right="49"/>
        <w:jc w:val="center"/>
        <w:rPr>
          <w:rFonts w:ascii="Arial" w:eastAsia="Times New Roman" w:hAnsi="Arial" w:cs="Arial"/>
          <w:b/>
          <w:sz w:val="20"/>
          <w:szCs w:val="20"/>
          <w:lang w:val="es-ES" w:eastAsia="ar-SA"/>
        </w:rPr>
      </w:pPr>
    </w:p>
    <w:p w:rsidR="007D4D30" w:rsidRPr="00544CEB" w:rsidRDefault="007D4D30" w:rsidP="00790941">
      <w:pPr>
        <w:suppressAutoHyphens/>
        <w:ind w:right="49"/>
        <w:jc w:val="center"/>
        <w:rPr>
          <w:rFonts w:ascii="Arial" w:eastAsia="Times New Roman" w:hAnsi="Arial" w:cs="Arial"/>
          <w:b/>
          <w:sz w:val="20"/>
          <w:szCs w:val="20"/>
          <w:lang w:val="es-ES" w:eastAsia="ar-SA"/>
        </w:rPr>
      </w:pPr>
    </w:p>
    <w:p w:rsidR="006A0E63" w:rsidRPr="00544CEB" w:rsidRDefault="006A0E63" w:rsidP="00790941">
      <w:pPr>
        <w:suppressAutoHyphens/>
        <w:ind w:right="49"/>
        <w:jc w:val="center"/>
        <w:rPr>
          <w:rFonts w:ascii="Arial" w:eastAsia="Times New Roman" w:hAnsi="Arial" w:cs="Arial"/>
          <w:b/>
          <w:sz w:val="20"/>
          <w:szCs w:val="20"/>
          <w:lang w:val="es-ES" w:eastAsia="ar-SA"/>
        </w:rPr>
      </w:pPr>
    </w:p>
    <w:p w:rsidR="007B5757" w:rsidRPr="00544CEB" w:rsidRDefault="007B5757" w:rsidP="00790941">
      <w:pPr>
        <w:suppressAutoHyphens/>
        <w:ind w:right="49"/>
        <w:jc w:val="center"/>
        <w:rPr>
          <w:rFonts w:ascii="Arial" w:eastAsia="Times New Roman" w:hAnsi="Arial" w:cs="Arial"/>
          <w:b/>
          <w:sz w:val="20"/>
          <w:szCs w:val="20"/>
          <w:lang w:val="es-ES" w:eastAsia="ar-SA"/>
        </w:rPr>
      </w:pPr>
    </w:p>
    <w:p w:rsidR="00E80E2B" w:rsidRPr="00544CEB" w:rsidRDefault="00E80E2B" w:rsidP="00790941">
      <w:pPr>
        <w:rPr>
          <w:rFonts w:ascii="Arial" w:eastAsia="Times New Roman" w:hAnsi="Arial" w:cs="Arial"/>
          <w:b/>
          <w:noProof w:val="0"/>
          <w:sz w:val="20"/>
          <w:szCs w:val="20"/>
          <w:lang w:eastAsia="ar-SA"/>
        </w:rPr>
      </w:pPr>
      <w:bookmarkStart w:id="145" w:name="_Toc450936054"/>
      <w:bookmarkStart w:id="146" w:name="_Toc450936161"/>
      <w:bookmarkStart w:id="147" w:name="_Toc451342036"/>
      <w:bookmarkStart w:id="148" w:name="_Toc451424699"/>
      <w:bookmarkStart w:id="149" w:name="_Toc453174910"/>
      <w:r w:rsidRPr="00544CEB">
        <w:rPr>
          <w:rFonts w:ascii="Arial" w:eastAsia="Times New Roman" w:hAnsi="Arial" w:cs="Arial"/>
          <w:b/>
          <w:noProof w:val="0"/>
          <w:sz w:val="20"/>
          <w:szCs w:val="20"/>
          <w:lang w:eastAsia="ar-SA"/>
        </w:rPr>
        <w:br w:type="page"/>
      </w:r>
    </w:p>
    <w:p w:rsidR="00834D8C" w:rsidRPr="00544CEB" w:rsidRDefault="00834D8C" w:rsidP="00790941">
      <w:pPr>
        <w:suppressAutoHyphens/>
        <w:ind w:right="49"/>
        <w:jc w:val="center"/>
        <w:rPr>
          <w:rFonts w:ascii="Arial" w:eastAsia="Times New Roman" w:hAnsi="Arial" w:cs="Arial"/>
          <w:b/>
          <w:noProof w:val="0"/>
          <w:sz w:val="20"/>
          <w:szCs w:val="20"/>
          <w:lang w:eastAsia="ar-SA"/>
        </w:rPr>
      </w:pPr>
      <w:r w:rsidRPr="00544CEB">
        <w:rPr>
          <w:rFonts w:ascii="Arial" w:eastAsia="Times New Roman" w:hAnsi="Arial" w:cs="Arial"/>
          <w:b/>
          <w:noProof w:val="0"/>
          <w:sz w:val="20"/>
          <w:szCs w:val="20"/>
          <w:lang w:eastAsia="ar-SA"/>
        </w:rPr>
        <w:lastRenderedPageBreak/>
        <w:t>INSTRUCTIVO</w:t>
      </w:r>
      <w:bookmarkEnd w:id="145"/>
      <w:bookmarkEnd w:id="146"/>
      <w:bookmarkEnd w:id="147"/>
      <w:bookmarkEnd w:id="148"/>
      <w:bookmarkEnd w:id="149"/>
      <w:r w:rsidR="00C113A9" w:rsidRPr="00544CEB">
        <w:rPr>
          <w:rFonts w:ascii="Arial" w:eastAsia="Times New Roman" w:hAnsi="Arial" w:cs="Arial"/>
          <w:b/>
          <w:noProof w:val="0"/>
          <w:sz w:val="20"/>
          <w:szCs w:val="20"/>
          <w:lang w:eastAsia="ar-SA"/>
        </w:rPr>
        <w:t xml:space="preserve"> ANEXO 12</w:t>
      </w:r>
    </w:p>
    <w:p w:rsidR="00834D8C" w:rsidRPr="00544CEB" w:rsidRDefault="00834D8C" w:rsidP="00790941">
      <w:pPr>
        <w:suppressAutoHyphens/>
        <w:ind w:right="49"/>
        <w:jc w:val="center"/>
        <w:rPr>
          <w:rFonts w:ascii="Arial" w:eastAsia="Times New Roman" w:hAnsi="Arial" w:cs="Arial"/>
          <w:b/>
          <w:noProof w:val="0"/>
          <w:sz w:val="20"/>
          <w:szCs w:val="20"/>
          <w:lang w:val="es-ES" w:eastAsia="ar-SA"/>
        </w:rPr>
      </w:pPr>
    </w:p>
    <w:p w:rsidR="00C113A9" w:rsidRPr="00544CEB" w:rsidRDefault="00C113A9" w:rsidP="00790941">
      <w:pPr>
        <w:suppressAutoHyphens/>
        <w:ind w:right="49"/>
        <w:jc w:val="center"/>
        <w:rPr>
          <w:rFonts w:ascii="Arial" w:eastAsia="Times New Roman" w:hAnsi="Arial" w:cs="Arial"/>
          <w:b/>
          <w:noProof w:val="0"/>
          <w:sz w:val="20"/>
          <w:szCs w:val="20"/>
          <w:lang w:val="es-ES" w:eastAsia="ar-SA"/>
        </w:rPr>
      </w:pPr>
    </w:p>
    <w:p w:rsidR="00C113A9" w:rsidRPr="00544CEB" w:rsidRDefault="00C113A9" w:rsidP="00790941">
      <w:pPr>
        <w:suppressAutoHyphens/>
        <w:ind w:left="214" w:right="49"/>
        <w:jc w:val="both"/>
        <w:rPr>
          <w:rFonts w:ascii="Arial" w:eastAsia="Calibri" w:hAnsi="Arial" w:cs="Arial"/>
          <w:noProof w:val="0"/>
          <w:color w:val="000000"/>
          <w:sz w:val="20"/>
          <w:szCs w:val="20"/>
          <w:lang w:eastAsia="es-MX"/>
        </w:rPr>
      </w:pPr>
      <w:r w:rsidRPr="00544CEB">
        <w:rPr>
          <w:rFonts w:ascii="Arial" w:eastAsia="Calibri" w:hAnsi="Arial" w:cs="Arial"/>
          <w:noProof w:val="0"/>
          <w:color w:val="000000"/>
          <w:sz w:val="20"/>
          <w:szCs w:val="20"/>
          <w:lang w:eastAsia="es-MX"/>
        </w:rPr>
        <w:t>Llenar los campos conforme aplique tomando en cuenta los rangos previstos en el Acuerdo antes mencionado.</w:t>
      </w:r>
    </w:p>
    <w:p w:rsidR="00C113A9" w:rsidRPr="00544CEB" w:rsidRDefault="00C113A9" w:rsidP="00790941">
      <w:pPr>
        <w:suppressAutoHyphens/>
        <w:ind w:right="49"/>
        <w:rPr>
          <w:rFonts w:ascii="Arial" w:eastAsia="Calibri" w:hAnsi="Arial" w:cs="Arial"/>
          <w:b/>
          <w:bCs/>
          <w:noProof w:val="0"/>
          <w:color w:val="000000"/>
          <w:sz w:val="20"/>
          <w:szCs w:val="20"/>
          <w:lang w:eastAsia="es-MX"/>
        </w:rPr>
      </w:pP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Señalar la fecha de suscripción del documento.</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Anotar el nombre de la convocante.</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Precisar el procedimiento de contratación de que se trate (licitación pública o invitación a cuando menos tres personas).</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 xml:space="preserve">Indicar el número de procedimiento de contratación asignado por </w:t>
      </w:r>
      <w:proofErr w:type="spellStart"/>
      <w:r w:rsidRPr="00544CEB">
        <w:rPr>
          <w:rFonts w:ascii="Arial" w:eastAsia="Calibri" w:hAnsi="Arial" w:cs="Arial"/>
          <w:noProof w:val="0"/>
          <w:color w:val="000000"/>
          <w:sz w:val="20"/>
          <w:szCs w:val="20"/>
          <w:lang w:eastAsia="es-MX"/>
        </w:rPr>
        <w:t>CompraNet</w:t>
      </w:r>
      <w:proofErr w:type="spellEnd"/>
      <w:r w:rsidRPr="00544CEB">
        <w:rPr>
          <w:rFonts w:ascii="Arial" w:eastAsia="Calibri" w:hAnsi="Arial" w:cs="Arial"/>
          <w:noProof w:val="0"/>
          <w:color w:val="000000"/>
          <w:sz w:val="20"/>
          <w:szCs w:val="20"/>
          <w:lang w:eastAsia="es-MX"/>
        </w:rPr>
        <w:t>.</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Anotar el nombre, razón social o denominación del licitante.</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Indicar el Registro Federal de Contribuyentes del licitante.</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1" w:history="1">
        <w:r w:rsidRPr="00544CEB">
          <w:rPr>
            <w:rFonts w:ascii="Arial" w:eastAsia="Calibri" w:hAnsi="Arial" w:cs="Arial"/>
            <w:noProof w:val="0"/>
            <w:color w:val="0000FF"/>
            <w:sz w:val="20"/>
            <w:szCs w:val="20"/>
            <w:u w:val="single"/>
            <w:lang w:eastAsia="es-MX"/>
          </w:rPr>
          <w:t>http://www.comprasdegobierno.gob.mx/calculadora</w:t>
        </w:r>
      </w:hyperlink>
    </w:p>
    <w:p w:rsidR="00C113A9" w:rsidRPr="00544CEB" w:rsidRDefault="00C113A9" w:rsidP="00790941">
      <w:pPr>
        <w:suppressAutoHyphens/>
        <w:ind w:left="713" w:right="49"/>
        <w:rPr>
          <w:rFonts w:ascii="Arial" w:eastAsia="Calibri" w:hAnsi="Arial" w:cs="Arial"/>
          <w:noProof w:val="0"/>
          <w:color w:val="000000"/>
          <w:sz w:val="20"/>
          <w:szCs w:val="20"/>
          <w:lang w:eastAsia="es-MX"/>
        </w:rPr>
      </w:pPr>
      <w:r w:rsidRPr="00544CEB">
        <w:rPr>
          <w:rFonts w:ascii="Arial" w:eastAsia="Calibri" w:hAnsi="Arial" w:cs="Arial"/>
          <w:noProof w:val="0"/>
          <w:color w:val="000000"/>
          <w:sz w:val="20"/>
          <w:szCs w:val="20"/>
          <w:lang w:eastAsia="es-MX"/>
        </w:rPr>
        <w:t>Para el concepto “Trabajadores”, utilizar el total de los trabajadores con los que cuenta la empresa a la fecha de la emisión de la manifestación.</w:t>
      </w:r>
    </w:p>
    <w:p w:rsidR="00C113A9" w:rsidRPr="00544CEB" w:rsidRDefault="00C113A9" w:rsidP="00790941">
      <w:pPr>
        <w:suppressAutoHyphens/>
        <w:ind w:left="713" w:right="49"/>
        <w:rPr>
          <w:rFonts w:ascii="Arial" w:eastAsia="Calibri" w:hAnsi="Arial" w:cs="Arial"/>
          <w:noProof w:val="0"/>
          <w:color w:val="000000"/>
          <w:sz w:val="20"/>
          <w:szCs w:val="20"/>
          <w:lang w:eastAsia="es-MX"/>
        </w:rPr>
      </w:pPr>
      <w:r w:rsidRPr="00544CEB">
        <w:rPr>
          <w:rFonts w:ascii="Arial" w:eastAsia="Calibri" w:hAnsi="Arial"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544CEB" w:rsidRDefault="00C113A9" w:rsidP="00790941">
      <w:pPr>
        <w:numPr>
          <w:ilvl w:val="0"/>
          <w:numId w:val="25"/>
        </w:numPr>
        <w:suppressAutoHyphens/>
        <w:ind w:right="49"/>
        <w:jc w:val="both"/>
        <w:rPr>
          <w:rFonts w:ascii="Arial" w:eastAsia="Calibri" w:hAnsi="Arial" w:cs="Arial"/>
          <w:bCs/>
          <w:noProof w:val="0"/>
          <w:color w:val="000000"/>
          <w:sz w:val="20"/>
          <w:szCs w:val="20"/>
          <w:lang w:eastAsia="es-MX"/>
        </w:rPr>
      </w:pPr>
      <w:r w:rsidRPr="00544CEB">
        <w:rPr>
          <w:rFonts w:ascii="Arial" w:eastAsia="Calibri" w:hAnsi="Arial"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544CEB"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544CEB">
        <w:rPr>
          <w:rFonts w:ascii="Arial" w:eastAsia="Calibri" w:hAnsi="Arial" w:cs="Arial"/>
          <w:noProof w:val="0"/>
          <w:color w:val="000000"/>
          <w:sz w:val="20"/>
          <w:szCs w:val="20"/>
          <w:lang w:eastAsia="es-MX"/>
        </w:rPr>
        <w:t>Anotar el nombre y firma del apoderado o representante legal del licitante.</w:t>
      </w:r>
    </w:p>
    <w:p w:rsidR="00C113A9" w:rsidRPr="00544CEB" w:rsidRDefault="00C113A9" w:rsidP="00790941">
      <w:pPr>
        <w:suppressAutoHyphens/>
        <w:ind w:right="49"/>
        <w:jc w:val="center"/>
        <w:rPr>
          <w:rFonts w:ascii="Arial" w:eastAsia="Times New Roman" w:hAnsi="Arial" w:cs="Arial"/>
          <w:b/>
          <w:noProof w:val="0"/>
          <w:sz w:val="20"/>
          <w:szCs w:val="20"/>
          <w:lang w:eastAsia="ar-SA"/>
        </w:rPr>
      </w:pPr>
    </w:p>
    <w:p w:rsidR="00C113A9" w:rsidRPr="00544CEB" w:rsidRDefault="00C113A9" w:rsidP="00790941">
      <w:pPr>
        <w:suppressAutoHyphens/>
        <w:ind w:right="49"/>
        <w:jc w:val="center"/>
        <w:rPr>
          <w:rFonts w:ascii="Arial" w:eastAsia="Times New Roman" w:hAnsi="Arial" w:cs="Arial"/>
          <w:b/>
          <w:noProof w:val="0"/>
          <w:sz w:val="20"/>
          <w:szCs w:val="20"/>
          <w:lang w:val="es-ES" w:eastAsia="ar-SA"/>
        </w:rPr>
      </w:pPr>
    </w:p>
    <w:p w:rsidR="00834D8C" w:rsidRPr="00544CEB" w:rsidRDefault="00834D8C" w:rsidP="00790941">
      <w:pPr>
        <w:suppressAutoHyphens/>
        <w:ind w:right="49"/>
        <w:rPr>
          <w:rFonts w:ascii="Times New Roman" w:eastAsia="Times New Roman" w:hAnsi="Times New Roman" w:cs="Times New Roman"/>
          <w:noProof w:val="0"/>
          <w:sz w:val="20"/>
          <w:szCs w:val="20"/>
          <w:lang w:eastAsia="ar-SA"/>
        </w:rPr>
      </w:pPr>
    </w:p>
    <w:p w:rsidR="00834D8C" w:rsidRPr="00544CEB" w:rsidRDefault="00834D8C" w:rsidP="00790941">
      <w:pPr>
        <w:suppressAutoHyphens/>
        <w:ind w:right="49"/>
        <w:jc w:val="center"/>
        <w:rPr>
          <w:rFonts w:ascii="Times New Roman" w:eastAsia="Times New Roman" w:hAnsi="Times New Roman" w:cs="Times New Roman"/>
          <w:noProof w:val="0"/>
          <w:sz w:val="20"/>
          <w:szCs w:val="20"/>
          <w:lang w:eastAsia="ar-SA"/>
        </w:rPr>
      </w:pPr>
    </w:p>
    <w:p w:rsidR="00834D8C" w:rsidRPr="00544CEB" w:rsidRDefault="00834D8C" w:rsidP="00790941">
      <w:pPr>
        <w:suppressAutoHyphens/>
        <w:ind w:right="49"/>
        <w:jc w:val="center"/>
        <w:rPr>
          <w:rFonts w:ascii="Times New Roman" w:eastAsia="Times New Roman" w:hAnsi="Times New Roman" w:cs="Times New Roman"/>
          <w:noProof w:val="0"/>
          <w:sz w:val="20"/>
          <w:szCs w:val="20"/>
          <w:lang w:val="es-ES" w:eastAsia="ar-SA"/>
        </w:rPr>
      </w:pPr>
    </w:p>
    <w:p w:rsidR="007D4D30" w:rsidRPr="00544CEB" w:rsidRDefault="007D4D30" w:rsidP="00790941">
      <w:pPr>
        <w:suppressAutoHyphens/>
        <w:ind w:right="49"/>
        <w:jc w:val="center"/>
        <w:rPr>
          <w:rFonts w:ascii="Arial" w:eastAsia="Times New Roman" w:hAnsi="Arial" w:cs="Arial"/>
          <w:b/>
          <w:sz w:val="20"/>
          <w:szCs w:val="20"/>
          <w:lang w:val="es-ES" w:eastAsia="ar-SA"/>
        </w:rPr>
      </w:pPr>
    </w:p>
    <w:p w:rsidR="00834D8C" w:rsidRPr="00544CEB" w:rsidRDefault="00834D8C" w:rsidP="00790941">
      <w:pPr>
        <w:suppressAutoHyphens/>
        <w:ind w:right="49"/>
        <w:jc w:val="center"/>
        <w:rPr>
          <w:rFonts w:ascii="Arial" w:eastAsia="Times New Roman" w:hAnsi="Arial" w:cs="Arial"/>
          <w:b/>
          <w:sz w:val="20"/>
          <w:szCs w:val="20"/>
          <w:lang w:val="es-ES" w:eastAsia="ar-SA"/>
        </w:rPr>
      </w:pPr>
    </w:p>
    <w:p w:rsidR="00834D8C" w:rsidRPr="00544CEB" w:rsidRDefault="00834D8C" w:rsidP="00790941">
      <w:pPr>
        <w:suppressAutoHyphens/>
        <w:ind w:right="49"/>
        <w:jc w:val="center"/>
        <w:rPr>
          <w:rFonts w:ascii="Arial" w:eastAsia="Times New Roman" w:hAnsi="Arial" w:cs="Arial"/>
          <w:b/>
          <w:sz w:val="20"/>
          <w:szCs w:val="20"/>
          <w:lang w:val="es-ES" w:eastAsia="ar-SA"/>
        </w:rPr>
      </w:pPr>
    </w:p>
    <w:p w:rsidR="00834D8C" w:rsidRPr="00544CEB" w:rsidRDefault="00834D8C" w:rsidP="00790941">
      <w:pPr>
        <w:suppressAutoHyphens/>
        <w:ind w:right="49"/>
        <w:jc w:val="center"/>
        <w:rPr>
          <w:rFonts w:ascii="Arial" w:eastAsia="Times New Roman" w:hAnsi="Arial" w:cs="Arial"/>
          <w:b/>
          <w:sz w:val="20"/>
          <w:szCs w:val="20"/>
          <w:lang w:val="es-ES" w:eastAsia="ar-SA"/>
        </w:rPr>
      </w:pPr>
    </w:p>
    <w:p w:rsidR="00E80E2B" w:rsidRPr="00544CEB" w:rsidRDefault="00E80E2B" w:rsidP="00790941">
      <w:pPr>
        <w:rPr>
          <w:rFonts w:ascii="Arial" w:eastAsia="Times New Roman" w:hAnsi="Arial" w:cs="Arial"/>
          <w:b/>
          <w:bCs/>
          <w:kern w:val="1"/>
          <w:sz w:val="20"/>
          <w:szCs w:val="20"/>
          <w:lang w:eastAsia="ar-SA"/>
        </w:rPr>
      </w:pPr>
      <w:bookmarkStart w:id="150" w:name="_Toc455663489"/>
      <w:bookmarkStart w:id="151" w:name="_Toc460500948"/>
      <w:r w:rsidRPr="00544CEB">
        <w:rPr>
          <w:rFonts w:cs="Arial"/>
          <w:sz w:val="20"/>
          <w:szCs w:val="20"/>
        </w:rPr>
        <w:br w:type="page"/>
      </w:r>
    </w:p>
    <w:p w:rsidR="005207CA" w:rsidRPr="00544CEB" w:rsidRDefault="005207CA" w:rsidP="00790941">
      <w:pPr>
        <w:pStyle w:val="Ttulo1"/>
        <w:spacing w:before="0" w:after="0"/>
        <w:ind w:left="360" w:right="49"/>
        <w:jc w:val="center"/>
        <w:rPr>
          <w:rFonts w:cs="Arial"/>
          <w:sz w:val="20"/>
          <w:szCs w:val="20"/>
          <w:lang w:val="es-ES"/>
        </w:rPr>
      </w:pPr>
      <w:bookmarkStart w:id="152" w:name="_Toc490124729"/>
      <w:r w:rsidRPr="00544CEB">
        <w:rPr>
          <w:rFonts w:cs="Arial"/>
          <w:sz w:val="20"/>
          <w:szCs w:val="20"/>
        </w:rPr>
        <w:lastRenderedPageBreak/>
        <w:t xml:space="preserve">ANEXO </w:t>
      </w:r>
      <w:bookmarkEnd w:id="150"/>
      <w:r w:rsidRPr="00544CEB">
        <w:rPr>
          <w:rFonts w:cs="Arial"/>
          <w:sz w:val="20"/>
          <w:szCs w:val="20"/>
        </w:rPr>
        <w:t>1</w:t>
      </w:r>
      <w:r w:rsidR="00E80E2B" w:rsidRPr="00544CEB">
        <w:rPr>
          <w:rFonts w:cs="Arial"/>
          <w:sz w:val="20"/>
          <w:szCs w:val="20"/>
        </w:rPr>
        <w:t>3</w:t>
      </w:r>
      <w:r w:rsidRPr="00544CEB">
        <w:rPr>
          <w:rFonts w:cs="Arial"/>
          <w:sz w:val="20"/>
          <w:szCs w:val="20"/>
        </w:rPr>
        <w:t xml:space="preserve"> </w:t>
      </w:r>
      <w:r w:rsidRPr="00544CEB">
        <w:rPr>
          <w:rFonts w:cs="Arial"/>
          <w:noProof w:val="0"/>
          <w:sz w:val="20"/>
          <w:szCs w:val="20"/>
          <w:lang w:val="es-ES"/>
        </w:rPr>
        <w:t>INFORMACION RESERVADA Y CONFIDENCIAL</w:t>
      </w:r>
      <w:bookmarkEnd w:id="151"/>
      <w:bookmarkEnd w:id="152"/>
    </w:p>
    <w:p w:rsidR="00DF55B1" w:rsidRPr="00544CEB" w:rsidRDefault="00DF55B1" w:rsidP="00790941">
      <w:pPr>
        <w:suppressAutoHyphens/>
        <w:ind w:right="49"/>
        <w:jc w:val="center"/>
        <w:rPr>
          <w:rFonts w:ascii="Arial" w:eastAsia="Times New Roman" w:hAnsi="Arial" w:cs="Arial"/>
          <w:b/>
          <w:sz w:val="20"/>
          <w:szCs w:val="20"/>
          <w:lang w:eastAsia="ar-SA"/>
        </w:rPr>
      </w:pPr>
    </w:p>
    <w:p w:rsidR="005207CA" w:rsidRPr="00544CEB" w:rsidRDefault="005207CA" w:rsidP="00790941">
      <w:pPr>
        <w:ind w:right="49"/>
        <w:jc w:val="center"/>
        <w:rPr>
          <w:rFonts w:ascii="Arial" w:hAnsi="Arial" w:cs="Arial"/>
          <w:sz w:val="20"/>
          <w:szCs w:val="20"/>
          <w:lang w:val="es-ES_tradnl"/>
        </w:rPr>
      </w:pPr>
      <w:r w:rsidRPr="00544CEB">
        <w:rPr>
          <w:rFonts w:ascii="Arial" w:hAnsi="Arial" w:cs="Arial"/>
          <w:sz w:val="20"/>
          <w:szCs w:val="20"/>
          <w:lang w:val="es-ES_tradnl"/>
        </w:rPr>
        <w:t>PREFERENTEMENTE EN PAPEL MEMBRETADO DEL LICITANTE.</w:t>
      </w:r>
    </w:p>
    <w:p w:rsidR="005207CA" w:rsidRPr="00544CEB" w:rsidRDefault="005207CA" w:rsidP="00790941">
      <w:pPr>
        <w:widowControl w:val="0"/>
        <w:ind w:right="49"/>
        <w:jc w:val="both"/>
        <w:rPr>
          <w:rFonts w:ascii="Arial" w:eastAsia="Times New Roman" w:hAnsi="Arial" w:cs="Arial"/>
          <w:noProof w:val="0"/>
          <w:sz w:val="20"/>
          <w:szCs w:val="20"/>
          <w:lang w:eastAsia="es-ES"/>
        </w:rPr>
      </w:pPr>
    </w:p>
    <w:p w:rsidR="00670B64" w:rsidRPr="00544CEB" w:rsidRDefault="00670B64" w:rsidP="00790941">
      <w:pPr>
        <w:suppressAutoHyphens/>
        <w:ind w:right="49"/>
        <w:rPr>
          <w:rFonts w:ascii="Arial" w:eastAsia="Times New Roman" w:hAnsi="Arial" w:cs="Arial"/>
          <w:noProof w:val="0"/>
          <w:sz w:val="20"/>
          <w:szCs w:val="20"/>
          <w:lang w:val="es-ES" w:eastAsia="ar-SA"/>
        </w:rPr>
      </w:pPr>
    </w:p>
    <w:p w:rsidR="00C113A9" w:rsidRPr="00544CEB" w:rsidRDefault="00C113A9" w:rsidP="00790941">
      <w:pPr>
        <w:ind w:right="49"/>
        <w:jc w:val="right"/>
        <w:rPr>
          <w:rFonts w:ascii="Arial" w:hAnsi="Arial" w:cs="Arial"/>
          <w:sz w:val="18"/>
          <w:szCs w:val="18"/>
        </w:rPr>
      </w:pPr>
      <w:r w:rsidRPr="00544CEB">
        <w:rPr>
          <w:rFonts w:ascii="Arial" w:hAnsi="Arial" w:cs="Arial"/>
          <w:sz w:val="18"/>
          <w:szCs w:val="18"/>
        </w:rPr>
        <w:t>______de___________de_____________</w:t>
      </w:r>
    </w:p>
    <w:p w:rsidR="00C113A9" w:rsidRPr="00544CEB" w:rsidRDefault="00C113A9" w:rsidP="00790941">
      <w:pPr>
        <w:ind w:left="142" w:right="193"/>
        <w:jc w:val="both"/>
        <w:rPr>
          <w:rFonts w:ascii="Arial" w:hAnsi="Arial" w:cs="Arial"/>
          <w:sz w:val="20"/>
        </w:rPr>
      </w:pPr>
    </w:p>
    <w:p w:rsidR="00C113A9" w:rsidRPr="00544CEB" w:rsidRDefault="00C113A9" w:rsidP="00790941">
      <w:pPr>
        <w:ind w:right="193"/>
        <w:jc w:val="both"/>
        <w:rPr>
          <w:rFonts w:ascii="Arial" w:hAnsi="Arial" w:cs="Arial"/>
          <w:sz w:val="18"/>
          <w:szCs w:val="18"/>
        </w:rPr>
      </w:pPr>
    </w:p>
    <w:p w:rsidR="00C113A9" w:rsidRPr="00544CEB" w:rsidRDefault="00C113A9" w:rsidP="00790941">
      <w:pPr>
        <w:ind w:right="193"/>
        <w:jc w:val="both"/>
        <w:rPr>
          <w:rFonts w:ascii="Arial" w:hAnsi="Arial" w:cs="Arial"/>
          <w:sz w:val="18"/>
          <w:szCs w:val="18"/>
        </w:rPr>
      </w:pPr>
      <w:r w:rsidRPr="00544CEB">
        <w:rPr>
          <w:rFonts w:ascii="Arial" w:hAnsi="Arial" w:cs="Arial"/>
          <w:sz w:val="18"/>
          <w:szCs w:val="18"/>
        </w:rPr>
        <w:t>Instituto Mexicano del Seguro Social</w:t>
      </w:r>
    </w:p>
    <w:p w:rsidR="00C113A9" w:rsidRPr="00544CEB" w:rsidRDefault="00C113A9" w:rsidP="00790941">
      <w:pPr>
        <w:ind w:right="193"/>
        <w:jc w:val="both"/>
        <w:rPr>
          <w:rFonts w:ascii="Arial" w:hAnsi="Arial" w:cs="Arial"/>
          <w:sz w:val="18"/>
          <w:szCs w:val="18"/>
        </w:rPr>
      </w:pPr>
      <w:r w:rsidRPr="00544CEB">
        <w:rPr>
          <w:rFonts w:ascii="Arial" w:hAnsi="Arial" w:cs="Arial"/>
          <w:sz w:val="18"/>
          <w:szCs w:val="18"/>
        </w:rPr>
        <w:t>Coordinación de Adquisición de Bienes y Contratación de Servicios</w:t>
      </w:r>
    </w:p>
    <w:p w:rsidR="00C113A9" w:rsidRPr="00544CEB" w:rsidRDefault="00C113A9" w:rsidP="00790941">
      <w:pPr>
        <w:ind w:right="193"/>
        <w:jc w:val="both"/>
        <w:rPr>
          <w:rFonts w:ascii="Arial" w:hAnsi="Arial" w:cs="Arial"/>
          <w:sz w:val="18"/>
          <w:szCs w:val="18"/>
        </w:rPr>
      </w:pPr>
      <w:r w:rsidRPr="00544CEB">
        <w:rPr>
          <w:rFonts w:ascii="Arial" w:hAnsi="Arial" w:cs="Arial"/>
          <w:sz w:val="18"/>
          <w:szCs w:val="18"/>
        </w:rPr>
        <w:t>Coordinación Técnica de Bienes y Servicios</w:t>
      </w:r>
    </w:p>
    <w:p w:rsidR="00C113A9" w:rsidRPr="00544CEB" w:rsidRDefault="00C113A9" w:rsidP="00790941">
      <w:pPr>
        <w:ind w:right="193"/>
        <w:jc w:val="both"/>
        <w:rPr>
          <w:rFonts w:ascii="Arial" w:hAnsi="Arial" w:cs="Arial"/>
          <w:sz w:val="18"/>
          <w:szCs w:val="18"/>
        </w:rPr>
      </w:pPr>
      <w:r w:rsidRPr="00544CEB">
        <w:rPr>
          <w:rFonts w:ascii="Arial" w:hAnsi="Arial" w:cs="Arial"/>
          <w:sz w:val="18"/>
          <w:szCs w:val="18"/>
        </w:rPr>
        <w:t>División de Bienes Terapéuticos</w:t>
      </w:r>
    </w:p>
    <w:p w:rsidR="00C113A9" w:rsidRPr="00544CEB" w:rsidRDefault="00C113A9" w:rsidP="00790941">
      <w:pPr>
        <w:ind w:right="193"/>
        <w:jc w:val="both"/>
        <w:rPr>
          <w:rFonts w:ascii="Arial" w:hAnsi="Arial" w:cs="Arial"/>
          <w:sz w:val="18"/>
          <w:szCs w:val="18"/>
        </w:rPr>
      </w:pPr>
      <w:r w:rsidRPr="00544CEB">
        <w:rPr>
          <w:rFonts w:ascii="Arial" w:hAnsi="Arial" w:cs="Arial"/>
          <w:sz w:val="18"/>
          <w:szCs w:val="18"/>
        </w:rPr>
        <w:t>Presente.</w:t>
      </w:r>
    </w:p>
    <w:p w:rsidR="00C113A9" w:rsidRPr="00544CEB" w:rsidRDefault="00C113A9" w:rsidP="00790941">
      <w:pPr>
        <w:ind w:right="49"/>
        <w:jc w:val="both"/>
        <w:rPr>
          <w:rFonts w:ascii="Arial" w:hAnsi="Arial" w:cs="Arial"/>
          <w:sz w:val="20"/>
        </w:rPr>
      </w:pPr>
    </w:p>
    <w:p w:rsidR="00C113A9" w:rsidRPr="00544CEB" w:rsidRDefault="00C113A9" w:rsidP="00790941">
      <w:pPr>
        <w:ind w:right="49"/>
        <w:jc w:val="both"/>
        <w:rPr>
          <w:rFonts w:ascii="Arial" w:hAnsi="Arial" w:cs="Arial"/>
          <w:sz w:val="20"/>
        </w:rPr>
      </w:pPr>
    </w:p>
    <w:p w:rsidR="00C113A9" w:rsidRPr="00544CEB" w:rsidRDefault="00C113A9" w:rsidP="00790941">
      <w:pPr>
        <w:ind w:right="49"/>
        <w:jc w:val="both"/>
        <w:rPr>
          <w:rFonts w:ascii="Arial" w:hAnsi="Arial" w:cs="Arial"/>
          <w:sz w:val="20"/>
          <w:lang w:val="es-ES_tradnl"/>
        </w:rPr>
      </w:pPr>
      <w:r w:rsidRPr="00544CEB">
        <w:rPr>
          <w:rFonts w:ascii="Arial" w:hAnsi="Arial" w:cs="Arial"/>
          <w:sz w:val="20"/>
          <w:lang w:val="es-ES_tradnl"/>
        </w:rPr>
        <w:t xml:space="preserve">___________(Nombre)_________, en mi carácter de _________________________, de la ___(Persona Moral)___, manifiesto por medio de la presente que los documentos contenidos en mi propuesta y remitida a la convocante para la Licitación pública </w:t>
      </w:r>
      <w:r w:rsidR="00D94B6E" w:rsidRPr="00544CEB">
        <w:rPr>
          <w:rFonts w:ascii="Arial" w:hAnsi="Arial" w:cs="Arial"/>
          <w:sz w:val="20"/>
          <w:lang w:val="es-ES_tradnl"/>
        </w:rPr>
        <w:t>N</w:t>
      </w:r>
      <w:r w:rsidRPr="00544CEB">
        <w:rPr>
          <w:rFonts w:ascii="Arial" w:hAnsi="Arial" w:cs="Arial"/>
          <w:sz w:val="20"/>
          <w:lang w:val="es-ES_tradnl"/>
        </w:rPr>
        <w:t>acional Núm. ________________que contiene a su vez información de carácter Confidencial y Comercial Reservada con fundamento en los artículos ____ fracción (es) _____ y ____ de la Ley Federal de Transparencia y Acceso a la Información Pública, los artículos ____ fracción (es) _____ y ____ de la Ley General de Transparencia y Acceso a la Información Pública y de los Lineamientos Generales para la Clasificación y Descalificación de la Información de las Dependencias y Entidades de la Administración Pública Federal.</w:t>
      </w:r>
    </w:p>
    <w:p w:rsidR="00C113A9" w:rsidRPr="00544CEB" w:rsidRDefault="00C113A9" w:rsidP="00790941">
      <w:pPr>
        <w:ind w:right="49"/>
        <w:jc w:val="both"/>
        <w:rPr>
          <w:rFonts w:ascii="Arial" w:hAnsi="Arial" w:cs="Arial"/>
          <w:sz w:val="20"/>
          <w:lang w:val="es-ES_tradnl"/>
        </w:rPr>
      </w:pPr>
    </w:p>
    <w:p w:rsidR="00C113A9" w:rsidRPr="00544CEB" w:rsidRDefault="00C113A9" w:rsidP="00790941">
      <w:pPr>
        <w:ind w:right="49"/>
        <w:jc w:val="both"/>
        <w:rPr>
          <w:rFonts w:ascii="Arial" w:hAnsi="Arial" w:cs="Arial"/>
          <w:sz w:val="20"/>
          <w:lang w:val="es-ES_tradnl"/>
        </w:rPr>
      </w:pPr>
      <w:r w:rsidRPr="00544CEB">
        <w:rPr>
          <w:rFonts w:ascii="Arial" w:hAnsi="Arial" w:cs="Arial"/>
          <w:sz w:val="20"/>
          <w:lang w:val="es-ES_tradnl"/>
        </w:rPr>
        <w:t>(El licitante deberá de señalar y fundamentar los numerales de su propuesta administrativa-legal y/o técnica que considere información confidencial y/o reservada. Cabe señalar que de no clasificarse la información por parte del Licitante en los términos señalados, la información presentada como parte de su proposición tendrá tratamiento de información de carácter público.)</w:t>
      </w:r>
    </w:p>
    <w:p w:rsidR="00C113A9" w:rsidRPr="00544CEB" w:rsidRDefault="00C113A9" w:rsidP="00790941">
      <w:pPr>
        <w:ind w:right="49"/>
        <w:jc w:val="both"/>
        <w:rPr>
          <w:rFonts w:ascii="Arial" w:hAnsi="Arial" w:cs="Arial"/>
          <w:sz w:val="20"/>
          <w:lang w:val="es-ES_tradnl"/>
        </w:rPr>
      </w:pPr>
    </w:p>
    <w:p w:rsidR="00C113A9" w:rsidRPr="00544CEB" w:rsidRDefault="00C113A9" w:rsidP="00790941">
      <w:pPr>
        <w:ind w:right="49"/>
        <w:jc w:val="both"/>
        <w:rPr>
          <w:rFonts w:ascii="Arial" w:hAnsi="Arial" w:cs="Arial"/>
          <w:sz w:val="20"/>
          <w:lang w:val="es-ES_tradnl" w:eastAsia="es-ES"/>
        </w:rPr>
      </w:pPr>
    </w:p>
    <w:p w:rsidR="00C113A9" w:rsidRPr="00544CEB" w:rsidRDefault="00C113A9" w:rsidP="00790941">
      <w:pPr>
        <w:ind w:right="49"/>
        <w:jc w:val="both"/>
        <w:rPr>
          <w:rFonts w:ascii="Arial" w:hAnsi="Arial" w:cs="Arial"/>
          <w:sz w:val="20"/>
          <w:lang w:val="es-ES_tradnl" w:eastAsia="es-ES"/>
        </w:rPr>
      </w:pPr>
    </w:p>
    <w:p w:rsidR="00C113A9" w:rsidRPr="00544CEB" w:rsidRDefault="00C113A9" w:rsidP="00790941">
      <w:pPr>
        <w:ind w:right="49"/>
        <w:jc w:val="both"/>
        <w:rPr>
          <w:rFonts w:ascii="Arial" w:hAnsi="Arial" w:cs="Arial"/>
          <w:sz w:val="20"/>
          <w:lang w:val="es-ES_tradnl"/>
        </w:rPr>
      </w:pPr>
    </w:p>
    <w:p w:rsidR="00C113A9" w:rsidRPr="00544CEB" w:rsidRDefault="00C113A9" w:rsidP="00790941">
      <w:pPr>
        <w:ind w:right="49"/>
        <w:jc w:val="center"/>
        <w:rPr>
          <w:rFonts w:ascii="Arial" w:hAnsi="Arial" w:cs="Arial"/>
          <w:sz w:val="20"/>
          <w:lang w:val="es-ES_tradnl"/>
        </w:rPr>
      </w:pPr>
    </w:p>
    <w:p w:rsidR="00C113A9" w:rsidRPr="00544CEB" w:rsidRDefault="00C113A9" w:rsidP="00790941">
      <w:pPr>
        <w:widowControl w:val="0"/>
        <w:ind w:right="49"/>
        <w:jc w:val="center"/>
        <w:rPr>
          <w:rFonts w:ascii="Arial" w:hAnsi="Arial" w:cs="Arial"/>
          <w:sz w:val="20"/>
          <w:lang w:val="es-ES_tradnl" w:eastAsia="es-ES"/>
        </w:rPr>
      </w:pPr>
      <w:r w:rsidRPr="00544CEB">
        <w:rPr>
          <w:rFonts w:ascii="Arial" w:hAnsi="Arial" w:cs="Arial"/>
          <w:sz w:val="20"/>
          <w:lang w:val="es-ES_tradnl" w:eastAsia="es-ES"/>
        </w:rPr>
        <w:t>_______________________________________________________________</w:t>
      </w:r>
    </w:p>
    <w:p w:rsidR="00C113A9" w:rsidRPr="00544CEB" w:rsidRDefault="00C113A9" w:rsidP="00790941">
      <w:pPr>
        <w:ind w:right="49"/>
        <w:jc w:val="center"/>
        <w:rPr>
          <w:rFonts w:ascii="Arial" w:hAnsi="Arial" w:cs="Arial"/>
          <w:bCs/>
          <w:sz w:val="20"/>
          <w:lang w:val="es-ES_tradnl"/>
        </w:rPr>
      </w:pPr>
      <w:r w:rsidRPr="00544CEB">
        <w:rPr>
          <w:rFonts w:ascii="Arial" w:hAnsi="Arial" w:cs="Arial"/>
          <w:bCs/>
          <w:sz w:val="20"/>
          <w:lang w:val="es-ES_tradnl"/>
        </w:rPr>
        <w:t>(Nombre y firma del Representante Legal)</w:t>
      </w:r>
    </w:p>
    <w:p w:rsidR="00670B64" w:rsidRPr="00544CEB" w:rsidRDefault="00670B64" w:rsidP="00790941">
      <w:pPr>
        <w:suppressAutoHyphens/>
        <w:ind w:right="49"/>
        <w:rPr>
          <w:rFonts w:ascii="Arial" w:eastAsia="Times New Roman" w:hAnsi="Arial" w:cs="Arial"/>
          <w:noProof w:val="0"/>
          <w:sz w:val="20"/>
          <w:szCs w:val="20"/>
          <w:lang w:val="es-ES_tradnl" w:eastAsia="ar-SA"/>
        </w:rPr>
      </w:pPr>
    </w:p>
    <w:p w:rsidR="00670B64" w:rsidRPr="00544CEB" w:rsidRDefault="00670B64" w:rsidP="00790941">
      <w:pPr>
        <w:suppressAutoHyphens/>
        <w:ind w:right="49"/>
        <w:rPr>
          <w:rFonts w:ascii="Arial" w:eastAsia="Times New Roman" w:hAnsi="Arial" w:cs="Arial"/>
          <w:b/>
          <w:bCs/>
          <w:noProof w:val="0"/>
          <w:sz w:val="20"/>
          <w:szCs w:val="20"/>
          <w:lang w:val="es-ES" w:eastAsia="ar-SA"/>
        </w:rPr>
      </w:pPr>
    </w:p>
    <w:p w:rsidR="005207CA" w:rsidRPr="00544CEB" w:rsidRDefault="005207CA" w:rsidP="00790941">
      <w:pPr>
        <w:suppressAutoHyphens/>
        <w:ind w:right="49"/>
        <w:rPr>
          <w:rFonts w:ascii="Arial" w:eastAsia="Times New Roman" w:hAnsi="Arial" w:cs="Arial"/>
          <w:b/>
          <w:bCs/>
          <w:noProof w:val="0"/>
          <w:sz w:val="20"/>
          <w:szCs w:val="20"/>
          <w:lang w:val="es-ES" w:eastAsia="ar-SA"/>
        </w:rPr>
      </w:pPr>
    </w:p>
    <w:p w:rsidR="005207CA" w:rsidRPr="00544CEB" w:rsidRDefault="005207CA" w:rsidP="00790941">
      <w:pPr>
        <w:ind w:right="49"/>
        <w:jc w:val="center"/>
        <w:rPr>
          <w:rFonts w:ascii="Arial" w:hAnsi="Arial" w:cs="Arial"/>
          <w:b/>
          <w:bCs/>
          <w:sz w:val="20"/>
          <w:szCs w:val="20"/>
          <w:lang w:val="es-ES" w:eastAsia="es-MX"/>
        </w:rPr>
      </w:pPr>
    </w:p>
    <w:p w:rsidR="005207CA" w:rsidRPr="00544CEB" w:rsidRDefault="005207CA" w:rsidP="00790941">
      <w:pPr>
        <w:ind w:right="49"/>
        <w:rPr>
          <w:rFonts w:ascii="Arial" w:hAnsi="Arial" w:cs="Arial"/>
          <w:b/>
          <w:bCs/>
          <w:sz w:val="20"/>
          <w:szCs w:val="20"/>
          <w:lang w:eastAsia="es-MX"/>
        </w:rPr>
      </w:pPr>
      <w:r w:rsidRPr="00544CEB">
        <w:rPr>
          <w:rFonts w:ascii="Arial" w:hAnsi="Arial" w:cs="Arial"/>
          <w:b/>
          <w:bCs/>
          <w:sz w:val="20"/>
          <w:szCs w:val="20"/>
          <w:lang w:eastAsia="es-MX"/>
        </w:rPr>
        <w:br w:type="page"/>
      </w:r>
    </w:p>
    <w:p w:rsidR="0089157B" w:rsidRPr="00544CEB" w:rsidRDefault="0089157B" w:rsidP="00790941">
      <w:pPr>
        <w:pStyle w:val="Ttulo1"/>
        <w:spacing w:before="0" w:after="0"/>
        <w:ind w:left="360" w:right="49"/>
        <w:jc w:val="center"/>
        <w:rPr>
          <w:rFonts w:cs="Arial"/>
          <w:sz w:val="20"/>
          <w:szCs w:val="20"/>
        </w:rPr>
      </w:pPr>
      <w:bookmarkStart w:id="153" w:name="_Toc455663490"/>
      <w:bookmarkStart w:id="154" w:name="_Toc460500949"/>
      <w:bookmarkStart w:id="155" w:name="_Toc490124730"/>
      <w:r w:rsidRPr="00544CEB">
        <w:rPr>
          <w:rFonts w:cs="Arial"/>
          <w:sz w:val="20"/>
          <w:szCs w:val="20"/>
        </w:rPr>
        <w:lastRenderedPageBreak/>
        <w:t xml:space="preserve">ANEXO </w:t>
      </w:r>
      <w:bookmarkEnd w:id="153"/>
      <w:r w:rsidRPr="00544CEB">
        <w:rPr>
          <w:rFonts w:cs="Arial"/>
          <w:sz w:val="20"/>
          <w:szCs w:val="20"/>
        </w:rPr>
        <w:t>1</w:t>
      </w:r>
      <w:r w:rsidR="00A040FE" w:rsidRPr="00544CEB">
        <w:rPr>
          <w:rFonts w:cs="Arial"/>
          <w:sz w:val="20"/>
          <w:szCs w:val="20"/>
        </w:rPr>
        <w:t>4</w:t>
      </w:r>
      <w:r w:rsidRPr="00544CEB">
        <w:rPr>
          <w:rFonts w:cs="Arial"/>
          <w:sz w:val="20"/>
          <w:szCs w:val="20"/>
        </w:rPr>
        <w:t xml:space="preserve"> NOTA OCDE</w:t>
      </w:r>
      <w:bookmarkEnd w:id="154"/>
      <w:bookmarkEnd w:id="155"/>
    </w:p>
    <w:p w:rsidR="00DF55B1" w:rsidRPr="00544CEB" w:rsidRDefault="00DF55B1" w:rsidP="00790941">
      <w:pPr>
        <w:suppressAutoHyphens/>
        <w:ind w:right="49"/>
        <w:jc w:val="center"/>
        <w:rPr>
          <w:rFonts w:ascii="Arial" w:eastAsia="Times New Roman" w:hAnsi="Arial" w:cs="Arial"/>
          <w:b/>
          <w:sz w:val="20"/>
          <w:szCs w:val="20"/>
          <w:lang w:eastAsia="ar-SA"/>
        </w:rPr>
      </w:pPr>
    </w:p>
    <w:p w:rsidR="0089157B" w:rsidRPr="00544CEB" w:rsidRDefault="0089157B" w:rsidP="00790941">
      <w:pPr>
        <w:ind w:right="49"/>
        <w:jc w:val="both"/>
        <w:rPr>
          <w:rFonts w:ascii="Arial" w:eastAsia="Times New Roman" w:hAnsi="Arial" w:cs="Arial"/>
          <w:b/>
          <w:noProof w:val="0"/>
          <w:sz w:val="20"/>
          <w:szCs w:val="20"/>
          <w:lang w:val="es-ES" w:eastAsia="es-ES"/>
        </w:rPr>
      </w:pPr>
      <w:r w:rsidRPr="00544CEB">
        <w:rPr>
          <w:rFonts w:ascii="Arial" w:eastAsia="Times New Roman" w:hAnsi="Arial" w:cs="Arial"/>
          <w:b/>
          <w:noProof w:val="0"/>
          <w:sz w:val="20"/>
          <w:szCs w:val="20"/>
          <w:lang w:val="es-ES" w:eastAsia="es-ES"/>
        </w:rPr>
        <w:t>Nota informativa para participantes de países miembros de la Organización para la Cooperación y el Desarrollo Económico (OCDE)</w:t>
      </w:r>
    </w:p>
    <w:p w:rsidR="0089157B" w:rsidRPr="00544CEB" w:rsidRDefault="0089157B" w:rsidP="00790941">
      <w:pPr>
        <w:ind w:right="49"/>
        <w:jc w:val="both"/>
        <w:rPr>
          <w:rFonts w:ascii="Arial" w:eastAsia="Times New Roman" w:hAnsi="Arial" w:cs="Arial"/>
          <w:noProof w:val="0"/>
          <w:sz w:val="20"/>
          <w:szCs w:val="20"/>
          <w:lang w:val="es-ES" w:eastAsia="es-ES"/>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544CEB">
        <w:rPr>
          <w:rFonts w:ascii="Arial" w:eastAsia="Times New Roman" w:hAnsi="Arial" w:cs="Arial"/>
          <w:b/>
          <w:bCs/>
          <w:noProof w:val="0"/>
          <w:sz w:val="20"/>
          <w:szCs w:val="20"/>
          <w:lang w:val="es-ES" w:eastAsia="ar-SA"/>
        </w:rPr>
        <w:t>Convención para combatir el cohecho de servidores públicos extranjeros en transacciones comerciales internacionales</w:t>
      </w:r>
      <w:r w:rsidRPr="00544CEB">
        <w:rPr>
          <w:rFonts w:ascii="Arial" w:eastAsia="Times New Roman" w:hAnsi="Arial" w:cs="Arial"/>
          <w:noProof w:val="0"/>
          <w:sz w:val="20"/>
          <w:szCs w:val="20"/>
          <w:lang w:val="es-ES" w:eastAsia="ar-SA"/>
        </w:rPr>
        <w:t>, hemos adquirido responsabilidades que involucran a los sectores público y privado.</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La OCDE ha establecido mecanismos muy claros para que los países firmantes de la Convención cumplan con las recomendaciones emitidas por ésta y en caso de México, iniciará en </w:t>
      </w:r>
      <w:r w:rsidRPr="00544CEB">
        <w:rPr>
          <w:rFonts w:ascii="Arial" w:eastAsia="Times New Roman" w:hAnsi="Arial" w:cs="Arial"/>
          <w:b/>
          <w:bCs/>
          <w:noProof w:val="0"/>
          <w:sz w:val="20"/>
          <w:szCs w:val="20"/>
          <w:lang w:val="es-ES" w:eastAsia="ar-SA"/>
        </w:rPr>
        <w:t>noviembre de 2003</w:t>
      </w:r>
      <w:r w:rsidRPr="00544CEB">
        <w:rPr>
          <w:rFonts w:ascii="Arial" w:eastAsia="Times New Roman" w:hAnsi="Arial" w:cs="Arial"/>
          <w:noProof w:val="0"/>
          <w:sz w:val="20"/>
          <w:szCs w:val="20"/>
          <w:lang w:val="es-ES" w:eastAsia="ar-SA"/>
        </w:rPr>
        <w:t xml:space="preserve"> una segunda fase de </w:t>
      </w:r>
      <w:r w:rsidRPr="00544CEB">
        <w:rPr>
          <w:rFonts w:ascii="Arial" w:eastAsia="Times New Roman" w:hAnsi="Arial" w:cs="Arial"/>
          <w:b/>
          <w:bCs/>
          <w:noProof w:val="0"/>
          <w:sz w:val="20"/>
          <w:szCs w:val="20"/>
          <w:lang w:val="es-ES" w:eastAsia="ar-SA"/>
        </w:rPr>
        <w:t>evaluación</w:t>
      </w:r>
      <w:r w:rsidRPr="00544CEB">
        <w:rPr>
          <w:rFonts w:ascii="Arial" w:eastAsia="Times New Roman" w:hAnsi="Arial" w:cs="Arial"/>
          <w:noProof w:val="0"/>
          <w:sz w:val="20"/>
          <w:szCs w:val="20"/>
          <w:lang w:val="es-ES" w:eastAsia="ar-SA"/>
        </w:rPr>
        <w:t xml:space="preserve"> – la primera ya fue aprobada- en donde un grupo de expertos verificará, entre otros: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0"/>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La compatibilidad de nuestro marco jurídico con las disposiciones de la Convención.</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0"/>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El conocimiento que tengan los sectores público y privado de las recomendaciones de la Convención.</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El resultado de esta evaluación </w:t>
      </w:r>
      <w:r w:rsidRPr="00544CEB">
        <w:rPr>
          <w:rFonts w:ascii="Arial" w:eastAsia="Times New Roman" w:hAnsi="Arial" w:cs="Arial"/>
          <w:b/>
          <w:bCs/>
          <w:noProof w:val="0"/>
          <w:sz w:val="20"/>
          <w:szCs w:val="20"/>
          <w:lang w:val="es-ES" w:eastAsia="ar-SA"/>
        </w:rPr>
        <w:t>impactará</w:t>
      </w:r>
      <w:r w:rsidRPr="00544CEB">
        <w:rPr>
          <w:rFonts w:ascii="Arial" w:eastAsia="Times New Roman" w:hAnsi="Arial" w:cs="Arial"/>
          <w:noProof w:val="0"/>
          <w:sz w:val="20"/>
          <w:szCs w:val="20"/>
          <w:lang w:val="es-ES" w:eastAsia="ar-SA"/>
        </w:rPr>
        <w:t xml:space="preserve"> el grado de inversión otorgado a México por las agencias calificadores y la atracción de inversión extranjera.</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Las </w:t>
      </w:r>
      <w:r w:rsidRPr="00544CEB">
        <w:rPr>
          <w:rFonts w:ascii="Arial" w:eastAsia="Times New Roman" w:hAnsi="Arial" w:cs="Arial"/>
          <w:b/>
          <w:bCs/>
          <w:noProof w:val="0"/>
          <w:sz w:val="20"/>
          <w:szCs w:val="20"/>
          <w:lang w:val="es-ES" w:eastAsia="ar-SA"/>
        </w:rPr>
        <w:t>responsabilidades del sector público</w:t>
      </w:r>
      <w:r w:rsidRPr="00544CEB">
        <w:rPr>
          <w:rFonts w:ascii="Arial" w:eastAsia="Times New Roman" w:hAnsi="Arial" w:cs="Arial"/>
          <w:noProof w:val="0"/>
          <w:sz w:val="20"/>
          <w:szCs w:val="20"/>
          <w:lang w:val="es-ES" w:eastAsia="ar-SA"/>
        </w:rPr>
        <w:t xml:space="preserve"> se centran en:</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Profundizar las reformas legales que inició en 1999.</w:t>
      </w:r>
    </w:p>
    <w:p w:rsidR="0089157B" w:rsidRPr="00544CEB"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Difundir las recomendaciones de la Convención y las obligaciones de cada uno de los actores comprometidos en su cumplimiento.</w:t>
      </w:r>
    </w:p>
    <w:p w:rsidR="0089157B" w:rsidRPr="00544CEB"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Presentar casos de cohecho en proceso y concluidos (incluyendo aquellos relacionados con lavado de dinero y extradición).</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Las </w:t>
      </w:r>
      <w:r w:rsidRPr="00544CEB">
        <w:rPr>
          <w:rFonts w:ascii="Arial" w:eastAsia="Times New Roman" w:hAnsi="Arial" w:cs="Arial"/>
          <w:b/>
          <w:bCs/>
          <w:noProof w:val="0"/>
          <w:sz w:val="20"/>
          <w:szCs w:val="20"/>
          <w:lang w:val="es-ES" w:eastAsia="ar-SA"/>
        </w:rPr>
        <w:t>responsabilidades</w:t>
      </w:r>
      <w:r w:rsidRPr="00544CEB">
        <w:rPr>
          <w:rFonts w:ascii="Arial" w:eastAsia="Times New Roman" w:hAnsi="Arial" w:cs="Arial"/>
          <w:noProof w:val="0"/>
          <w:sz w:val="20"/>
          <w:szCs w:val="20"/>
          <w:lang w:val="es-ES" w:eastAsia="ar-SA"/>
        </w:rPr>
        <w:t xml:space="preserve"> del sector privado contemplan:</w:t>
      </w:r>
    </w:p>
    <w:p w:rsidR="00594F7D" w:rsidRPr="00544CEB" w:rsidRDefault="00594F7D"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b/>
          <w:bCs/>
          <w:noProof w:val="0"/>
          <w:sz w:val="20"/>
          <w:szCs w:val="20"/>
          <w:lang w:val="es-ES" w:eastAsia="ar-SA"/>
        </w:rPr>
        <w:t>Las empresas</w:t>
      </w:r>
      <w:r w:rsidRPr="00544CEB">
        <w:rPr>
          <w:rFonts w:ascii="Arial" w:eastAsia="Times New Roman" w:hAnsi="Arial" w:cs="Arial"/>
          <w:noProof w:val="0"/>
          <w:sz w:val="20"/>
          <w:szCs w:val="20"/>
          <w:lang w:val="es-ES"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b/>
          <w:bCs/>
          <w:noProof w:val="0"/>
          <w:sz w:val="20"/>
          <w:szCs w:val="20"/>
          <w:lang w:val="es-ES" w:eastAsia="ar-SA"/>
        </w:rPr>
        <w:t>Los contadores públicos</w:t>
      </w:r>
      <w:r w:rsidRPr="00544CEB">
        <w:rPr>
          <w:rFonts w:ascii="Arial" w:eastAsia="Times New Roman" w:hAnsi="Arial" w:cs="Arial"/>
          <w:noProof w:val="0"/>
          <w:sz w:val="20"/>
          <w:szCs w:val="20"/>
          <w:lang w:val="es-ES"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b/>
          <w:bCs/>
          <w:noProof w:val="0"/>
          <w:sz w:val="20"/>
          <w:szCs w:val="20"/>
          <w:lang w:val="es-ES" w:eastAsia="ar-SA"/>
        </w:rPr>
        <w:t>Los abogados</w:t>
      </w:r>
      <w:r w:rsidRPr="00544CEB">
        <w:rPr>
          <w:rFonts w:ascii="Arial" w:eastAsia="Times New Roman" w:hAnsi="Arial" w:cs="Arial"/>
          <w:noProof w:val="0"/>
          <w:sz w:val="20"/>
          <w:szCs w:val="20"/>
          <w:lang w:val="es-ES" w:eastAsia="ar-SA"/>
        </w:rPr>
        <w:t>: promover el cumplimiento y revisión de la Convención (imprimir el carácter vinculatorio entre ésta y la legislación nacional); impulsar los esquemas preventivos que deben adoptar las empresas.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Las </w:t>
      </w:r>
      <w:r w:rsidRPr="00544CEB">
        <w:rPr>
          <w:rFonts w:ascii="Arial" w:eastAsia="Times New Roman" w:hAnsi="Arial" w:cs="Arial"/>
          <w:b/>
          <w:bCs/>
          <w:noProof w:val="0"/>
          <w:sz w:val="20"/>
          <w:szCs w:val="20"/>
          <w:lang w:val="es-ES" w:eastAsia="ar-SA"/>
        </w:rPr>
        <w:t>sanciones</w:t>
      </w:r>
      <w:r w:rsidRPr="00544CEB">
        <w:rPr>
          <w:rFonts w:ascii="Arial" w:eastAsia="Times New Roman" w:hAnsi="Arial" w:cs="Arial"/>
          <w:noProof w:val="0"/>
          <w:sz w:val="20"/>
          <w:szCs w:val="20"/>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El culpable puede ser perseguido en cualquier país firmante de la Convención, independientemente del lugar donde el acto de cohecho haya sido cometido.</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Por otra parte, es de señalar que el Código Penal Federal sanciona el cohecho en los siguientes términos: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“Artículo 222</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Cometen el delito de cohecho:</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4"/>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El servidor público que por sí, o por interpósita persona solicite o reciba indebidamente para sí o para otro, dinero o cualquiera otra dádiva, o acepte una promesa, para hacer o dejar de hacer algo justo o injusto relacionado con sus funciones, y</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4"/>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El que de manera espontánea dé u ofrezca dinero o cualquier otra dádiva a alguna de las personas que se mencionan en la fracción anterior, para que cualquier servidor público haga u omita un acto justo o injusto relacionado con sus funciones.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Al que comete el delito de cohecho se le impondrán las siguientes sanciones: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Cuando la cantidad o el valor de la dádiva o promesa no exceda del equivalente de quinientas veces el salario mínimo diario vigente en el Distrito Federal en el momento de cometerse el delito, o no sea </w:t>
      </w:r>
      <w:proofErr w:type="spellStart"/>
      <w:r w:rsidRPr="00544CEB">
        <w:rPr>
          <w:rFonts w:ascii="Arial" w:eastAsia="Times New Roman" w:hAnsi="Arial" w:cs="Arial"/>
          <w:noProof w:val="0"/>
          <w:sz w:val="20"/>
          <w:szCs w:val="20"/>
          <w:lang w:val="es-ES" w:eastAsia="ar-SA"/>
        </w:rPr>
        <w:t>valuable</w:t>
      </w:r>
      <w:proofErr w:type="spellEnd"/>
      <w:r w:rsidRPr="00544CEB">
        <w:rPr>
          <w:rFonts w:ascii="Arial" w:eastAsia="Times New Roman" w:hAnsi="Arial" w:cs="Arial"/>
          <w:noProof w:val="0"/>
          <w:sz w:val="20"/>
          <w:szCs w:val="20"/>
          <w:lang w:val="es-ES" w:eastAsia="ar-SA"/>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En ningún caso se devolverá a los responsables del delito de cohecho, el dinero o dádivas entregadas, las mismas se aplicarán en beneficio del Estado.</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Capítulo XI</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Cohecho a servidores públicos extranjeros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Artículo 222 bis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 un servidor público extranjero para que gestione o se abstenga de gestionar la tramitación o resolución de asuntos relacionados con las funciones inherentes a su empleo, cargo o comisión:</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 un servidor público extranjero para llevar a cabo la tramitación o  resolución de cualquier asunto que se encuentre fuera del ámbito de las funciones inherentes a su empleo, cargo o comisión, o</w:t>
      </w:r>
    </w:p>
    <w:p w:rsidR="0089157B" w:rsidRPr="00544CEB"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A cualquier persona para que acuda ante un servidor público extranjero y le requiera o le proponga llevar a cabo la tramitación o resolución de cualquier asunto relacionado con las funciones inherentes al empleo, cargo o comisión de este último.</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 xml:space="preserve">Para los efectos de este artículo se entiende por servidor público extranjero, toda persona que ostente </w:t>
      </w:r>
      <w:r w:rsidR="00B72BC2" w:rsidRPr="00544CEB">
        <w:rPr>
          <w:rFonts w:ascii="Arial" w:eastAsia="Times New Roman" w:hAnsi="Arial" w:cs="Arial"/>
          <w:noProof w:val="0"/>
          <w:sz w:val="20"/>
          <w:szCs w:val="20"/>
          <w:lang w:val="es-ES" w:eastAsia="ar-SA"/>
        </w:rPr>
        <w:t>u</w:t>
      </w:r>
      <w:r w:rsidRPr="00544CEB">
        <w:rPr>
          <w:rFonts w:ascii="Arial" w:eastAsia="Times New Roman" w:hAnsi="Arial" w:cs="Arial"/>
          <w:noProof w:val="0"/>
          <w:sz w:val="20"/>
          <w:szCs w:val="20"/>
          <w:lang w:val="es-ES" w:eastAsia="ar-SA"/>
        </w:rPr>
        <w:t xml:space="preserve">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p>
    <w:p w:rsidR="0089157B" w:rsidRPr="00544CEB" w:rsidRDefault="0089157B" w:rsidP="00790941">
      <w:pPr>
        <w:suppressAutoHyphens/>
        <w:ind w:right="49"/>
        <w:jc w:val="both"/>
        <w:rPr>
          <w:rFonts w:ascii="Arial" w:eastAsia="Times New Roman" w:hAnsi="Arial" w:cs="Arial"/>
          <w:noProof w:val="0"/>
          <w:sz w:val="20"/>
          <w:szCs w:val="20"/>
          <w:lang w:val="es-ES" w:eastAsia="ar-SA"/>
        </w:rPr>
      </w:pPr>
      <w:r w:rsidRPr="00544CEB">
        <w:rPr>
          <w:rFonts w:ascii="Arial" w:eastAsia="Times New Roman" w:hAnsi="Arial" w:cs="Arial"/>
          <w:noProof w:val="0"/>
          <w:sz w:val="20"/>
          <w:szCs w:val="20"/>
          <w:lang w:val="es-ES" w:eastAsia="ar-SA"/>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89157B" w:rsidRPr="00544CEB" w:rsidRDefault="0089157B" w:rsidP="00790941">
      <w:pPr>
        <w:suppressAutoHyphens/>
        <w:ind w:right="49"/>
        <w:jc w:val="center"/>
        <w:rPr>
          <w:rFonts w:ascii="Arial" w:eastAsia="Times New Roman" w:hAnsi="Arial" w:cs="Arial"/>
          <w:b/>
          <w:noProof w:val="0"/>
          <w:sz w:val="20"/>
          <w:szCs w:val="20"/>
          <w:lang w:val="es-ES" w:eastAsia="ar-SA"/>
        </w:rPr>
      </w:pPr>
    </w:p>
    <w:p w:rsidR="0089157B" w:rsidRPr="00544CEB" w:rsidRDefault="0089157B" w:rsidP="00790941">
      <w:pPr>
        <w:suppressAutoHyphens/>
        <w:ind w:right="49"/>
        <w:jc w:val="center"/>
        <w:rPr>
          <w:rFonts w:ascii="Arial" w:eastAsia="Times New Roman" w:hAnsi="Arial" w:cs="Arial"/>
          <w:b/>
          <w:noProof w:val="0"/>
          <w:sz w:val="20"/>
          <w:szCs w:val="20"/>
          <w:lang w:val="es-ES" w:eastAsia="ar-SA"/>
        </w:rPr>
      </w:pPr>
    </w:p>
    <w:p w:rsidR="00A040FE" w:rsidRPr="00544CEB" w:rsidRDefault="00A040FE" w:rsidP="00790941">
      <w:pPr>
        <w:rPr>
          <w:rFonts w:ascii="Arial" w:eastAsia="Times New Roman" w:hAnsi="Arial" w:cs="Arial"/>
          <w:b/>
          <w:bCs/>
          <w:kern w:val="1"/>
          <w:sz w:val="20"/>
          <w:szCs w:val="20"/>
          <w:lang w:eastAsia="ar-SA"/>
        </w:rPr>
      </w:pPr>
      <w:r w:rsidRPr="00544CEB">
        <w:rPr>
          <w:rFonts w:cs="Arial"/>
          <w:sz w:val="20"/>
          <w:szCs w:val="20"/>
        </w:rPr>
        <w:br w:type="page"/>
      </w:r>
    </w:p>
    <w:p w:rsidR="00D36A5F" w:rsidRPr="00544CEB" w:rsidRDefault="00D36A5F" w:rsidP="00790941">
      <w:pPr>
        <w:pStyle w:val="Ttulo1"/>
        <w:spacing w:before="0" w:after="0"/>
        <w:ind w:left="360" w:right="49"/>
        <w:jc w:val="center"/>
        <w:rPr>
          <w:rFonts w:cs="Arial"/>
          <w:sz w:val="20"/>
          <w:szCs w:val="20"/>
        </w:rPr>
      </w:pPr>
      <w:bookmarkStart w:id="156" w:name="_Toc490124731"/>
      <w:r w:rsidRPr="00544CEB">
        <w:rPr>
          <w:rFonts w:cs="Arial"/>
          <w:sz w:val="20"/>
          <w:szCs w:val="20"/>
        </w:rPr>
        <w:lastRenderedPageBreak/>
        <w:t xml:space="preserve">ANEXO </w:t>
      </w:r>
      <w:r w:rsidR="002538DC" w:rsidRPr="00544CEB">
        <w:rPr>
          <w:rFonts w:cs="Arial"/>
          <w:sz w:val="20"/>
          <w:szCs w:val="20"/>
        </w:rPr>
        <w:t>1</w:t>
      </w:r>
      <w:r w:rsidR="00A040FE" w:rsidRPr="00544CEB">
        <w:rPr>
          <w:rFonts w:cs="Arial"/>
          <w:sz w:val="20"/>
          <w:szCs w:val="20"/>
        </w:rPr>
        <w:t>5</w:t>
      </w:r>
      <w:r w:rsidR="002A329B" w:rsidRPr="00544CEB">
        <w:rPr>
          <w:rFonts w:cs="Arial"/>
          <w:sz w:val="20"/>
          <w:szCs w:val="20"/>
        </w:rPr>
        <w:t xml:space="preserve"> </w:t>
      </w:r>
      <w:r w:rsidRPr="00544CEB">
        <w:rPr>
          <w:rFonts w:cs="Arial"/>
          <w:sz w:val="20"/>
          <w:szCs w:val="20"/>
        </w:rPr>
        <w:t>RELACIÓN DE ENTREGA DE DOCUMENTACIÓN</w:t>
      </w:r>
      <w:bookmarkEnd w:id="156"/>
    </w:p>
    <w:p w:rsidR="00D36A5F" w:rsidRPr="00544CEB" w:rsidRDefault="00D36A5F" w:rsidP="00790941">
      <w:pPr>
        <w:suppressAutoHyphens/>
        <w:ind w:right="49"/>
        <w:rPr>
          <w:rFonts w:ascii="Arial" w:eastAsia="Times New Roman" w:hAnsi="Arial" w:cs="Arial"/>
          <w:b/>
          <w:noProof w:val="0"/>
          <w:sz w:val="20"/>
          <w:szCs w:val="20"/>
          <w:lang w:val="es-ES" w:eastAsia="ar-SA"/>
        </w:rPr>
      </w:pPr>
    </w:p>
    <w:p w:rsidR="00D36A5F" w:rsidRPr="00544CEB" w:rsidRDefault="00D36A5F" w:rsidP="00790941">
      <w:pPr>
        <w:ind w:right="49"/>
        <w:rPr>
          <w:rFonts w:cs="Arial"/>
          <w:b/>
          <w:noProof w:val="0"/>
          <w:sz w:val="20"/>
          <w:szCs w:val="20"/>
        </w:rPr>
      </w:pPr>
      <w:r w:rsidRPr="00544CEB">
        <w:rPr>
          <w:rFonts w:cs="Arial"/>
          <w:b/>
          <w:noProof w:val="0"/>
          <w:sz w:val="20"/>
          <w:szCs w:val="20"/>
        </w:rPr>
        <w:t>NOMBRE DEL LICITANTE: ___________________________________________</w:t>
      </w:r>
    </w:p>
    <w:p w:rsidR="00960799" w:rsidRPr="00544CEB" w:rsidRDefault="00960799" w:rsidP="0079094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44"/>
        <w:gridCol w:w="1190"/>
        <w:gridCol w:w="1487"/>
        <w:gridCol w:w="1857"/>
      </w:tblGrid>
      <w:tr w:rsidR="00A040FE" w:rsidRPr="00607D29" w:rsidTr="00072445">
        <w:trPr>
          <w:tblHeader/>
          <w:jc w:val="center"/>
        </w:trPr>
        <w:tc>
          <w:tcPr>
            <w:tcW w:w="2475" w:type="pct"/>
            <w:shd w:val="clear" w:color="auto" w:fill="D9D9D9" w:themeFill="background1" w:themeFillShade="D9"/>
            <w:vAlign w:val="center"/>
          </w:tcPr>
          <w:p w:rsidR="00A040FE" w:rsidRPr="00607D29" w:rsidRDefault="00607D29" w:rsidP="00790941">
            <w:pPr>
              <w:suppressAutoHyphens/>
              <w:snapToGrid w:val="0"/>
              <w:ind w:right="49"/>
              <w:jc w:val="center"/>
              <w:rPr>
                <w:rFonts w:ascii="Arial" w:eastAsia="Times New Roman" w:hAnsi="Arial" w:cs="Arial"/>
                <w:b/>
                <w:bCs/>
                <w:noProof w:val="0"/>
                <w:sz w:val="18"/>
                <w:szCs w:val="18"/>
                <w:lang w:val="es-ES" w:eastAsia="ar-SA"/>
              </w:rPr>
            </w:pPr>
            <w:r w:rsidRPr="00607D29">
              <w:rPr>
                <w:rFonts w:ascii="Arial" w:hAnsi="Arial" w:cs="Arial"/>
                <w:b/>
                <w:noProof w:val="0"/>
                <w:sz w:val="18"/>
                <w:szCs w:val="18"/>
              </w:rPr>
              <w:t>DOCUMENTACIÓN LEGAL Y ADMINISTRATIVA</w:t>
            </w:r>
          </w:p>
        </w:tc>
        <w:tc>
          <w:tcPr>
            <w:tcW w:w="663" w:type="pct"/>
            <w:shd w:val="clear" w:color="auto" w:fill="D9D9D9" w:themeFill="background1" w:themeFillShade="D9"/>
            <w:vAlign w:val="center"/>
          </w:tcPr>
          <w:p w:rsidR="00A040FE" w:rsidRPr="00607D29" w:rsidRDefault="00A040FE" w:rsidP="00790941">
            <w:pPr>
              <w:suppressAutoHyphens/>
              <w:ind w:right="49"/>
              <w:jc w:val="center"/>
              <w:rPr>
                <w:rFonts w:ascii="Arial" w:eastAsia="Times New Roman" w:hAnsi="Arial" w:cs="Arial"/>
                <w:b/>
                <w:bCs/>
                <w:noProof w:val="0"/>
                <w:sz w:val="18"/>
                <w:szCs w:val="18"/>
                <w:lang w:val="es-ES" w:eastAsia="ar-SA"/>
              </w:rPr>
            </w:pPr>
            <w:r w:rsidRPr="00607D29">
              <w:rPr>
                <w:rFonts w:ascii="Arial" w:eastAsia="Times New Roman" w:hAnsi="Arial" w:cs="Arial"/>
                <w:b/>
                <w:bCs/>
                <w:noProof w:val="0"/>
                <w:sz w:val="18"/>
                <w:szCs w:val="18"/>
                <w:lang w:val="es-ES" w:eastAsia="ar-SA"/>
              </w:rPr>
              <w:t>NUMERAL EN EL QUE SE SOLICITA</w:t>
            </w:r>
          </w:p>
        </w:tc>
        <w:tc>
          <w:tcPr>
            <w:tcW w:w="828" w:type="pct"/>
            <w:tcBorders>
              <w:right w:val="single" w:sz="4" w:space="0" w:color="auto"/>
            </w:tcBorders>
            <w:shd w:val="clear" w:color="auto" w:fill="D9D9D9" w:themeFill="background1" w:themeFillShade="D9"/>
          </w:tcPr>
          <w:p w:rsidR="00A040FE" w:rsidRPr="00607D29" w:rsidRDefault="00A040FE" w:rsidP="00790941">
            <w:pPr>
              <w:suppressAutoHyphens/>
              <w:ind w:right="49"/>
              <w:jc w:val="center"/>
              <w:rPr>
                <w:rFonts w:ascii="Arial" w:eastAsia="Times New Roman" w:hAnsi="Arial" w:cs="Arial"/>
                <w:b/>
                <w:bCs/>
                <w:noProof w:val="0"/>
                <w:sz w:val="18"/>
                <w:szCs w:val="18"/>
                <w:lang w:val="es-ES" w:eastAsia="ar-SA"/>
              </w:rPr>
            </w:pPr>
            <w:r w:rsidRPr="00607D29">
              <w:rPr>
                <w:rFonts w:ascii="Arial" w:eastAsia="Times New Roman" w:hAnsi="Arial" w:cs="Arial"/>
                <w:b/>
                <w:bCs/>
                <w:noProof w:val="0"/>
                <w:sz w:val="18"/>
                <w:szCs w:val="18"/>
                <w:lang w:val="es-ES" w:eastAsia="ar-SA"/>
              </w:rPr>
              <w:t>PRESENTADO</w:t>
            </w:r>
          </w:p>
          <w:p w:rsidR="00A040FE" w:rsidRPr="00607D29" w:rsidRDefault="00A040FE" w:rsidP="00790941">
            <w:pPr>
              <w:suppressAutoHyphens/>
              <w:snapToGrid w:val="0"/>
              <w:ind w:right="49"/>
              <w:jc w:val="center"/>
              <w:rPr>
                <w:rFonts w:ascii="Arial" w:eastAsia="Times New Roman" w:hAnsi="Arial" w:cs="Arial"/>
                <w:b/>
                <w:bCs/>
                <w:noProof w:val="0"/>
                <w:sz w:val="18"/>
                <w:szCs w:val="18"/>
                <w:lang w:val="es-ES" w:eastAsia="ar-SA"/>
              </w:rPr>
            </w:pPr>
            <w:r w:rsidRPr="00607D29">
              <w:rPr>
                <w:rFonts w:ascii="Arial" w:eastAsia="Times New Roman" w:hAnsi="Arial" w:cs="Arial"/>
                <w:b/>
                <w:bCs/>
                <w:noProof w:val="0"/>
                <w:sz w:val="18"/>
                <w:szCs w:val="18"/>
                <w:lang w:val="es-ES" w:eastAsia="ar-SA"/>
              </w:rPr>
              <w:t>SI          NO</w:t>
            </w:r>
          </w:p>
        </w:tc>
        <w:tc>
          <w:tcPr>
            <w:tcW w:w="1034" w:type="pct"/>
            <w:shd w:val="clear" w:color="auto" w:fill="D9D9D9" w:themeFill="background1" w:themeFillShade="D9"/>
          </w:tcPr>
          <w:p w:rsidR="00A040FE" w:rsidRPr="00607D29" w:rsidRDefault="00A040FE" w:rsidP="00790941">
            <w:pPr>
              <w:suppressAutoHyphens/>
              <w:snapToGrid w:val="0"/>
              <w:ind w:right="49"/>
              <w:jc w:val="center"/>
              <w:rPr>
                <w:rFonts w:ascii="Arial" w:eastAsia="Times New Roman" w:hAnsi="Arial" w:cs="Arial"/>
                <w:b/>
                <w:bCs/>
                <w:noProof w:val="0"/>
                <w:sz w:val="18"/>
                <w:szCs w:val="18"/>
                <w:lang w:val="es-ES" w:eastAsia="ar-SA"/>
              </w:rPr>
            </w:pPr>
            <w:r w:rsidRPr="00607D29">
              <w:rPr>
                <w:rFonts w:ascii="Arial" w:hAnsi="Arial" w:cs="Arial"/>
                <w:b/>
                <w:sz w:val="18"/>
                <w:szCs w:val="18"/>
              </w:rPr>
              <w:t>NÚMERO DE FOLIO DE LA PROPUESTA DONDE ESTA EL DOCUMENTO</w:t>
            </w:r>
          </w:p>
        </w:tc>
      </w:tr>
      <w:tr w:rsidR="00A040FE" w:rsidRPr="00607D29" w:rsidTr="00072445">
        <w:trPr>
          <w:jc w:val="center"/>
        </w:trPr>
        <w:tc>
          <w:tcPr>
            <w:tcW w:w="2475" w:type="pct"/>
          </w:tcPr>
          <w:p w:rsidR="00607D29" w:rsidRPr="00607D29" w:rsidRDefault="00607D29" w:rsidP="00607D29">
            <w:pPr>
              <w:ind w:right="49"/>
              <w:jc w:val="both"/>
              <w:rPr>
                <w:rFonts w:ascii="Arial" w:hAnsi="Arial" w:cs="Arial"/>
                <w:sz w:val="18"/>
                <w:szCs w:val="18"/>
              </w:rPr>
            </w:pPr>
            <w:r w:rsidRPr="00607D29">
              <w:rPr>
                <w:rFonts w:ascii="Arial" w:hAnsi="Arial" w:cs="Arial"/>
                <w:sz w:val="18"/>
                <w:szCs w:val="18"/>
              </w:rPr>
              <w:t>Acreditamiento de personalidad jurídica y Datos de Notificación.</w:t>
            </w:r>
          </w:p>
          <w:p w:rsidR="00A040FE" w:rsidRPr="00607D29" w:rsidRDefault="00607D29" w:rsidP="00607D29">
            <w:pPr>
              <w:ind w:right="49"/>
              <w:jc w:val="both"/>
              <w:rPr>
                <w:rFonts w:ascii="Arial" w:hAnsi="Arial" w:cs="Arial"/>
                <w:b/>
                <w:sz w:val="18"/>
                <w:szCs w:val="18"/>
              </w:rPr>
            </w:pPr>
            <w:r w:rsidRPr="00607D29">
              <w:rPr>
                <w:rFonts w:ascii="Arial" w:hAnsi="Arial" w:cs="Arial"/>
                <w:sz w:val="18"/>
                <w:szCs w:val="18"/>
              </w:rPr>
              <w:t>E</w:t>
            </w:r>
            <w:r w:rsidR="00A040FE" w:rsidRPr="00607D29">
              <w:rPr>
                <w:rFonts w:ascii="Arial" w:hAnsi="Arial" w:cs="Arial"/>
                <w:sz w:val="18"/>
                <w:szCs w:val="18"/>
              </w:rPr>
              <w:t xml:space="preserve">scrito bajo protesta de decir verdad, en el que manifieste que cuenta con facultades suficientes para comprometerse por sí o por su representada, </w:t>
            </w:r>
            <w:r w:rsidR="00931455" w:rsidRPr="00607D29">
              <w:rPr>
                <w:rFonts w:ascii="Arial" w:hAnsi="Arial" w:cs="Arial"/>
                <w:sz w:val="18"/>
                <w:szCs w:val="18"/>
              </w:rPr>
              <w:t>sin que sea necesario presentar su acta constitutiva</w:t>
            </w:r>
            <w:r w:rsidR="00A040FE" w:rsidRPr="00607D29">
              <w:rPr>
                <w:rFonts w:ascii="Arial" w:hAnsi="Arial" w:cs="Arial"/>
                <w:sz w:val="18"/>
                <w:szCs w:val="18"/>
              </w:rPr>
              <w:t xml:space="preserve"> </w:t>
            </w:r>
            <w:r w:rsidR="00A040FE" w:rsidRPr="00607D29">
              <w:rPr>
                <w:rFonts w:ascii="Arial" w:hAnsi="Arial" w:cs="Arial"/>
                <w:b/>
                <w:sz w:val="18"/>
                <w:szCs w:val="18"/>
              </w:rPr>
              <w:t xml:space="preserve">Anexo </w:t>
            </w:r>
            <w:r w:rsidR="002A5D5E" w:rsidRPr="00607D29">
              <w:rPr>
                <w:rFonts w:ascii="Arial" w:hAnsi="Arial" w:cs="Arial"/>
                <w:b/>
                <w:sz w:val="18"/>
                <w:szCs w:val="18"/>
              </w:rPr>
              <w:t>5</w:t>
            </w:r>
            <w:r w:rsidR="00A040FE" w:rsidRPr="00607D29">
              <w:rPr>
                <w:rFonts w:ascii="Arial" w:hAnsi="Arial" w:cs="Arial"/>
                <w:b/>
                <w:sz w:val="18"/>
                <w:szCs w:val="18"/>
              </w:rPr>
              <w:t>.</w:t>
            </w:r>
          </w:p>
        </w:tc>
        <w:tc>
          <w:tcPr>
            <w:tcW w:w="663" w:type="pct"/>
            <w:vAlign w:val="center"/>
          </w:tcPr>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4.1</w:t>
            </w:r>
          </w:p>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a) *</w:t>
            </w:r>
          </w:p>
        </w:tc>
        <w:tc>
          <w:tcPr>
            <w:tcW w:w="828"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17A48" w:rsidRPr="00607D29" w:rsidTr="00072445">
        <w:trPr>
          <w:jc w:val="center"/>
        </w:trPr>
        <w:tc>
          <w:tcPr>
            <w:tcW w:w="2475" w:type="pct"/>
          </w:tcPr>
          <w:p w:rsidR="00A17A48" w:rsidRPr="00607D29" w:rsidRDefault="00A17A48" w:rsidP="00E64771">
            <w:pPr>
              <w:ind w:left="90" w:right="49"/>
              <w:jc w:val="both"/>
              <w:rPr>
                <w:rFonts w:ascii="Arial" w:hAnsi="Arial" w:cs="Arial"/>
                <w:b/>
                <w:sz w:val="18"/>
                <w:szCs w:val="18"/>
                <w:lang w:val="es-ES_tradnl" w:eastAsia="ar-SA"/>
              </w:rPr>
            </w:pPr>
            <w:r w:rsidRPr="00607D29">
              <w:rPr>
                <w:rFonts w:ascii="Arial" w:eastAsia="Times New Roman" w:hAnsi="Arial" w:cs="Arial"/>
                <w:bCs/>
                <w:sz w:val="18"/>
                <w:szCs w:val="18"/>
                <w:lang w:val="es-ES" w:eastAsia="ar-SA"/>
              </w:rPr>
              <w:t xml:space="preserve">Escrito para la manifestación del origen de los bienes. </w:t>
            </w:r>
            <w:r w:rsidRPr="00607D29">
              <w:rPr>
                <w:rFonts w:ascii="Arial" w:eastAsia="Times New Roman" w:hAnsi="Arial" w:cs="Arial"/>
                <w:b/>
                <w:bCs/>
                <w:sz w:val="18"/>
                <w:szCs w:val="18"/>
                <w:lang w:val="es-ES" w:eastAsia="ar-SA"/>
              </w:rPr>
              <w:t>Anexo 6</w:t>
            </w:r>
            <w:r w:rsidRPr="00607D29">
              <w:rPr>
                <w:rFonts w:ascii="Arial" w:eastAsia="Times New Roman" w:hAnsi="Arial" w:cs="Arial"/>
                <w:bCs/>
                <w:sz w:val="18"/>
                <w:szCs w:val="18"/>
                <w:lang w:val="es-ES" w:eastAsia="ar-SA"/>
              </w:rPr>
              <w:t>.</w:t>
            </w:r>
          </w:p>
        </w:tc>
        <w:tc>
          <w:tcPr>
            <w:tcW w:w="663" w:type="pct"/>
            <w:vAlign w:val="center"/>
          </w:tcPr>
          <w:p w:rsidR="00A17A48" w:rsidRPr="00607D29" w:rsidRDefault="00A17A48" w:rsidP="00E64771">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 xml:space="preserve">4.1 </w:t>
            </w:r>
          </w:p>
          <w:p w:rsidR="00A17A48" w:rsidRPr="00607D29" w:rsidRDefault="00607D29" w:rsidP="00607D29">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b) *</w:t>
            </w:r>
          </w:p>
        </w:tc>
        <w:tc>
          <w:tcPr>
            <w:tcW w:w="828" w:type="pct"/>
          </w:tcPr>
          <w:p w:rsidR="00A17A48" w:rsidRPr="00607D29" w:rsidRDefault="00A17A48" w:rsidP="00E6477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607D29" w:rsidRDefault="00A17A48" w:rsidP="00E64771">
            <w:pPr>
              <w:suppressAutoHyphens/>
              <w:snapToGrid w:val="0"/>
              <w:ind w:right="49"/>
              <w:jc w:val="center"/>
              <w:rPr>
                <w:rFonts w:ascii="Arial" w:eastAsia="Times New Roman" w:hAnsi="Arial" w:cs="Arial"/>
                <w:noProof w:val="0"/>
                <w:sz w:val="18"/>
                <w:szCs w:val="18"/>
                <w:lang w:val="es-ES" w:eastAsia="ar-SA"/>
              </w:rPr>
            </w:pPr>
          </w:p>
        </w:tc>
      </w:tr>
      <w:tr w:rsidR="00A040FE" w:rsidRPr="00607D29" w:rsidTr="00072445">
        <w:trPr>
          <w:jc w:val="center"/>
        </w:trPr>
        <w:tc>
          <w:tcPr>
            <w:tcW w:w="2475" w:type="pct"/>
          </w:tcPr>
          <w:p w:rsidR="00A040FE" w:rsidRPr="00607D29" w:rsidRDefault="00A040FE" w:rsidP="00790941">
            <w:pPr>
              <w:ind w:left="45" w:right="49"/>
              <w:jc w:val="both"/>
              <w:rPr>
                <w:rFonts w:ascii="Arial" w:eastAsia="Times New Roman" w:hAnsi="Arial" w:cs="Arial"/>
                <w:bCs/>
                <w:sz w:val="18"/>
                <w:szCs w:val="18"/>
                <w:lang w:val="es-ES" w:eastAsia="ar-SA"/>
              </w:rPr>
            </w:pPr>
            <w:r w:rsidRPr="00607D29">
              <w:rPr>
                <w:rFonts w:ascii="Arial" w:eastAsia="Times New Roman" w:hAnsi="Arial" w:cs="Arial"/>
                <w:bCs/>
                <w:sz w:val="18"/>
                <w:szCs w:val="18"/>
                <w:lang w:val="es-ES" w:eastAsia="ar-SA"/>
              </w:rPr>
              <w:t xml:space="preserve">Escrito de los supuestos establecidos en los artículos 50 y 60 de la LAASSP, </w:t>
            </w:r>
            <w:r w:rsidRPr="00607D29">
              <w:rPr>
                <w:rFonts w:ascii="Arial" w:hAnsi="Arial" w:cs="Arial"/>
                <w:sz w:val="18"/>
                <w:szCs w:val="18"/>
                <w:lang w:val="es-ES_tradnl"/>
              </w:rPr>
              <w:t xml:space="preserve"> </w:t>
            </w:r>
            <w:r w:rsidRPr="00607D29">
              <w:rPr>
                <w:rFonts w:ascii="Arial" w:hAnsi="Arial" w:cs="Arial"/>
                <w:b/>
                <w:sz w:val="18"/>
                <w:szCs w:val="18"/>
                <w:lang w:val="es-ES_tradnl"/>
              </w:rPr>
              <w:t xml:space="preserve">Anexo </w:t>
            </w:r>
            <w:r w:rsidR="002A5D5E" w:rsidRPr="00607D29">
              <w:rPr>
                <w:rFonts w:ascii="Arial" w:hAnsi="Arial" w:cs="Arial"/>
                <w:b/>
                <w:sz w:val="18"/>
                <w:szCs w:val="18"/>
                <w:lang w:val="es-ES_tradnl"/>
              </w:rPr>
              <w:t>8</w:t>
            </w:r>
            <w:r w:rsidRPr="00607D29">
              <w:rPr>
                <w:rFonts w:ascii="Arial" w:hAnsi="Arial" w:cs="Arial"/>
                <w:b/>
                <w:sz w:val="18"/>
                <w:szCs w:val="18"/>
                <w:lang w:val="es-ES_tradnl"/>
              </w:rPr>
              <w:t xml:space="preserve">. </w:t>
            </w:r>
            <w:r w:rsidRPr="00607D29">
              <w:rPr>
                <w:rFonts w:ascii="Arial" w:hAnsi="Arial" w:cs="Arial"/>
                <w:bCs/>
                <w:sz w:val="18"/>
                <w:szCs w:val="18"/>
                <w:lang w:eastAsia="ar-SA"/>
              </w:rPr>
              <w:t xml:space="preserve"> </w:t>
            </w:r>
          </w:p>
        </w:tc>
        <w:tc>
          <w:tcPr>
            <w:tcW w:w="663" w:type="pct"/>
            <w:vAlign w:val="center"/>
          </w:tcPr>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4.1</w:t>
            </w:r>
          </w:p>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c) *</w:t>
            </w:r>
          </w:p>
        </w:tc>
        <w:tc>
          <w:tcPr>
            <w:tcW w:w="828"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07D29" w:rsidTr="00072445">
        <w:trPr>
          <w:jc w:val="center"/>
        </w:trPr>
        <w:tc>
          <w:tcPr>
            <w:tcW w:w="2475" w:type="pct"/>
          </w:tcPr>
          <w:p w:rsidR="00A040FE" w:rsidRPr="00607D29" w:rsidRDefault="00A040FE" w:rsidP="00790941">
            <w:pPr>
              <w:ind w:left="45" w:right="49"/>
              <w:jc w:val="both"/>
              <w:rPr>
                <w:rFonts w:ascii="Arial" w:hAnsi="Arial" w:cs="Arial"/>
                <w:sz w:val="18"/>
                <w:szCs w:val="18"/>
                <w:lang w:val="es-ES_tradnl"/>
              </w:rPr>
            </w:pPr>
            <w:r w:rsidRPr="00607D29">
              <w:rPr>
                <w:rFonts w:ascii="Arial" w:eastAsia="Times New Roman" w:hAnsi="Arial" w:cs="Arial"/>
                <w:bCs/>
                <w:sz w:val="18"/>
                <w:szCs w:val="18"/>
                <w:lang w:val="es-ES" w:eastAsia="ar-SA"/>
              </w:rPr>
              <w:t xml:space="preserve">Declaración de integridad, </w:t>
            </w:r>
            <w:r w:rsidRPr="00607D29">
              <w:rPr>
                <w:rFonts w:ascii="Arial" w:hAnsi="Arial" w:cs="Arial"/>
                <w:b/>
                <w:sz w:val="18"/>
                <w:szCs w:val="18"/>
                <w:lang w:val="es-ES_tradnl"/>
              </w:rPr>
              <w:t xml:space="preserve">Anexo </w:t>
            </w:r>
            <w:r w:rsidR="002A5D5E" w:rsidRPr="00607D29">
              <w:rPr>
                <w:rFonts w:ascii="Arial" w:hAnsi="Arial" w:cs="Arial"/>
                <w:b/>
                <w:sz w:val="18"/>
                <w:szCs w:val="18"/>
                <w:lang w:val="es-ES_tradnl"/>
              </w:rPr>
              <w:t>9</w:t>
            </w:r>
            <w:r w:rsidRPr="00607D29">
              <w:rPr>
                <w:rFonts w:ascii="Arial" w:hAnsi="Arial" w:cs="Arial"/>
                <w:b/>
                <w:sz w:val="18"/>
                <w:szCs w:val="18"/>
                <w:lang w:val="es-ES_tradnl"/>
              </w:rPr>
              <w:t>.</w:t>
            </w:r>
          </w:p>
        </w:tc>
        <w:tc>
          <w:tcPr>
            <w:tcW w:w="663" w:type="pct"/>
            <w:vAlign w:val="center"/>
          </w:tcPr>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4.1</w:t>
            </w:r>
          </w:p>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d) *</w:t>
            </w:r>
          </w:p>
        </w:tc>
        <w:tc>
          <w:tcPr>
            <w:tcW w:w="828"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07D29" w:rsidTr="00072445">
        <w:trPr>
          <w:trHeight w:val="386"/>
          <w:jc w:val="center"/>
        </w:trPr>
        <w:tc>
          <w:tcPr>
            <w:tcW w:w="2475" w:type="pct"/>
          </w:tcPr>
          <w:p w:rsidR="00A040FE" w:rsidRPr="00607D29" w:rsidRDefault="00A040FE" w:rsidP="00790941">
            <w:pPr>
              <w:ind w:left="45" w:right="49"/>
              <w:jc w:val="both"/>
              <w:rPr>
                <w:rFonts w:ascii="Arial" w:hAnsi="Arial" w:cs="Arial"/>
                <w:sz w:val="18"/>
                <w:szCs w:val="18"/>
                <w:lang w:val="es-ES_tradnl"/>
              </w:rPr>
            </w:pPr>
            <w:r w:rsidRPr="00607D29">
              <w:rPr>
                <w:rFonts w:ascii="Arial" w:eastAsia="Times New Roman" w:hAnsi="Arial" w:cs="Arial"/>
                <w:bCs/>
                <w:sz w:val="18"/>
                <w:szCs w:val="18"/>
                <w:lang w:val="es-ES" w:eastAsia="ar-SA"/>
              </w:rPr>
              <w:t xml:space="preserve">Escrito de estratificación de MIPYME, </w:t>
            </w:r>
            <w:r w:rsidRPr="00607D29">
              <w:rPr>
                <w:rFonts w:ascii="Arial" w:eastAsia="Times New Roman" w:hAnsi="Arial" w:cs="Arial"/>
                <w:b/>
                <w:bCs/>
                <w:sz w:val="18"/>
                <w:szCs w:val="18"/>
                <w:lang w:val="es-ES" w:eastAsia="ar-SA"/>
              </w:rPr>
              <w:t xml:space="preserve">Anexo </w:t>
            </w:r>
            <w:r w:rsidR="002A5D5E" w:rsidRPr="00607D29">
              <w:rPr>
                <w:rFonts w:ascii="Arial" w:eastAsia="Times New Roman" w:hAnsi="Arial" w:cs="Arial"/>
                <w:b/>
                <w:bCs/>
                <w:sz w:val="18"/>
                <w:szCs w:val="18"/>
                <w:lang w:val="es-ES" w:eastAsia="ar-SA"/>
              </w:rPr>
              <w:t>12</w:t>
            </w:r>
            <w:r w:rsidRPr="00607D29">
              <w:rPr>
                <w:rFonts w:ascii="Arial" w:eastAsia="Times New Roman" w:hAnsi="Arial" w:cs="Arial"/>
                <w:b/>
                <w:bCs/>
                <w:sz w:val="18"/>
                <w:szCs w:val="18"/>
                <w:lang w:val="es-ES" w:eastAsia="ar-SA"/>
              </w:rPr>
              <w:t>.</w:t>
            </w:r>
          </w:p>
        </w:tc>
        <w:tc>
          <w:tcPr>
            <w:tcW w:w="663" w:type="pct"/>
            <w:vAlign w:val="center"/>
          </w:tcPr>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4.1</w:t>
            </w:r>
          </w:p>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e) *</w:t>
            </w:r>
          </w:p>
        </w:tc>
        <w:tc>
          <w:tcPr>
            <w:tcW w:w="828"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07D29" w:rsidTr="00072445">
        <w:trPr>
          <w:jc w:val="center"/>
        </w:trPr>
        <w:tc>
          <w:tcPr>
            <w:tcW w:w="2475" w:type="pct"/>
          </w:tcPr>
          <w:p w:rsidR="00A040FE" w:rsidRPr="00607D29" w:rsidRDefault="00A040FE" w:rsidP="00790941">
            <w:pPr>
              <w:ind w:left="45" w:right="49"/>
              <w:jc w:val="both"/>
              <w:rPr>
                <w:rFonts w:ascii="Arial" w:eastAsia="Times New Roman" w:hAnsi="Arial" w:cs="Arial"/>
                <w:bCs/>
                <w:sz w:val="18"/>
                <w:szCs w:val="18"/>
                <w:lang w:val="es-ES" w:eastAsia="ar-SA"/>
              </w:rPr>
            </w:pPr>
            <w:r w:rsidRPr="00607D29">
              <w:rPr>
                <w:rFonts w:ascii="Arial" w:eastAsia="Times New Roman" w:hAnsi="Arial" w:cs="Arial"/>
                <w:bCs/>
                <w:sz w:val="18"/>
                <w:szCs w:val="18"/>
                <w:lang w:val="es-ES" w:eastAsia="ar-SA"/>
              </w:rPr>
              <w:t>Escrito de aceptación de las disposiciones del sistema</w:t>
            </w:r>
            <w:r w:rsidRPr="00607D29">
              <w:rPr>
                <w:rFonts w:ascii="Arial" w:eastAsia="Times New Roman" w:hAnsi="Arial" w:cs="Arial"/>
                <w:b/>
                <w:bCs/>
                <w:sz w:val="18"/>
                <w:szCs w:val="18"/>
                <w:lang w:val="es-ES" w:eastAsia="ar-SA"/>
              </w:rPr>
              <w:t xml:space="preserve"> </w:t>
            </w:r>
            <w:r w:rsidRPr="00607D29">
              <w:rPr>
                <w:rFonts w:ascii="Arial" w:eastAsia="Times New Roman" w:hAnsi="Arial" w:cs="Arial"/>
                <w:bCs/>
                <w:sz w:val="18"/>
                <w:szCs w:val="18"/>
                <w:lang w:val="es-ES" w:eastAsia="ar-SA"/>
              </w:rPr>
              <w:t>CompraNet</w:t>
            </w:r>
          </w:p>
        </w:tc>
        <w:tc>
          <w:tcPr>
            <w:tcW w:w="663" w:type="pct"/>
            <w:vAlign w:val="center"/>
          </w:tcPr>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4.1</w:t>
            </w:r>
          </w:p>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f) *</w:t>
            </w:r>
          </w:p>
        </w:tc>
        <w:tc>
          <w:tcPr>
            <w:tcW w:w="828"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07D29" w:rsidTr="00072445">
        <w:trPr>
          <w:jc w:val="center"/>
        </w:trPr>
        <w:tc>
          <w:tcPr>
            <w:tcW w:w="2475" w:type="pct"/>
          </w:tcPr>
          <w:p w:rsidR="00A040FE" w:rsidRPr="00607D29" w:rsidRDefault="00A040FE" w:rsidP="00790941">
            <w:pPr>
              <w:ind w:left="45" w:right="49"/>
              <w:jc w:val="both"/>
              <w:rPr>
                <w:rFonts w:ascii="Arial" w:eastAsia="Times New Roman" w:hAnsi="Arial" w:cs="Arial"/>
                <w:b/>
                <w:bCs/>
                <w:sz w:val="18"/>
                <w:szCs w:val="18"/>
                <w:lang w:val="es-ES" w:eastAsia="ar-SA"/>
              </w:rPr>
            </w:pPr>
            <w:r w:rsidRPr="00607D29">
              <w:rPr>
                <w:rFonts w:ascii="Arial" w:eastAsia="Times New Roman" w:hAnsi="Arial" w:cs="Arial"/>
                <w:bCs/>
                <w:sz w:val="18"/>
                <w:szCs w:val="18"/>
                <w:lang w:val="es-ES" w:eastAsia="ar-SA"/>
              </w:rPr>
              <w:t xml:space="preserve">Convenio de participación conjunta, </w:t>
            </w:r>
            <w:r w:rsidR="00607D29" w:rsidRPr="00607D29">
              <w:rPr>
                <w:rFonts w:ascii="Arial" w:eastAsia="Times New Roman" w:hAnsi="Arial" w:cs="Arial"/>
                <w:b/>
                <w:bCs/>
                <w:sz w:val="18"/>
                <w:szCs w:val="18"/>
                <w:lang w:val="es-ES" w:eastAsia="ar-SA"/>
              </w:rPr>
              <w:t xml:space="preserve">Anexo </w:t>
            </w:r>
            <w:r w:rsidR="002A5D5E" w:rsidRPr="00607D29">
              <w:rPr>
                <w:rFonts w:ascii="Arial" w:eastAsia="Times New Roman" w:hAnsi="Arial" w:cs="Arial"/>
                <w:b/>
                <w:bCs/>
                <w:sz w:val="18"/>
                <w:szCs w:val="18"/>
                <w:lang w:val="es-ES" w:eastAsia="ar-SA"/>
              </w:rPr>
              <w:t>4</w:t>
            </w:r>
            <w:r w:rsidRPr="00607D29">
              <w:rPr>
                <w:rFonts w:ascii="Arial" w:eastAsia="Times New Roman" w:hAnsi="Arial" w:cs="Arial"/>
                <w:b/>
                <w:bCs/>
                <w:sz w:val="18"/>
                <w:szCs w:val="18"/>
                <w:lang w:val="es-ES" w:eastAsia="ar-SA"/>
              </w:rPr>
              <w:t>.</w:t>
            </w:r>
          </w:p>
        </w:tc>
        <w:tc>
          <w:tcPr>
            <w:tcW w:w="663" w:type="pct"/>
            <w:vAlign w:val="center"/>
          </w:tcPr>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4.1</w:t>
            </w:r>
          </w:p>
          <w:p w:rsidR="00A040FE" w:rsidRPr="00607D29" w:rsidRDefault="00A040FE" w:rsidP="00790941">
            <w:pPr>
              <w:suppressAutoHyphens/>
              <w:snapToGrid w:val="0"/>
              <w:ind w:right="49"/>
              <w:jc w:val="center"/>
              <w:rPr>
                <w:rFonts w:ascii="Arial" w:eastAsia="Times New Roman" w:hAnsi="Arial" w:cs="Arial"/>
                <w:b/>
                <w:noProof w:val="0"/>
                <w:sz w:val="18"/>
                <w:szCs w:val="18"/>
                <w:lang w:val="es-ES" w:eastAsia="ar-SA"/>
              </w:rPr>
            </w:pPr>
            <w:r w:rsidRPr="00607D29">
              <w:rPr>
                <w:rFonts w:ascii="Arial" w:eastAsia="Times New Roman" w:hAnsi="Arial" w:cs="Arial"/>
                <w:b/>
                <w:noProof w:val="0"/>
                <w:sz w:val="18"/>
                <w:szCs w:val="18"/>
                <w:lang w:val="es-ES" w:eastAsia="ar-SA"/>
              </w:rPr>
              <w:t>g) *</w:t>
            </w:r>
          </w:p>
        </w:tc>
        <w:tc>
          <w:tcPr>
            <w:tcW w:w="828"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07D2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17A48" w:rsidRPr="00607D29" w:rsidTr="00072445">
        <w:trPr>
          <w:jc w:val="center"/>
        </w:trPr>
        <w:tc>
          <w:tcPr>
            <w:tcW w:w="2475" w:type="pct"/>
          </w:tcPr>
          <w:p w:rsidR="00A17A48" w:rsidRPr="00607D29" w:rsidRDefault="00A17A48" w:rsidP="00E64771">
            <w:pPr>
              <w:ind w:left="90" w:right="49"/>
              <w:jc w:val="both"/>
              <w:rPr>
                <w:rFonts w:ascii="Arial" w:hAnsi="Arial" w:cs="Arial"/>
                <w:sz w:val="18"/>
                <w:szCs w:val="18"/>
              </w:rPr>
            </w:pPr>
            <w:r w:rsidRPr="00607D29">
              <w:rPr>
                <w:rFonts w:ascii="Arial" w:hAnsi="Arial" w:cs="Arial"/>
                <w:sz w:val="18"/>
                <w:szCs w:val="18"/>
              </w:rPr>
              <w:t>Información reservada y confidencial</w:t>
            </w:r>
            <w:r w:rsidR="00607D29" w:rsidRPr="00607D29">
              <w:rPr>
                <w:rFonts w:ascii="Arial" w:hAnsi="Arial" w:cs="Arial"/>
                <w:sz w:val="18"/>
                <w:szCs w:val="18"/>
              </w:rPr>
              <w:t xml:space="preserve"> Anexo 13</w:t>
            </w:r>
          </w:p>
        </w:tc>
        <w:tc>
          <w:tcPr>
            <w:tcW w:w="663" w:type="pct"/>
            <w:vAlign w:val="center"/>
          </w:tcPr>
          <w:p w:rsidR="00A17A48" w:rsidRPr="00607D29" w:rsidRDefault="00A17A48" w:rsidP="00E64771">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 xml:space="preserve">4.1 </w:t>
            </w:r>
          </w:p>
          <w:p w:rsidR="00A17A48" w:rsidRPr="00607D29" w:rsidRDefault="00A17A48" w:rsidP="00E64771">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 xml:space="preserve">h) </w:t>
            </w:r>
          </w:p>
        </w:tc>
        <w:tc>
          <w:tcPr>
            <w:tcW w:w="828" w:type="pct"/>
          </w:tcPr>
          <w:p w:rsidR="00A17A48" w:rsidRPr="00607D29" w:rsidRDefault="00A17A48" w:rsidP="00E6477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607D29" w:rsidRDefault="00A17A48" w:rsidP="00E64771">
            <w:pPr>
              <w:suppressAutoHyphens/>
              <w:snapToGrid w:val="0"/>
              <w:ind w:right="49"/>
              <w:jc w:val="center"/>
              <w:rPr>
                <w:rFonts w:ascii="Arial" w:eastAsia="Times New Roman" w:hAnsi="Arial" w:cs="Arial"/>
                <w:noProof w:val="0"/>
                <w:sz w:val="18"/>
                <w:szCs w:val="18"/>
                <w:lang w:val="es-ES" w:eastAsia="ar-SA"/>
              </w:rPr>
            </w:pPr>
          </w:p>
        </w:tc>
      </w:tr>
      <w:tr w:rsidR="00607D29" w:rsidRPr="00607D29" w:rsidTr="00455C79">
        <w:trPr>
          <w:jc w:val="center"/>
        </w:trPr>
        <w:tc>
          <w:tcPr>
            <w:tcW w:w="2475" w:type="pct"/>
          </w:tcPr>
          <w:p w:rsidR="00607D29" w:rsidRPr="00607D29" w:rsidRDefault="00607D29" w:rsidP="00455C79">
            <w:pPr>
              <w:ind w:left="90" w:right="49"/>
              <w:jc w:val="both"/>
              <w:rPr>
                <w:rFonts w:ascii="Arial" w:hAnsi="Arial" w:cs="Arial"/>
                <w:sz w:val="18"/>
                <w:szCs w:val="18"/>
              </w:rPr>
            </w:pPr>
            <w:r w:rsidRPr="00607D29">
              <w:rPr>
                <w:rFonts w:ascii="Arial" w:hAnsi="Arial" w:cs="Arial"/>
                <w:sz w:val="18"/>
                <w:szCs w:val="18"/>
              </w:rPr>
              <w:t xml:space="preserve">Declaración de integridad solicitado por la Comisión Federal de Competencia. </w:t>
            </w:r>
            <w:r w:rsidRPr="00607D29">
              <w:rPr>
                <w:rFonts w:ascii="Arial" w:hAnsi="Arial" w:cs="Arial"/>
                <w:b/>
                <w:sz w:val="18"/>
                <w:szCs w:val="18"/>
              </w:rPr>
              <w:t>Anexo 18</w:t>
            </w:r>
          </w:p>
        </w:tc>
        <w:tc>
          <w:tcPr>
            <w:tcW w:w="663" w:type="pct"/>
            <w:vAlign w:val="center"/>
          </w:tcPr>
          <w:p w:rsidR="00607D29" w:rsidRPr="00607D29" w:rsidRDefault="00607D29" w:rsidP="00455C79">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 xml:space="preserve">4.1 </w:t>
            </w:r>
          </w:p>
          <w:p w:rsidR="00607D29" w:rsidRPr="00607D29" w:rsidRDefault="00607D29" w:rsidP="00455C79">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i)</w:t>
            </w:r>
          </w:p>
        </w:tc>
        <w:tc>
          <w:tcPr>
            <w:tcW w:w="828" w:type="pct"/>
          </w:tcPr>
          <w:p w:rsidR="00607D29" w:rsidRPr="00607D29" w:rsidRDefault="00607D29" w:rsidP="00455C79">
            <w:pPr>
              <w:suppressAutoHyphens/>
              <w:snapToGrid w:val="0"/>
              <w:ind w:right="49"/>
              <w:jc w:val="center"/>
              <w:rPr>
                <w:rFonts w:ascii="Arial" w:eastAsia="Times New Roman" w:hAnsi="Arial" w:cs="Arial"/>
                <w:noProof w:val="0"/>
                <w:sz w:val="18"/>
                <w:szCs w:val="18"/>
                <w:lang w:val="es-ES" w:eastAsia="ar-SA"/>
              </w:rPr>
            </w:pPr>
          </w:p>
        </w:tc>
        <w:tc>
          <w:tcPr>
            <w:tcW w:w="1034" w:type="pct"/>
          </w:tcPr>
          <w:p w:rsidR="00607D29" w:rsidRPr="00607D29" w:rsidRDefault="00607D29" w:rsidP="00455C79">
            <w:pPr>
              <w:suppressAutoHyphens/>
              <w:snapToGrid w:val="0"/>
              <w:ind w:right="49"/>
              <w:jc w:val="center"/>
              <w:rPr>
                <w:rFonts w:ascii="Arial" w:eastAsia="Times New Roman" w:hAnsi="Arial" w:cs="Arial"/>
                <w:noProof w:val="0"/>
                <w:sz w:val="18"/>
                <w:szCs w:val="18"/>
                <w:lang w:val="es-ES" w:eastAsia="ar-SA"/>
              </w:rPr>
            </w:pPr>
          </w:p>
        </w:tc>
      </w:tr>
      <w:tr w:rsidR="00607D29" w:rsidRPr="00607D29" w:rsidTr="00455C79">
        <w:trPr>
          <w:jc w:val="center"/>
        </w:trPr>
        <w:tc>
          <w:tcPr>
            <w:tcW w:w="2475" w:type="pct"/>
          </w:tcPr>
          <w:p w:rsidR="00607D29" w:rsidRPr="00607D29" w:rsidRDefault="00607D29" w:rsidP="00455C79">
            <w:pPr>
              <w:ind w:left="90" w:right="49"/>
              <w:jc w:val="both"/>
              <w:rPr>
                <w:rFonts w:ascii="Arial" w:hAnsi="Arial" w:cs="Arial"/>
                <w:sz w:val="18"/>
                <w:szCs w:val="18"/>
              </w:rPr>
            </w:pPr>
            <w:r w:rsidRPr="00607D29">
              <w:rPr>
                <w:rFonts w:ascii="Arial" w:hAnsi="Arial" w:cs="Arial"/>
                <w:sz w:val="18"/>
                <w:szCs w:val="18"/>
                <w:lang w:val="es-ES_tradnl"/>
              </w:rPr>
              <w:t xml:space="preserve">Nota informativa OCDE </w:t>
            </w:r>
            <w:r w:rsidRPr="00607D29">
              <w:rPr>
                <w:rFonts w:ascii="Arial" w:hAnsi="Arial" w:cs="Arial"/>
                <w:b/>
                <w:sz w:val="18"/>
                <w:szCs w:val="18"/>
                <w:lang w:val="es-ES_tradnl"/>
              </w:rPr>
              <w:t>Anexo 14</w:t>
            </w:r>
          </w:p>
        </w:tc>
        <w:tc>
          <w:tcPr>
            <w:tcW w:w="663" w:type="pct"/>
            <w:vAlign w:val="center"/>
          </w:tcPr>
          <w:p w:rsidR="00607D29" w:rsidRPr="00607D29" w:rsidRDefault="00607D29" w:rsidP="00455C79">
            <w:pPr>
              <w:suppressAutoHyphens/>
              <w:snapToGrid w:val="0"/>
              <w:ind w:right="49"/>
              <w:jc w:val="center"/>
              <w:rPr>
                <w:rFonts w:ascii="Arial" w:eastAsia="Times New Roman" w:hAnsi="Arial" w:cs="Arial"/>
                <w:b/>
                <w:noProof w:val="0"/>
                <w:sz w:val="18"/>
                <w:szCs w:val="18"/>
                <w:lang w:eastAsia="ar-SA"/>
              </w:rPr>
            </w:pPr>
            <w:r w:rsidRPr="00607D29">
              <w:rPr>
                <w:rFonts w:ascii="Arial" w:eastAsia="Times New Roman" w:hAnsi="Arial" w:cs="Arial"/>
                <w:b/>
                <w:noProof w:val="0"/>
                <w:sz w:val="18"/>
                <w:szCs w:val="18"/>
                <w:lang w:eastAsia="ar-SA"/>
              </w:rPr>
              <w:t>11</w:t>
            </w:r>
          </w:p>
        </w:tc>
        <w:tc>
          <w:tcPr>
            <w:tcW w:w="828" w:type="pct"/>
          </w:tcPr>
          <w:p w:rsidR="00607D29" w:rsidRPr="00607D29" w:rsidRDefault="00607D29" w:rsidP="00455C79">
            <w:pPr>
              <w:suppressAutoHyphens/>
              <w:snapToGrid w:val="0"/>
              <w:ind w:right="49"/>
              <w:jc w:val="center"/>
              <w:rPr>
                <w:rFonts w:ascii="Arial" w:eastAsia="Times New Roman" w:hAnsi="Arial" w:cs="Arial"/>
                <w:noProof w:val="0"/>
                <w:sz w:val="18"/>
                <w:szCs w:val="18"/>
                <w:lang w:val="es-ES" w:eastAsia="ar-SA"/>
              </w:rPr>
            </w:pPr>
          </w:p>
        </w:tc>
        <w:tc>
          <w:tcPr>
            <w:tcW w:w="1034" w:type="pct"/>
          </w:tcPr>
          <w:p w:rsidR="00607D29" w:rsidRPr="00607D29" w:rsidRDefault="00607D29" w:rsidP="00455C79">
            <w:pPr>
              <w:suppressAutoHyphens/>
              <w:snapToGrid w:val="0"/>
              <w:ind w:right="49"/>
              <w:jc w:val="center"/>
              <w:rPr>
                <w:rFonts w:ascii="Arial" w:eastAsia="Times New Roman" w:hAnsi="Arial" w:cs="Arial"/>
                <w:noProof w:val="0"/>
                <w:sz w:val="18"/>
                <w:szCs w:val="18"/>
                <w:lang w:val="es-ES" w:eastAsia="ar-SA"/>
              </w:rPr>
            </w:pPr>
          </w:p>
        </w:tc>
      </w:tr>
    </w:tbl>
    <w:p w:rsidR="00960799" w:rsidRPr="00544CEB" w:rsidRDefault="00960799" w:rsidP="0079094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28"/>
        <w:gridCol w:w="1164"/>
        <w:gridCol w:w="1514"/>
        <w:gridCol w:w="1772"/>
      </w:tblGrid>
      <w:tr w:rsidR="00A040FE" w:rsidRPr="00544CEB" w:rsidTr="007D17BE">
        <w:trPr>
          <w:tblHeader/>
          <w:jc w:val="center"/>
        </w:trPr>
        <w:tc>
          <w:tcPr>
            <w:tcW w:w="2522" w:type="pct"/>
            <w:shd w:val="clear" w:color="auto" w:fill="D9D9D9" w:themeFill="background1" w:themeFillShade="D9"/>
            <w:vAlign w:val="center"/>
          </w:tcPr>
          <w:p w:rsidR="00A040FE" w:rsidRPr="00544CEB" w:rsidRDefault="00607D29" w:rsidP="00790941">
            <w:pPr>
              <w:ind w:right="49"/>
              <w:jc w:val="center"/>
              <w:rPr>
                <w:rFonts w:ascii="Arial" w:hAnsi="Arial" w:cs="Arial"/>
                <w:b/>
                <w:sz w:val="18"/>
                <w:szCs w:val="18"/>
              </w:rPr>
            </w:pPr>
            <w:r>
              <w:rPr>
                <w:rFonts w:ascii="Arial" w:hAnsi="Arial" w:cs="Arial"/>
                <w:b/>
                <w:sz w:val="18"/>
                <w:szCs w:val="18"/>
              </w:rPr>
              <w:t>PROPUESTA TÉCNICA</w:t>
            </w:r>
          </w:p>
        </w:tc>
        <w:tc>
          <w:tcPr>
            <w:tcW w:w="648" w:type="pct"/>
            <w:shd w:val="clear" w:color="auto" w:fill="D9D9D9" w:themeFill="background1" w:themeFillShade="D9"/>
            <w:vAlign w:val="center"/>
          </w:tcPr>
          <w:p w:rsidR="00A040FE" w:rsidRPr="00544CEB" w:rsidRDefault="00A040FE" w:rsidP="00790941">
            <w:pPr>
              <w:ind w:right="49"/>
              <w:jc w:val="center"/>
              <w:rPr>
                <w:rFonts w:ascii="Arial" w:hAnsi="Arial" w:cs="Arial"/>
                <w:b/>
                <w:sz w:val="18"/>
                <w:szCs w:val="18"/>
              </w:rPr>
            </w:pPr>
          </w:p>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NUMERAL EN EL QUE SE SOLICITA</w:t>
            </w:r>
          </w:p>
        </w:tc>
        <w:tc>
          <w:tcPr>
            <w:tcW w:w="843" w:type="pct"/>
            <w:tcBorders>
              <w:bottom w:val="single" w:sz="4" w:space="0" w:color="auto"/>
              <w:right w:val="single" w:sz="4" w:space="0" w:color="auto"/>
            </w:tcBorders>
            <w:shd w:val="clear" w:color="auto" w:fill="D9D9D9" w:themeFill="background1" w:themeFillShade="D9"/>
            <w:vAlign w:val="center"/>
          </w:tcPr>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PRESENTADO</w:t>
            </w:r>
          </w:p>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O NO APLICA</w:t>
            </w:r>
          </w:p>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SI          NO</w:t>
            </w:r>
          </w:p>
        </w:tc>
        <w:tc>
          <w:tcPr>
            <w:tcW w:w="987" w:type="pct"/>
            <w:shd w:val="clear" w:color="auto" w:fill="D9D9D9" w:themeFill="background1" w:themeFillShade="D9"/>
          </w:tcPr>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NÚMERO DE FOLIO DE LA PROPUESTA DONDE ESTA EL DOCUMENTO</w:t>
            </w:r>
          </w:p>
        </w:tc>
      </w:tr>
      <w:tr w:rsidR="00A040FE" w:rsidRPr="00544CEB" w:rsidTr="007D17BE">
        <w:trPr>
          <w:trHeight w:val="204"/>
          <w:jc w:val="center"/>
        </w:trPr>
        <w:tc>
          <w:tcPr>
            <w:tcW w:w="2522" w:type="pct"/>
          </w:tcPr>
          <w:p w:rsidR="00A040FE" w:rsidRPr="00544CEB" w:rsidRDefault="00A040FE" w:rsidP="00790941">
            <w:pPr>
              <w:snapToGrid w:val="0"/>
              <w:ind w:left="90" w:right="49"/>
              <w:jc w:val="both"/>
              <w:rPr>
                <w:rFonts w:ascii="Arial" w:eastAsia="Times New Roman" w:hAnsi="Arial" w:cs="Arial"/>
                <w:bCs/>
                <w:noProof w:val="0"/>
                <w:sz w:val="18"/>
                <w:szCs w:val="18"/>
                <w:lang w:val="es-ES_tradnl" w:eastAsia="ar-SA"/>
              </w:rPr>
            </w:pPr>
            <w:r w:rsidRPr="00544CEB">
              <w:rPr>
                <w:rFonts w:ascii="Arial" w:hAnsi="Arial" w:cs="Arial"/>
                <w:sz w:val="18"/>
                <w:szCs w:val="18"/>
                <w:lang w:val="es-ES_tradnl"/>
              </w:rPr>
              <w:t xml:space="preserve">Propuesta </w:t>
            </w:r>
            <w:r w:rsidRPr="00544CEB">
              <w:rPr>
                <w:rFonts w:ascii="Arial" w:hAnsi="Arial" w:cs="Arial"/>
                <w:b/>
                <w:sz w:val="18"/>
                <w:szCs w:val="18"/>
                <w:lang w:val="es-ES_tradnl"/>
              </w:rPr>
              <w:t>Técnica,</w:t>
            </w:r>
            <w:r w:rsidRPr="00544CEB">
              <w:rPr>
                <w:rFonts w:ascii="Arial" w:hAnsi="Arial" w:cs="Arial"/>
                <w:sz w:val="18"/>
                <w:szCs w:val="18"/>
                <w:lang w:val="es-ES_tradnl"/>
              </w:rPr>
              <w:t xml:space="preserve"> </w:t>
            </w:r>
            <w:r w:rsidRPr="00544CEB">
              <w:rPr>
                <w:rFonts w:ascii="Arial" w:hAnsi="Arial" w:cs="Arial"/>
                <w:b/>
                <w:sz w:val="18"/>
                <w:szCs w:val="18"/>
                <w:lang w:val="es-ES_tradnl"/>
              </w:rPr>
              <w:t>Anexo 1</w:t>
            </w:r>
            <w:r w:rsidR="002A5D5E" w:rsidRPr="00544CEB">
              <w:rPr>
                <w:rFonts w:ascii="Arial" w:hAnsi="Arial" w:cs="Arial"/>
                <w:b/>
                <w:sz w:val="18"/>
                <w:szCs w:val="18"/>
                <w:lang w:val="es-ES_tradnl"/>
              </w:rPr>
              <w:t>0</w:t>
            </w:r>
            <w:r w:rsidRPr="00544CEB">
              <w:rPr>
                <w:rFonts w:ascii="Arial" w:hAnsi="Arial" w:cs="Arial"/>
                <w:sz w:val="18"/>
                <w:szCs w:val="18"/>
                <w:lang w:val="es-ES_tradnl"/>
              </w:rPr>
              <w:t xml:space="preserve">, para lo cual podrá hacer uso del </w:t>
            </w:r>
            <w:r w:rsidR="00255F33" w:rsidRPr="00544CEB">
              <w:rPr>
                <w:rFonts w:ascii="Arial" w:hAnsi="Arial" w:cs="Arial"/>
                <w:b/>
                <w:sz w:val="18"/>
                <w:szCs w:val="18"/>
                <w:lang w:val="es-ES_tradnl"/>
              </w:rPr>
              <w:t>ANEXO “REQUERIMIENTO 2018”</w:t>
            </w:r>
            <w:r w:rsidR="00795FF0" w:rsidRPr="00544CEB">
              <w:rPr>
                <w:rFonts w:ascii="Arial" w:hAnsi="Arial" w:cs="Arial"/>
                <w:b/>
                <w:sz w:val="18"/>
                <w:szCs w:val="18"/>
                <w:lang w:val="es-ES_tradnl"/>
              </w:rPr>
              <w:t>.</w:t>
            </w:r>
          </w:p>
        </w:tc>
        <w:tc>
          <w:tcPr>
            <w:tcW w:w="648" w:type="pct"/>
            <w:vAlign w:val="center"/>
          </w:tcPr>
          <w:p w:rsidR="006201F6" w:rsidRPr="00544CEB" w:rsidRDefault="00A040F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 xml:space="preserve">4.2 </w:t>
            </w:r>
          </w:p>
          <w:p w:rsidR="00A040FE" w:rsidRPr="00544CEB" w:rsidRDefault="0091511F"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a</w:t>
            </w:r>
            <w:r w:rsidR="006201F6" w:rsidRPr="00544CEB">
              <w:rPr>
                <w:rFonts w:ascii="Arial" w:eastAsia="Times New Roman" w:hAnsi="Arial" w:cs="Arial"/>
                <w:b/>
                <w:noProof w:val="0"/>
                <w:sz w:val="18"/>
                <w:szCs w:val="18"/>
                <w:lang w:val="es-ES" w:eastAsia="ar-SA"/>
              </w:rPr>
              <w:t>)</w:t>
            </w:r>
            <w:r w:rsidR="00A040FE" w:rsidRPr="00544CEB">
              <w:rPr>
                <w:rFonts w:ascii="Arial" w:hAnsi="Arial" w:cs="Arial"/>
                <w:b/>
                <w:bCs/>
                <w:noProof w:val="0"/>
                <w:sz w:val="18"/>
                <w:szCs w:val="18"/>
              </w:rPr>
              <w:t>*</w:t>
            </w:r>
          </w:p>
        </w:tc>
        <w:tc>
          <w:tcPr>
            <w:tcW w:w="843" w:type="pct"/>
            <w:tcBorders>
              <w:top w:val="single" w:sz="4" w:space="0" w:color="auto"/>
              <w:bottom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607D29" w:rsidRPr="00544CEB" w:rsidTr="007D17BE">
        <w:trPr>
          <w:trHeight w:val="204"/>
          <w:jc w:val="center"/>
        </w:trPr>
        <w:tc>
          <w:tcPr>
            <w:tcW w:w="2522" w:type="pct"/>
          </w:tcPr>
          <w:p w:rsidR="00607D29" w:rsidRPr="00544CEB" w:rsidRDefault="00607D29" w:rsidP="00790941">
            <w:pPr>
              <w:snapToGrid w:val="0"/>
              <w:ind w:left="90" w:right="49"/>
              <w:jc w:val="both"/>
              <w:rPr>
                <w:rFonts w:ascii="Arial" w:hAnsi="Arial" w:cs="Arial"/>
                <w:sz w:val="18"/>
                <w:szCs w:val="18"/>
                <w:lang w:val="es-ES_tradnl"/>
              </w:rPr>
            </w:pPr>
            <w:r>
              <w:rPr>
                <w:rFonts w:ascii="Arial" w:hAnsi="Arial" w:cs="Arial"/>
                <w:sz w:val="18"/>
                <w:szCs w:val="18"/>
                <w:lang w:val="es-ES_tradnl"/>
              </w:rPr>
              <w:t>Escrito del licitante en el que manifieste que los bienes Terapéuticos ofertados cumplen con las normas.</w:t>
            </w:r>
            <w:r w:rsidR="007D17BE" w:rsidRPr="00544CEB">
              <w:rPr>
                <w:rFonts w:ascii="Arial" w:eastAsia="Times New Roman" w:hAnsi="Arial" w:cs="Arial"/>
                <w:b/>
                <w:sz w:val="18"/>
                <w:szCs w:val="18"/>
                <w:lang w:eastAsia="es-ES"/>
              </w:rPr>
              <w:t xml:space="preserve"> </w:t>
            </w:r>
            <w:r w:rsidR="007D17BE" w:rsidRPr="00544CEB">
              <w:rPr>
                <w:rFonts w:ascii="Arial" w:eastAsia="Times New Roman" w:hAnsi="Arial" w:cs="Arial"/>
                <w:b/>
                <w:sz w:val="18"/>
                <w:szCs w:val="18"/>
                <w:lang w:eastAsia="es-ES"/>
              </w:rPr>
              <w:t>Anexo 16</w:t>
            </w:r>
          </w:p>
        </w:tc>
        <w:tc>
          <w:tcPr>
            <w:tcW w:w="648" w:type="pct"/>
            <w:vAlign w:val="center"/>
          </w:tcPr>
          <w:p w:rsidR="007D17BE" w:rsidRPr="00544CEB" w:rsidRDefault="007D17BE" w:rsidP="007D17BE">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 xml:space="preserve">4.2 </w:t>
            </w:r>
          </w:p>
          <w:p w:rsidR="00607D29" w:rsidRDefault="007D17BE" w:rsidP="007D17BE">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b) *</w:t>
            </w:r>
          </w:p>
          <w:p w:rsidR="007D17BE" w:rsidRPr="00544CEB" w:rsidRDefault="007D17BE" w:rsidP="007D17BE">
            <w:pPr>
              <w:suppressAutoHyphens/>
              <w:snapToGrid w:val="0"/>
              <w:ind w:right="49"/>
              <w:jc w:val="center"/>
              <w:rPr>
                <w:rFonts w:ascii="Arial" w:eastAsia="Times New Roman" w:hAnsi="Arial" w:cs="Arial"/>
                <w:b/>
                <w:noProof w:val="0"/>
                <w:sz w:val="18"/>
                <w:szCs w:val="18"/>
                <w:lang w:val="es-ES" w:eastAsia="ar-SA"/>
              </w:rPr>
            </w:pPr>
          </w:p>
        </w:tc>
        <w:tc>
          <w:tcPr>
            <w:tcW w:w="843" w:type="pct"/>
            <w:tcBorders>
              <w:top w:val="single" w:sz="4" w:space="0" w:color="auto"/>
              <w:bottom w:val="single" w:sz="4" w:space="0" w:color="auto"/>
            </w:tcBorders>
          </w:tcPr>
          <w:p w:rsidR="00607D29" w:rsidRPr="00544CEB" w:rsidRDefault="00607D29"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607D29" w:rsidRPr="00544CEB" w:rsidRDefault="00607D29" w:rsidP="00790941">
            <w:pPr>
              <w:suppressAutoHyphens/>
              <w:snapToGrid w:val="0"/>
              <w:ind w:right="49"/>
              <w:jc w:val="center"/>
              <w:rPr>
                <w:rFonts w:ascii="Arial" w:eastAsia="Times New Roman" w:hAnsi="Arial" w:cs="Arial"/>
                <w:noProof w:val="0"/>
                <w:sz w:val="18"/>
                <w:szCs w:val="18"/>
                <w:lang w:val="es-ES" w:eastAsia="ar-SA"/>
              </w:rPr>
            </w:pPr>
          </w:p>
        </w:tc>
      </w:tr>
      <w:tr w:rsidR="00A040FE" w:rsidRPr="00544CEB" w:rsidTr="007D17BE">
        <w:trPr>
          <w:trHeight w:val="204"/>
          <w:jc w:val="center"/>
        </w:trPr>
        <w:tc>
          <w:tcPr>
            <w:tcW w:w="2522" w:type="pct"/>
          </w:tcPr>
          <w:p w:rsidR="00A040FE" w:rsidRPr="00544CEB" w:rsidRDefault="00A040FE" w:rsidP="00790941">
            <w:pPr>
              <w:snapToGrid w:val="0"/>
              <w:ind w:left="90" w:right="49"/>
              <w:jc w:val="both"/>
              <w:rPr>
                <w:rFonts w:ascii="Arial" w:hAnsi="Arial" w:cs="Arial"/>
                <w:sz w:val="18"/>
                <w:szCs w:val="18"/>
                <w:lang w:val="es-ES_tradnl"/>
              </w:rPr>
            </w:pPr>
            <w:r w:rsidRPr="00544CEB">
              <w:rPr>
                <w:rFonts w:ascii="Arial" w:hAnsi="Arial" w:cs="Arial"/>
                <w:sz w:val="18"/>
                <w:szCs w:val="18"/>
                <w:lang w:val="es-ES_tradnl"/>
              </w:rPr>
              <w:t>Registros Sanitarios</w:t>
            </w:r>
          </w:p>
        </w:tc>
        <w:tc>
          <w:tcPr>
            <w:tcW w:w="648" w:type="pct"/>
            <w:vAlign w:val="center"/>
          </w:tcPr>
          <w:p w:rsidR="00A040FE" w:rsidRPr="00544CEB" w:rsidRDefault="00A040F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4.2</w:t>
            </w:r>
          </w:p>
          <w:p w:rsidR="00A040FE" w:rsidRPr="00544CEB" w:rsidRDefault="007D17BE"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c</w:t>
            </w:r>
            <w:r w:rsidR="00A040FE" w:rsidRPr="00544CEB">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544CEB" w:rsidTr="007D17BE">
        <w:trPr>
          <w:trHeight w:val="181"/>
          <w:jc w:val="center"/>
        </w:trPr>
        <w:tc>
          <w:tcPr>
            <w:tcW w:w="2522" w:type="pct"/>
          </w:tcPr>
          <w:p w:rsidR="007D17BE" w:rsidRDefault="007D17BE" w:rsidP="00790941">
            <w:pPr>
              <w:ind w:left="90" w:right="49"/>
              <w:jc w:val="both"/>
              <w:rPr>
                <w:rFonts w:ascii="Arial" w:hAnsi="Arial" w:cs="Arial"/>
                <w:sz w:val="18"/>
                <w:szCs w:val="18"/>
              </w:rPr>
            </w:pPr>
            <w:r>
              <w:rPr>
                <w:rFonts w:ascii="Arial" w:hAnsi="Arial" w:cs="Arial"/>
                <w:sz w:val="18"/>
                <w:szCs w:val="18"/>
              </w:rPr>
              <w:t>Licencias y Avisos</w:t>
            </w:r>
          </w:p>
          <w:p w:rsidR="00A040FE" w:rsidRPr="00544CEB" w:rsidRDefault="00A040FE" w:rsidP="00790941">
            <w:pPr>
              <w:ind w:left="90" w:right="49"/>
              <w:jc w:val="both"/>
              <w:rPr>
                <w:rFonts w:ascii="Arial" w:hAnsi="Arial" w:cs="Arial"/>
                <w:sz w:val="18"/>
                <w:szCs w:val="18"/>
              </w:rPr>
            </w:pPr>
            <w:r w:rsidRPr="00544CEB">
              <w:rPr>
                <w:rFonts w:ascii="Arial" w:hAnsi="Arial" w:cs="Arial"/>
                <w:sz w:val="18"/>
                <w:szCs w:val="18"/>
              </w:rPr>
              <w:t>Aviso de Funcionamiento, tanto del licitante como del fabricante y/o distribuidor primario siempre y cuando sea el Titular del Registro Sanitario.</w:t>
            </w:r>
          </w:p>
        </w:tc>
        <w:tc>
          <w:tcPr>
            <w:tcW w:w="648" w:type="pct"/>
            <w:vAlign w:val="center"/>
          </w:tcPr>
          <w:p w:rsidR="00A040FE" w:rsidRPr="00544CEB" w:rsidRDefault="00A040F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4.2</w:t>
            </w:r>
          </w:p>
          <w:p w:rsidR="00A040FE" w:rsidRPr="00544CEB" w:rsidRDefault="00664DD7"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d</w:t>
            </w:r>
            <w:r w:rsidR="00A040FE" w:rsidRPr="00544CEB">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544CEB" w:rsidTr="007D17BE">
        <w:trPr>
          <w:trHeight w:val="463"/>
          <w:jc w:val="center"/>
        </w:trPr>
        <w:tc>
          <w:tcPr>
            <w:tcW w:w="2522" w:type="pct"/>
          </w:tcPr>
          <w:p w:rsidR="007D17BE" w:rsidRDefault="007D17BE" w:rsidP="007D17BE">
            <w:pPr>
              <w:ind w:left="90" w:right="49"/>
              <w:jc w:val="both"/>
              <w:rPr>
                <w:rFonts w:ascii="Arial" w:hAnsi="Arial" w:cs="Arial"/>
                <w:sz w:val="18"/>
                <w:szCs w:val="18"/>
              </w:rPr>
            </w:pPr>
            <w:r>
              <w:rPr>
                <w:rFonts w:ascii="Arial" w:hAnsi="Arial" w:cs="Arial"/>
                <w:sz w:val="18"/>
                <w:szCs w:val="18"/>
              </w:rPr>
              <w:t>Licencias y Avisos</w:t>
            </w:r>
          </w:p>
          <w:p w:rsidR="00A040FE" w:rsidRPr="00544CEB" w:rsidRDefault="00A040FE" w:rsidP="00790941">
            <w:pPr>
              <w:ind w:left="90" w:right="49"/>
              <w:jc w:val="both"/>
              <w:rPr>
                <w:rFonts w:ascii="Arial" w:hAnsi="Arial" w:cs="Arial"/>
                <w:sz w:val="18"/>
                <w:szCs w:val="18"/>
              </w:rPr>
            </w:pPr>
            <w:r w:rsidRPr="00544CEB">
              <w:rPr>
                <w:rFonts w:ascii="Arial" w:hAnsi="Arial" w:cs="Arial"/>
                <w:sz w:val="18"/>
                <w:szCs w:val="18"/>
              </w:rPr>
              <w:t>Autorización del Responsable Sanitario, tanto del licitante como del fabricante y/o distribuidor primario siempre y cuando sea el Titular del Registro Sanitario.</w:t>
            </w:r>
          </w:p>
        </w:tc>
        <w:tc>
          <w:tcPr>
            <w:tcW w:w="648" w:type="pct"/>
            <w:vAlign w:val="center"/>
          </w:tcPr>
          <w:p w:rsidR="00A040FE" w:rsidRPr="00544CEB" w:rsidRDefault="00A040F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4.2</w:t>
            </w:r>
          </w:p>
          <w:p w:rsidR="00A040FE" w:rsidRPr="00544CEB" w:rsidRDefault="00664DD7" w:rsidP="00664DD7">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d</w:t>
            </w:r>
            <w:r w:rsidR="00A040FE" w:rsidRPr="00544CEB">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544CEB" w:rsidTr="007D17BE">
        <w:trPr>
          <w:trHeight w:val="204"/>
          <w:jc w:val="center"/>
        </w:trPr>
        <w:tc>
          <w:tcPr>
            <w:tcW w:w="2522" w:type="pct"/>
          </w:tcPr>
          <w:p w:rsidR="00A040FE" w:rsidRPr="00544CEB" w:rsidRDefault="00664DD7" w:rsidP="00790941">
            <w:pPr>
              <w:ind w:right="49"/>
              <w:jc w:val="both"/>
              <w:rPr>
                <w:rFonts w:ascii="Arial" w:hAnsi="Arial" w:cs="Arial"/>
                <w:b/>
                <w:bCs/>
                <w:sz w:val="18"/>
                <w:szCs w:val="18"/>
                <w:lang w:eastAsia="ar-SA"/>
              </w:rPr>
            </w:pPr>
            <w:r w:rsidRPr="00544CEB">
              <w:rPr>
                <w:rFonts w:ascii="Arial" w:hAnsi="Arial" w:cs="Arial"/>
                <w:bCs/>
                <w:sz w:val="18"/>
                <w:szCs w:val="18"/>
                <w:lang w:eastAsia="ar-SA"/>
              </w:rPr>
              <w:t xml:space="preserve"> Folletos, catálogos, fotografías, manuales, entre otros</w:t>
            </w:r>
          </w:p>
        </w:tc>
        <w:tc>
          <w:tcPr>
            <w:tcW w:w="648" w:type="pct"/>
            <w:vAlign w:val="center"/>
          </w:tcPr>
          <w:p w:rsidR="00A040FE" w:rsidRPr="00544CEB" w:rsidRDefault="00A040F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4.2</w:t>
            </w:r>
          </w:p>
          <w:p w:rsidR="00A040FE" w:rsidRPr="00544CEB" w:rsidRDefault="00664DD7"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e</w:t>
            </w:r>
            <w:r w:rsidR="00A040FE" w:rsidRPr="00544CEB">
              <w:rPr>
                <w:rFonts w:ascii="Arial" w:eastAsia="Times New Roman" w:hAnsi="Arial" w:cs="Arial"/>
                <w:b/>
                <w:noProof w:val="0"/>
                <w:sz w:val="18"/>
                <w:szCs w:val="18"/>
                <w:lang w:val="es-ES" w:eastAsia="ar-SA"/>
              </w:rPr>
              <w:t>)</w:t>
            </w:r>
          </w:p>
        </w:tc>
        <w:tc>
          <w:tcPr>
            <w:tcW w:w="843" w:type="pct"/>
            <w:tcBorders>
              <w:top w:val="single" w:sz="4" w:space="0" w:color="auto"/>
              <w:bottom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544CEB" w:rsidTr="007D17BE">
        <w:trPr>
          <w:trHeight w:val="204"/>
          <w:jc w:val="center"/>
        </w:trPr>
        <w:tc>
          <w:tcPr>
            <w:tcW w:w="2522" w:type="pct"/>
          </w:tcPr>
          <w:p w:rsidR="00A040FE" w:rsidRPr="00544CEB" w:rsidRDefault="00A040FE" w:rsidP="00790941">
            <w:pPr>
              <w:ind w:left="90" w:right="49"/>
              <w:jc w:val="both"/>
              <w:rPr>
                <w:rFonts w:ascii="Arial" w:hAnsi="Arial" w:cs="Arial"/>
                <w:bCs/>
                <w:sz w:val="18"/>
                <w:szCs w:val="18"/>
                <w:lang w:eastAsia="ar-SA"/>
              </w:rPr>
            </w:pPr>
            <w:r w:rsidRPr="00544CEB">
              <w:rPr>
                <w:rFonts w:ascii="Arial" w:hAnsi="Arial" w:cs="Arial"/>
                <w:bCs/>
                <w:sz w:val="18"/>
                <w:szCs w:val="18"/>
                <w:lang w:eastAsia="ar-SA"/>
              </w:rPr>
              <w:lastRenderedPageBreak/>
              <w:t>Carta de respaldo del fabricante,</w:t>
            </w:r>
            <w:r w:rsidRPr="00544CEB">
              <w:rPr>
                <w:rFonts w:ascii="Arial" w:hAnsi="Arial" w:cs="Arial"/>
                <w:sz w:val="18"/>
                <w:szCs w:val="18"/>
                <w:lang w:val="es-ES_tradnl"/>
              </w:rPr>
              <w:t xml:space="preserve"> para lo cual podrá hacer uso del </w:t>
            </w:r>
            <w:r w:rsidRPr="00544CEB">
              <w:rPr>
                <w:rFonts w:ascii="Arial" w:hAnsi="Arial" w:cs="Arial"/>
                <w:b/>
                <w:sz w:val="18"/>
                <w:szCs w:val="18"/>
                <w:lang w:val="es-ES_tradnl"/>
              </w:rPr>
              <w:t>Anexo 1</w:t>
            </w:r>
            <w:r w:rsidR="006201F6" w:rsidRPr="00544CEB">
              <w:rPr>
                <w:rFonts w:ascii="Arial" w:hAnsi="Arial" w:cs="Arial"/>
                <w:b/>
                <w:sz w:val="18"/>
                <w:szCs w:val="18"/>
                <w:lang w:val="es-ES_tradnl"/>
              </w:rPr>
              <w:t>7</w:t>
            </w:r>
            <w:r w:rsidRPr="00544CEB">
              <w:rPr>
                <w:rFonts w:ascii="Arial" w:hAnsi="Arial" w:cs="Arial"/>
                <w:b/>
                <w:sz w:val="18"/>
                <w:szCs w:val="18"/>
                <w:lang w:val="es-ES_tradnl"/>
              </w:rPr>
              <w:t>.</w:t>
            </w:r>
          </w:p>
        </w:tc>
        <w:tc>
          <w:tcPr>
            <w:tcW w:w="648" w:type="pct"/>
            <w:vAlign w:val="center"/>
          </w:tcPr>
          <w:p w:rsidR="00A040FE" w:rsidRPr="00544CEB" w:rsidRDefault="00A040FE" w:rsidP="00790941">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4.2</w:t>
            </w:r>
          </w:p>
          <w:p w:rsidR="00A040FE" w:rsidRPr="00544CEB" w:rsidRDefault="00664DD7" w:rsidP="00664DD7">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f</w:t>
            </w:r>
            <w:r w:rsidR="00A040FE" w:rsidRPr="00544CEB">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7D17BE" w:rsidRPr="00544CEB" w:rsidTr="007D17BE">
        <w:trPr>
          <w:trHeight w:val="204"/>
          <w:jc w:val="center"/>
        </w:trPr>
        <w:tc>
          <w:tcPr>
            <w:tcW w:w="2522" w:type="pct"/>
          </w:tcPr>
          <w:p w:rsidR="007D17BE" w:rsidRPr="00544CEB" w:rsidRDefault="007D17BE" w:rsidP="00790941">
            <w:pPr>
              <w:ind w:left="90" w:right="49"/>
              <w:jc w:val="both"/>
              <w:rPr>
                <w:rFonts w:ascii="Arial" w:hAnsi="Arial" w:cs="Arial"/>
                <w:bCs/>
                <w:sz w:val="18"/>
                <w:szCs w:val="18"/>
                <w:lang w:eastAsia="ar-SA"/>
              </w:rPr>
            </w:pPr>
            <w:r>
              <w:rPr>
                <w:rFonts w:ascii="Arial" w:hAnsi="Arial" w:cs="Arial"/>
                <w:bCs/>
                <w:sz w:val="18"/>
                <w:szCs w:val="18"/>
                <w:lang w:eastAsia="ar-SA"/>
              </w:rPr>
              <w:t>Acuse de recibo de muestras.</w:t>
            </w:r>
          </w:p>
        </w:tc>
        <w:tc>
          <w:tcPr>
            <w:tcW w:w="648" w:type="pct"/>
            <w:vAlign w:val="center"/>
          </w:tcPr>
          <w:p w:rsidR="007D17BE" w:rsidRPr="00544CEB" w:rsidRDefault="007D17BE" w:rsidP="007D17BE">
            <w:pPr>
              <w:suppressAutoHyphens/>
              <w:snapToGrid w:val="0"/>
              <w:ind w:right="49"/>
              <w:jc w:val="center"/>
              <w:rPr>
                <w:rFonts w:ascii="Arial" w:eastAsia="Times New Roman" w:hAnsi="Arial" w:cs="Arial"/>
                <w:b/>
                <w:noProof w:val="0"/>
                <w:sz w:val="18"/>
                <w:szCs w:val="18"/>
                <w:lang w:val="es-ES" w:eastAsia="ar-SA"/>
              </w:rPr>
            </w:pPr>
            <w:r w:rsidRPr="00544CEB">
              <w:rPr>
                <w:rFonts w:ascii="Arial" w:eastAsia="Times New Roman" w:hAnsi="Arial" w:cs="Arial"/>
                <w:b/>
                <w:noProof w:val="0"/>
                <w:sz w:val="18"/>
                <w:szCs w:val="18"/>
                <w:lang w:val="es-ES" w:eastAsia="ar-SA"/>
              </w:rPr>
              <w:t>4.2</w:t>
            </w:r>
          </w:p>
          <w:p w:rsidR="007D17BE" w:rsidRPr="00544CEB" w:rsidRDefault="007D17BE" w:rsidP="007D17BE">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g</w:t>
            </w:r>
            <w:r w:rsidRPr="00544CEB">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7D17BE" w:rsidRPr="00544CEB" w:rsidRDefault="007D17B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7D17BE" w:rsidRPr="00544CEB" w:rsidRDefault="007D17BE"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544CEB" w:rsidRDefault="00960799" w:rsidP="00790941">
      <w:pPr>
        <w:suppressAutoHyphens/>
        <w:ind w:right="49"/>
        <w:rPr>
          <w:rFonts w:ascii="Arial" w:eastAsia="Times New Roman" w:hAnsi="Arial" w:cs="Arial"/>
          <w:noProof w:val="0"/>
          <w:sz w:val="20"/>
          <w:szCs w:val="20"/>
          <w:lang w:val="es-ES" w:eastAsia="ar-SA"/>
        </w:rPr>
      </w:pPr>
    </w:p>
    <w:p w:rsidR="00634048" w:rsidRPr="00544CEB" w:rsidRDefault="00634048" w:rsidP="00790941">
      <w:pPr>
        <w:suppressAutoHyphens/>
        <w:ind w:right="49"/>
        <w:rPr>
          <w:rFonts w:ascii="Arial" w:eastAsia="Times New Roman" w:hAnsi="Arial" w:cs="Arial"/>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31"/>
        <w:gridCol w:w="1203"/>
        <w:gridCol w:w="1596"/>
        <w:gridCol w:w="1648"/>
      </w:tblGrid>
      <w:tr w:rsidR="00A040FE" w:rsidRPr="00544CEB" w:rsidTr="00072445">
        <w:trPr>
          <w:tblHeader/>
          <w:jc w:val="center"/>
        </w:trPr>
        <w:tc>
          <w:tcPr>
            <w:tcW w:w="2522" w:type="pct"/>
            <w:shd w:val="clear" w:color="auto" w:fill="D9D9D9" w:themeFill="background1" w:themeFillShade="D9"/>
            <w:vAlign w:val="center"/>
          </w:tcPr>
          <w:p w:rsidR="00A040FE" w:rsidRPr="00544CEB" w:rsidRDefault="007D17BE" w:rsidP="00790941">
            <w:pPr>
              <w:ind w:right="49"/>
              <w:jc w:val="center"/>
              <w:rPr>
                <w:rFonts w:ascii="Arial" w:hAnsi="Arial" w:cs="Arial"/>
                <w:b/>
                <w:sz w:val="18"/>
                <w:szCs w:val="18"/>
              </w:rPr>
            </w:pPr>
            <w:r>
              <w:rPr>
                <w:rFonts w:ascii="Arial" w:hAnsi="Arial" w:cs="Arial"/>
                <w:b/>
                <w:sz w:val="18"/>
                <w:szCs w:val="18"/>
              </w:rPr>
              <w:t>PORPUESTA ECONÓMICA</w:t>
            </w:r>
          </w:p>
        </w:tc>
        <w:tc>
          <w:tcPr>
            <w:tcW w:w="670" w:type="pct"/>
            <w:shd w:val="clear" w:color="auto" w:fill="D9D9D9" w:themeFill="background1" w:themeFillShade="D9"/>
            <w:vAlign w:val="center"/>
          </w:tcPr>
          <w:p w:rsidR="00A040FE" w:rsidRPr="00544CEB" w:rsidRDefault="00A040FE" w:rsidP="00790941">
            <w:pPr>
              <w:ind w:right="49"/>
              <w:jc w:val="center"/>
              <w:rPr>
                <w:rFonts w:ascii="Arial" w:hAnsi="Arial" w:cs="Arial"/>
                <w:sz w:val="18"/>
                <w:szCs w:val="18"/>
              </w:rPr>
            </w:pPr>
          </w:p>
          <w:p w:rsidR="00A040FE" w:rsidRPr="00544CEB" w:rsidRDefault="00A040FE" w:rsidP="00790941">
            <w:pPr>
              <w:ind w:right="49"/>
              <w:jc w:val="center"/>
              <w:rPr>
                <w:rFonts w:ascii="Arial" w:hAnsi="Arial" w:cs="Arial"/>
                <w:sz w:val="18"/>
                <w:szCs w:val="18"/>
              </w:rPr>
            </w:pPr>
            <w:r w:rsidRPr="00544CEB">
              <w:rPr>
                <w:rFonts w:ascii="Arial" w:hAnsi="Arial" w:cs="Arial"/>
                <w:sz w:val="18"/>
                <w:szCs w:val="18"/>
              </w:rPr>
              <w:t>NUMERAL EN EL QUE SE SOLICITA</w:t>
            </w:r>
          </w:p>
        </w:tc>
        <w:tc>
          <w:tcPr>
            <w:tcW w:w="889" w:type="pct"/>
            <w:tcBorders>
              <w:bottom w:val="single" w:sz="4" w:space="0" w:color="auto"/>
              <w:right w:val="single" w:sz="4" w:space="0" w:color="auto"/>
            </w:tcBorders>
            <w:shd w:val="clear" w:color="auto" w:fill="D9D9D9" w:themeFill="background1" w:themeFillShade="D9"/>
            <w:vAlign w:val="center"/>
          </w:tcPr>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PRESENTADO</w:t>
            </w:r>
          </w:p>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O NO APLICA</w:t>
            </w:r>
          </w:p>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SI          NO</w:t>
            </w:r>
          </w:p>
        </w:tc>
        <w:tc>
          <w:tcPr>
            <w:tcW w:w="918" w:type="pct"/>
            <w:shd w:val="clear" w:color="auto" w:fill="D9D9D9" w:themeFill="background1" w:themeFillShade="D9"/>
          </w:tcPr>
          <w:p w:rsidR="00A040FE" w:rsidRPr="00544CEB" w:rsidRDefault="00A040FE" w:rsidP="00790941">
            <w:pPr>
              <w:ind w:right="49"/>
              <w:jc w:val="center"/>
              <w:rPr>
                <w:rFonts w:ascii="Arial" w:hAnsi="Arial" w:cs="Arial"/>
                <w:b/>
                <w:sz w:val="18"/>
                <w:szCs w:val="18"/>
              </w:rPr>
            </w:pPr>
            <w:r w:rsidRPr="00544CEB">
              <w:rPr>
                <w:rFonts w:ascii="Arial" w:hAnsi="Arial" w:cs="Arial"/>
                <w:b/>
                <w:sz w:val="18"/>
                <w:szCs w:val="18"/>
              </w:rPr>
              <w:t>NÚMERO DE FOLIO DE LA PROPUESTA DONDE ESTA EL DOCUMENTO</w:t>
            </w:r>
          </w:p>
        </w:tc>
      </w:tr>
      <w:tr w:rsidR="00A040FE" w:rsidRPr="00544CEB" w:rsidTr="00072445">
        <w:trPr>
          <w:trHeight w:val="204"/>
          <w:jc w:val="center"/>
        </w:trPr>
        <w:tc>
          <w:tcPr>
            <w:tcW w:w="2522" w:type="pct"/>
          </w:tcPr>
          <w:p w:rsidR="00A040FE" w:rsidRPr="00544CEB" w:rsidRDefault="00A040FE" w:rsidP="007D17BE">
            <w:pPr>
              <w:snapToGrid w:val="0"/>
              <w:ind w:left="90" w:right="49"/>
              <w:jc w:val="both"/>
              <w:rPr>
                <w:rFonts w:ascii="Arial" w:eastAsia="Times New Roman" w:hAnsi="Arial" w:cs="Arial"/>
                <w:bCs/>
                <w:noProof w:val="0"/>
                <w:sz w:val="18"/>
                <w:szCs w:val="18"/>
                <w:lang w:val="es-ES_tradnl" w:eastAsia="ar-SA"/>
              </w:rPr>
            </w:pPr>
            <w:r w:rsidRPr="00544CEB">
              <w:rPr>
                <w:rFonts w:ascii="Arial" w:hAnsi="Arial" w:cs="Arial"/>
                <w:sz w:val="18"/>
                <w:szCs w:val="18"/>
                <w:lang w:val="es-ES_tradnl"/>
              </w:rPr>
              <w:t xml:space="preserve">Propuesta </w:t>
            </w:r>
            <w:r w:rsidRPr="00544CEB">
              <w:rPr>
                <w:rFonts w:ascii="Arial" w:hAnsi="Arial" w:cs="Arial"/>
                <w:b/>
                <w:sz w:val="18"/>
                <w:szCs w:val="18"/>
                <w:lang w:val="es-ES_tradnl"/>
              </w:rPr>
              <w:t>Económica</w:t>
            </w:r>
            <w:r w:rsidRPr="00544CEB">
              <w:rPr>
                <w:rFonts w:ascii="Arial" w:hAnsi="Arial" w:cs="Arial"/>
                <w:sz w:val="18"/>
                <w:szCs w:val="18"/>
                <w:lang w:val="es-ES_tradnl"/>
              </w:rPr>
              <w:t xml:space="preserve">, </w:t>
            </w:r>
            <w:r w:rsidRPr="00544CEB">
              <w:rPr>
                <w:rFonts w:ascii="Arial" w:hAnsi="Arial" w:cs="Arial"/>
                <w:b/>
                <w:sz w:val="18"/>
                <w:szCs w:val="18"/>
                <w:lang w:val="es-ES_tradnl"/>
              </w:rPr>
              <w:t>Anexo 1</w:t>
            </w:r>
            <w:r w:rsidR="006201F6" w:rsidRPr="00544CEB">
              <w:rPr>
                <w:rFonts w:ascii="Arial" w:hAnsi="Arial" w:cs="Arial"/>
                <w:b/>
                <w:sz w:val="18"/>
                <w:szCs w:val="18"/>
                <w:lang w:val="es-ES_tradnl"/>
              </w:rPr>
              <w:t>1</w:t>
            </w:r>
            <w:r w:rsidR="007D17BE">
              <w:rPr>
                <w:rFonts w:ascii="Arial" w:hAnsi="Arial" w:cs="Arial"/>
                <w:sz w:val="18"/>
                <w:szCs w:val="18"/>
                <w:lang w:val="es-ES_tradnl"/>
              </w:rPr>
              <w:t>, para lo cual deberá considerar el</w:t>
            </w:r>
            <w:r w:rsidRPr="00544CEB">
              <w:rPr>
                <w:rFonts w:ascii="Arial" w:hAnsi="Arial" w:cs="Arial"/>
                <w:sz w:val="18"/>
                <w:szCs w:val="18"/>
                <w:lang w:val="es-ES_tradnl"/>
              </w:rPr>
              <w:t xml:space="preserve"> </w:t>
            </w:r>
            <w:r w:rsidR="007D17BE" w:rsidRPr="007D17BE">
              <w:rPr>
                <w:rFonts w:ascii="Arial" w:hAnsi="Arial" w:cs="Arial"/>
                <w:b/>
                <w:sz w:val="18"/>
                <w:szCs w:val="18"/>
                <w:lang w:val="es-ES_tradnl"/>
              </w:rPr>
              <w:t>Anexo 1 PMR</w:t>
            </w:r>
            <w:r w:rsidR="007D17BE">
              <w:rPr>
                <w:rFonts w:ascii="Arial" w:hAnsi="Arial" w:cs="Arial"/>
                <w:sz w:val="18"/>
                <w:szCs w:val="18"/>
                <w:lang w:val="es-ES_tradnl"/>
              </w:rPr>
              <w:t xml:space="preserve"> </w:t>
            </w:r>
          </w:p>
        </w:tc>
        <w:tc>
          <w:tcPr>
            <w:tcW w:w="670" w:type="pct"/>
            <w:vAlign w:val="center"/>
          </w:tcPr>
          <w:p w:rsidR="00A040FE" w:rsidRPr="007D17BE" w:rsidRDefault="00A040FE" w:rsidP="00790941">
            <w:pPr>
              <w:suppressAutoHyphens/>
              <w:snapToGrid w:val="0"/>
              <w:ind w:right="49"/>
              <w:jc w:val="center"/>
              <w:rPr>
                <w:rFonts w:ascii="Arial" w:eastAsia="Times New Roman" w:hAnsi="Arial" w:cs="Arial"/>
                <w:b/>
                <w:noProof w:val="0"/>
                <w:sz w:val="18"/>
                <w:szCs w:val="18"/>
                <w:lang w:val="es-ES" w:eastAsia="ar-SA"/>
              </w:rPr>
            </w:pPr>
            <w:r w:rsidRPr="007D17BE">
              <w:rPr>
                <w:rFonts w:ascii="Arial" w:eastAsia="Times New Roman" w:hAnsi="Arial" w:cs="Arial"/>
                <w:b/>
                <w:noProof w:val="0"/>
                <w:sz w:val="18"/>
                <w:szCs w:val="18"/>
                <w:lang w:val="es-ES" w:eastAsia="ar-SA"/>
              </w:rPr>
              <w:t>4.3. *</w:t>
            </w:r>
          </w:p>
        </w:tc>
        <w:tc>
          <w:tcPr>
            <w:tcW w:w="889" w:type="pct"/>
            <w:tcBorders>
              <w:top w:val="single" w:sz="4" w:space="0" w:color="auto"/>
              <w:bottom w:val="single" w:sz="4" w:space="0" w:color="auto"/>
              <w:right w:val="single" w:sz="4" w:space="0" w:color="auto"/>
            </w:tcBorders>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18" w:type="pct"/>
          </w:tcPr>
          <w:p w:rsidR="00A040FE" w:rsidRPr="00544CEB" w:rsidRDefault="00A040FE"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544CEB" w:rsidRDefault="00960799" w:rsidP="00790941">
      <w:pPr>
        <w:suppressAutoHyphens/>
        <w:ind w:right="49"/>
        <w:rPr>
          <w:rFonts w:ascii="Arial" w:eastAsia="Times New Roman" w:hAnsi="Arial" w:cs="Arial"/>
          <w:b/>
          <w:noProof w:val="0"/>
          <w:sz w:val="20"/>
          <w:szCs w:val="20"/>
          <w:u w:val="single"/>
          <w:lang w:val="es-ES" w:eastAsia="ar-SA"/>
        </w:rPr>
      </w:pPr>
    </w:p>
    <w:p w:rsidR="005207AE" w:rsidRPr="00544CEB" w:rsidRDefault="005207AE" w:rsidP="00790941">
      <w:pPr>
        <w:suppressAutoHyphens/>
        <w:ind w:right="49"/>
        <w:rPr>
          <w:rFonts w:ascii="Arial Narrow" w:eastAsia="Times New Roman" w:hAnsi="Arial Narrow" w:cs="Microsoft Sans Serif"/>
          <w:b/>
          <w:noProof w:val="0"/>
          <w:sz w:val="20"/>
          <w:szCs w:val="20"/>
          <w:u w:val="single"/>
          <w:lang w:val="es-ES" w:eastAsia="ar-SA"/>
        </w:rPr>
      </w:pPr>
    </w:p>
    <w:p w:rsidR="00CA04B2" w:rsidRPr="00544CEB" w:rsidRDefault="007D17BE" w:rsidP="007D17BE">
      <w:pPr>
        <w:ind w:right="49"/>
        <w:rPr>
          <w:rFonts w:ascii="Times New Roman" w:eastAsia="Times New Roman" w:hAnsi="Times New Roman" w:cs="Times New Roman"/>
          <w:noProof w:val="0"/>
          <w:sz w:val="20"/>
          <w:szCs w:val="20"/>
          <w:lang w:val="es-ES" w:eastAsia="ar-SA"/>
        </w:rPr>
      </w:pPr>
      <w:r w:rsidRPr="007D17BE">
        <w:rPr>
          <w:rFonts w:ascii="Arial" w:hAnsi="Arial" w:cs="Arial"/>
          <w:b/>
          <w:sz w:val="18"/>
          <w:szCs w:val="18"/>
        </w:rPr>
        <w:t xml:space="preserve">LOS DOCUMENTOS QUE SE IDENTIFICAN CON (*), EL NO PRESENTARLOS </w:t>
      </w:r>
      <w:r>
        <w:rPr>
          <w:rFonts w:ascii="Arial" w:hAnsi="Arial" w:cs="Arial"/>
          <w:b/>
          <w:sz w:val="18"/>
          <w:szCs w:val="18"/>
        </w:rPr>
        <w:t>AFECTA LA SOLVENCIA DE LA PROPOSICIÓN.</w:t>
      </w:r>
    </w:p>
    <w:p w:rsidR="00CA04B2" w:rsidRPr="00544CEB" w:rsidRDefault="00CA04B2" w:rsidP="00790941">
      <w:pPr>
        <w:suppressAutoHyphens/>
        <w:ind w:right="49"/>
        <w:rPr>
          <w:rFonts w:ascii="Arial" w:eastAsia="Times New Roman" w:hAnsi="Arial" w:cs="Arial"/>
          <w:b/>
          <w:noProof w:val="0"/>
          <w:sz w:val="20"/>
          <w:szCs w:val="20"/>
          <w:lang w:val="es-ES" w:eastAsia="ar-SA"/>
        </w:rPr>
      </w:pPr>
    </w:p>
    <w:p w:rsidR="00E80E2B" w:rsidRPr="00544CEB" w:rsidRDefault="00E80E2B" w:rsidP="00790941">
      <w:pPr>
        <w:suppressAutoHyphens/>
        <w:ind w:right="49"/>
        <w:rPr>
          <w:rFonts w:ascii="Arial" w:eastAsia="Times New Roman" w:hAnsi="Arial" w:cs="Arial"/>
          <w:b/>
          <w:noProof w:val="0"/>
          <w:sz w:val="20"/>
          <w:szCs w:val="20"/>
          <w:lang w:val="es-ES" w:eastAsia="ar-SA"/>
        </w:rPr>
      </w:pPr>
    </w:p>
    <w:p w:rsidR="00E80E2B" w:rsidRPr="00544CEB" w:rsidRDefault="00E80E2B" w:rsidP="00790941">
      <w:pPr>
        <w:rPr>
          <w:rFonts w:ascii="Arial" w:eastAsia="Times New Roman" w:hAnsi="Arial" w:cs="Arial"/>
          <w:b/>
          <w:i/>
          <w:sz w:val="20"/>
          <w:szCs w:val="20"/>
          <w:lang w:eastAsia="ar-SA"/>
        </w:rPr>
      </w:pPr>
      <w:bookmarkStart w:id="157" w:name="_Toc474930454"/>
      <w:r w:rsidRPr="00544CEB">
        <w:rPr>
          <w:rFonts w:cs="Arial"/>
          <w:sz w:val="20"/>
        </w:rPr>
        <w:br w:type="page"/>
      </w:r>
    </w:p>
    <w:p w:rsidR="00E80E2B" w:rsidRPr="00544CEB" w:rsidRDefault="00101871" w:rsidP="00790941">
      <w:pPr>
        <w:pStyle w:val="Ttulo1"/>
        <w:spacing w:before="0" w:after="0"/>
        <w:ind w:left="360" w:right="49"/>
        <w:jc w:val="center"/>
        <w:rPr>
          <w:rFonts w:cs="Arial"/>
          <w:sz w:val="20"/>
          <w:szCs w:val="20"/>
        </w:rPr>
      </w:pPr>
      <w:bookmarkStart w:id="158" w:name="_Toc490124732"/>
      <w:r w:rsidRPr="00544CEB">
        <w:rPr>
          <w:rFonts w:cs="Arial"/>
          <w:sz w:val="20"/>
          <w:szCs w:val="20"/>
        </w:rPr>
        <w:lastRenderedPageBreak/>
        <w:t xml:space="preserve">ANEXO 16 </w:t>
      </w:r>
      <w:r w:rsidR="00E80E2B" w:rsidRPr="00544CEB">
        <w:rPr>
          <w:rFonts w:cs="Arial"/>
          <w:sz w:val="20"/>
          <w:szCs w:val="20"/>
        </w:rPr>
        <w:t>ESCRITO DE CUMPLIMIENTO DE NORMAS.</w:t>
      </w:r>
      <w:bookmarkEnd w:id="157"/>
      <w:bookmarkEnd w:id="158"/>
    </w:p>
    <w:p w:rsidR="00E80E2B" w:rsidRPr="00544CEB" w:rsidRDefault="00E80E2B" w:rsidP="00790941">
      <w:pPr>
        <w:ind w:left="-284"/>
        <w:jc w:val="center"/>
        <w:rPr>
          <w:rFonts w:ascii="Arial" w:hAnsi="Arial" w:cs="Arial"/>
          <w:b/>
          <w:sz w:val="20"/>
          <w:lang w:val="es-ES_tradnl"/>
        </w:rPr>
      </w:pPr>
    </w:p>
    <w:p w:rsidR="00B25C29" w:rsidRPr="00544CEB" w:rsidRDefault="00B25C29" w:rsidP="00B25C29">
      <w:pPr>
        <w:jc w:val="center"/>
        <w:rPr>
          <w:rFonts w:cs="Arial"/>
        </w:rPr>
      </w:pPr>
      <w:r w:rsidRPr="00544CEB">
        <w:rPr>
          <w:rFonts w:cs="Arial"/>
        </w:rPr>
        <w:t>(CARTA EN ORIGINAL, PAPEL MEMBRETADO Y FIRMA AUTÓGRAFA DEL TITULAR DEL REGISTRO SANITARIO</w:t>
      </w:r>
      <w:r w:rsidRPr="00544CEB">
        <w:rPr>
          <w:rFonts w:cs="Arial"/>
          <w:b/>
        </w:rPr>
        <w:t xml:space="preserve"> </w:t>
      </w:r>
      <w:r w:rsidRPr="00544CEB">
        <w:rPr>
          <w:rFonts w:cs="Arial"/>
        </w:rPr>
        <w:t>EN CASO DE SER DIRECTO O DEL DISTRIBUIDOR AUTORIZADO)</w:t>
      </w:r>
    </w:p>
    <w:p w:rsidR="00B25C29" w:rsidRPr="00544CEB" w:rsidRDefault="00B25C29" w:rsidP="00B25C29">
      <w:pPr>
        <w:tabs>
          <w:tab w:val="left" w:pos="3480"/>
        </w:tabs>
        <w:ind w:right="193"/>
        <w:jc w:val="both"/>
        <w:rPr>
          <w:rFonts w:cs="Arial"/>
        </w:rPr>
      </w:pPr>
      <w:r w:rsidRPr="00544CEB">
        <w:rPr>
          <w:rFonts w:cs="Arial"/>
        </w:rPr>
        <w:tab/>
      </w:r>
    </w:p>
    <w:p w:rsidR="00B25C29" w:rsidRPr="00544CEB" w:rsidRDefault="00B25C29" w:rsidP="00B25C29">
      <w:pPr>
        <w:ind w:right="49"/>
        <w:jc w:val="right"/>
        <w:rPr>
          <w:rFonts w:cs="Arial"/>
        </w:rPr>
      </w:pPr>
      <w:r w:rsidRPr="00544CEB">
        <w:rPr>
          <w:rFonts w:cs="Arial"/>
        </w:rPr>
        <w:t>______de___________de_____________</w:t>
      </w:r>
    </w:p>
    <w:p w:rsidR="00B25C29" w:rsidRPr="00544CEB" w:rsidRDefault="00B25C29" w:rsidP="00B25C29">
      <w:pPr>
        <w:pStyle w:val="Sinespaciado"/>
        <w:rPr>
          <w:rFonts w:cs="Arial"/>
        </w:rPr>
      </w:pPr>
    </w:p>
    <w:p w:rsidR="00B25C29" w:rsidRPr="00544CEB" w:rsidRDefault="00B25C29" w:rsidP="00B25C29">
      <w:pPr>
        <w:rPr>
          <w:rFonts w:cs="Arial"/>
          <w:b/>
        </w:rPr>
      </w:pPr>
    </w:p>
    <w:p w:rsidR="00B25C29" w:rsidRPr="00544CEB" w:rsidRDefault="00B25C29" w:rsidP="00B25C29">
      <w:pPr>
        <w:rPr>
          <w:rFonts w:cs="Arial"/>
          <w:b/>
        </w:rPr>
      </w:pPr>
    </w:p>
    <w:p w:rsidR="00B25C29" w:rsidRPr="00544CEB" w:rsidRDefault="00B25C29" w:rsidP="00B25C29">
      <w:pPr>
        <w:rPr>
          <w:rFonts w:cs="Arial"/>
          <w:b/>
        </w:rPr>
      </w:pPr>
      <w:r w:rsidRPr="00544CEB">
        <w:rPr>
          <w:rFonts w:cs="Arial"/>
          <w:b/>
        </w:rPr>
        <w:t>Instituto Mexicano del Seguro Social.</w:t>
      </w:r>
    </w:p>
    <w:p w:rsidR="00B25C29" w:rsidRPr="00544CEB" w:rsidRDefault="00B25C29" w:rsidP="00B25C29">
      <w:pPr>
        <w:rPr>
          <w:rFonts w:cs="Arial"/>
          <w:b/>
        </w:rPr>
      </w:pPr>
      <w:r w:rsidRPr="00544CEB">
        <w:rPr>
          <w:rFonts w:cs="Arial"/>
          <w:b/>
        </w:rPr>
        <w:t>P r e  s e n t e.</w:t>
      </w:r>
    </w:p>
    <w:p w:rsidR="00B25C29" w:rsidRPr="00544CEB" w:rsidRDefault="00B25C29" w:rsidP="00B25C29">
      <w:pPr>
        <w:rPr>
          <w:rFonts w:eastAsia="Calibri" w:cs="Times New Roman"/>
          <w:b/>
        </w:rPr>
      </w:pPr>
    </w:p>
    <w:p w:rsidR="00B25C29" w:rsidRPr="00544CEB" w:rsidRDefault="00B25C29" w:rsidP="00B25C29">
      <w:pPr>
        <w:jc w:val="center"/>
        <w:rPr>
          <w:rFonts w:cs="Arial"/>
        </w:rPr>
      </w:pPr>
    </w:p>
    <w:p w:rsidR="00B25C29" w:rsidRPr="00544CEB" w:rsidRDefault="00B25C29" w:rsidP="00B25C29">
      <w:pPr>
        <w:ind w:right="193"/>
        <w:jc w:val="both"/>
        <w:rPr>
          <w:rFonts w:cs="Arial"/>
        </w:rPr>
      </w:pPr>
      <w:r w:rsidRPr="00544CEB">
        <w:rPr>
          <w:rFonts w:cs="Arial"/>
        </w:rPr>
        <w:t>(</w:t>
      </w:r>
      <w:r w:rsidRPr="00544CEB">
        <w:rPr>
          <w:rFonts w:cs="Arial"/>
          <w:u w:val="single"/>
        </w:rPr>
        <w:t>Nombre del que suscribe</w:t>
      </w:r>
      <w:r w:rsidRPr="00544CEB">
        <w:rPr>
          <w:rFonts w:cs="Arial"/>
        </w:rPr>
        <w:t>) en mi carácter de Representante Legal de la (</w:t>
      </w:r>
      <w:r w:rsidRPr="00544CEB">
        <w:rPr>
          <w:rFonts w:cs="Arial"/>
          <w:u w:val="single"/>
        </w:rPr>
        <w:t>Persona Física/Moral que presenta propuesta técnica</w:t>
      </w:r>
      <w:r w:rsidRPr="00544CEB">
        <w:rPr>
          <w:rFonts w:cs="Arial"/>
        </w:rPr>
        <w:t xml:space="preserve">), en términos del artículo 31 y 39 fracción II inciso b) del Reglamento de la Ley de Adquisiciones, Arrendamientos y Servicios del Sector Público, manifiesto que los bienes terapéuticos ofertados en la propuesta técnica presentada en la presente licitación número ____________ cumplen con lo establecido en la Ley General de Salud, en los artículos aplicables, conforme a lo decretado en la Farmacopea de los Estados Unidos Mexicanos y sus suplementos, en las Normas Oficiales Mexicanas, Normas Mexicanas, Normas Internacionales, específicamente </w:t>
      </w:r>
      <w:r w:rsidRPr="00544CEB">
        <w:rPr>
          <w:rFonts w:cs="Arial"/>
          <w:u w:val="single"/>
        </w:rPr>
        <w:t>NOM-059-SSA1-2015, NOM-072-SSA1-2012, NOM-073-SSA1-2015 y NOM-164-SSA1-2015, (para bienes que requieren registro sanitario); NORMA Oficial Mexicana NOM-184-SSA1-2012, Productos y servicios. Leche, fórmula láctea y producto lácteo combinado, (para productos lácteos); o NORMA Oficial Mexicana NOM-251-SSA1-2009, Prácticas de higiene para el proceso de alimentos, bebidas o suplementos alimenticios (para suplementos alimenticios),</w:t>
      </w:r>
      <w:r w:rsidRPr="00544CEB">
        <w:rPr>
          <w:rFonts w:cs="Arial"/>
        </w:rPr>
        <w:t xml:space="preserve"> Especificaciones sanitarias (para suplementos alimenticios9; así como con las especificaciones técnicas del IMSS y a falta de éstas, de acuerdo a las especificaciones técnicas del fabricante, de conformidad con lo dispuesto en los artículos 53 y 55 de la Ley Federal sobre Metrología y Normalización; o especificaciones técnicas que se señalan en el artículo 67 de la Ley mencionada o bien, deberán cumplir con las características y especificaciones requeridas en la presente Convocatoria, por la(s) clave(s) en la(s) que participe y a falta de estas las especificaciones técnicas del fabricante. </w:t>
      </w:r>
    </w:p>
    <w:p w:rsidR="00B25C29" w:rsidRPr="00544CEB" w:rsidRDefault="00B25C29" w:rsidP="00B25C29">
      <w:pPr>
        <w:ind w:right="193"/>
        <w:jc w:val="both"/>
        <w:rPr>
          <w:rFonts w:cs="Arial"/>
        </w:rPr>
      </w:pPr>
      <w:r w:rsidRPr="00544CEB">
        <w:rPr>
          <w:rFonts w:cs="Arial"/>
        </w:rPr>
        <w:t>En todos los casos cuando las dependencias o entidades lo determinen procedente, se acepta la realización de pruebas de funcionalidad ante el laboratorio acreditado por la Entidad Mexicana de Acreditación (EMA).</w:t>
      </w:r>
    </w:p>
    <w:p w:rsidR="00B25C29" w:rsidRPr="00544CEB" w:rsidRDefault="00B25C29" w:rsidP="00B25C29">
      <w:pPr>
        <w:jc w:val="both"/>
        <w:rPr>
          <w:rFonts w:cs="Arial"/>
          <w:b/>
        </w:rPr>
      </w:pPr>
    </w:p>
    <w:p w:rsidR="00B25C29" w:rsidRPr="00544CEB" w:rsidRDefault="00B25C29" w:rsidP="00B25C29">
      <w:pPr>
        <w:jc w:val="center"/>
        <w:rPr>
          <w:rFonts w:cs="Arial"/>
          <w:b/>
        </w:rPr>
      </w:pPr>
      <w:r w:rsidRPr="00544CEB">
        <w:rPr>
          <w:rFonts w:cs="Arial"/>
          <w:b/>
        </w:rPr>
        <w:t>___________________________________________________________</w:t>
      </w:r>
    </w:p>
    <w:p w:rsidR="00B25C29" w:rsidRPr="00544CEB" w:rsidRDefault="00B25C29" w:rsidP="00B25C29">
      <w:pPr>
        <w:jc w:val="center"/>
        <w:rPr>
          <w:rFonts w:cs="Arial"/>
          <w:b/>
        </w:rPr>
      </w:pPr>
      <w:r w:rsidRPr="00544CEB">
        <w:rPr>
          <w:rFonts w:cs="Arial"/>
          <w:b/>
        </w:rPr>
        <w:t>NOMBRE Y FIRMA</w:t>
      </w:r>
    </w:p>
    <w:p w:rsidR="00E80E2B" w:rsidRPr="00544CEB" w:rsidRDefault="00B25C29" w:rsidP="00B25C29">
      <w:pPr>
        <w:jc w:val="center"/>
        <w:rPr>
          <w:rFonts w:ascii="Arial" w:hAnsi="Arial" w:cs="Arial"/>
          <w:sz w:val="18"/>
          <w:szCs w:val="18"/>
        </w:rPr>
      </w:pPr>
      <w:r w:rsidRPr="00544CEB">
        <w:rPr>
          <w:rFonts w:cs="Arial"/>
          <w:b/>
        </w:rPr>
        <w:t>DEL REPRESENTANTE LEGAL DEL LICITANTE.</w:t>
      </w:r>
    </w:p>
    <w:p w:rsidR="00E80E2B" w:rsidRPr="00544CEB" w:rsidRDefault="00E80E2B" w:rsidP="00790941">
      <w:pPr>
        <w:ind w:right="193"/>
        <w:jc w:val="both"/>
        <w:rPr>
          <w:rFonts w:ascii="Arial" w:hAnsi="Arial" w:cs="Arial"/>
          <w:sz w:val="18"/>
          <w:szCs w:val="18"/>
        </w:rPr>
      </w:pPr>
    </w:p>
    <w:p w:rsidR="00E80E2B" w:rsidRPr="00544CEB" w:rsidRDefault="00E80E2B" w:rsidP="00790941">
      <w:pPr>
        <w:ind w:right="193"/>
        <w:jc w:val="both"/>
        <w:rPr>
          <w:rFonts w:ascii="Arial" w:hAnsi="Arial" w:cs="Arial"/>
          <w:sz w:val="18"/>
          <w:szCs w:val="18"/>
        </w:rPr>
      </w:pPr>
    </w:p>
    <w:p w:rsidR="00E80E2B" w:rsidRPr="00544CEB" w:rsidRDefault="00E80E2B" w:rsidP="00790941">
      <w:pPr>
        <w:rPr>
          <w:rFonts w:ascii="Arial" w:hAnsi="Arial" w:cs="Arial"/>
          <w:b/>
        </w:rPr>
      </w:pPr>
      <w:bookmarkStart w:id="159" w:name="_Toc429555991"/>
      <w:r w:rsidRPr="00544CEB">
        <w:rPr>
          <w:rFonts w:ascii="Arial" w:hAnsi="Arial" w:cs="Arial"/>
          <w:b/>
        </w:rPr>
        <w:br w:type="page"/>
      </w:r>
    </w:p>
    <w:p w:rsidR="00E80E2B" w:rsidRPr="00544CEB" w:rsidRDefault="00E80E2B" w:rsidP="00790941">
      <w:pPr>
        <w:pStyle w:val="Ttulo1"/>
        <w:spacing w:before="0" w:after="0"/>
        <w:ind w:left="360" w:right="49"/>
        <w:jc w:val="center"/>
        <w:rPr>
          <w:rFonts w:cs="Arial"/>
          <w:sz w:val="20"/>
          <w:szCs w:val="20"/>
        </w:rPr>
      </w:pPr>
      <w:bookmarkStart w:id="160" w:name="_Toc474930455"/>
      <w:bookmarkStart w:id="161" w:name="_Toc490124733"/>
      <w:r w:rsidRPr="00544CEB">
        <w:rPr>
          <w:rFonts w:cs="Arial"/>
          <w:sz w:val="20"/>
          <w:szCs w:val="20"/>
        </w:rPr>
        <w:lastRenderedPageBreak/>
        <w:t xml:space="preserve">ANEXO </w:t>
      </w:r>
      <w:bookmarkEnd w:id="159"/>
      <w:r w:rsidRPr="00544CEB">
        <w:rPr>
          <w:rFonts w:cs="Arial"/>
          <w:sz w:val="20"/>
          <w:szCs w:val="20"/>
        </w:rPr>
        <w:t>1</w:t>
      </w:r>
      <w:bookmarkStart w:id="162" w:name="_Toc474930456"/>
      <w:bookmarkEnd w:id="160"/>
      <w:r w:rsidR="00101871" w:rsidRPr="00544CEB">
        <w:rPr>
          <w:rFonts w:cs="Arial"/>
          <w:sz w:val="20"/>
          <w:szCs w:val="20"/>
        </w:rPr>
        <w:t>7</w:t>
      </w:r>
      <w:r w:rsidRPr="00544CEB">
        <w:rPr>
          <w:rFonts w:cs="Arial"/>
          <w:sz w:val="20"/>
          <w:szCs w:val="20"/>
        </w:rPr>
        <w:t xml:space="preserve"> FORMATO DE CARTA RESPALDO</w:t>
      </w:r>
      <w:bookmarkEnd w:id="161"/>
      <w:bookmarkEnd w:id="162"/>
      <w:r w:rsidR="003861B5" w:rsidRPr="00544CEB">
        <w:rPr>
          <w:rFonts w:cs="Arial"/>
          <w:sz w:val="20"/>
          <w:szCs w:val="20"/>
        </w:rPr>
        <w:t xml:space="preserve"> DEL TITULAR DE REGISTRO SANITARIO</w:t>
      </w:r>
    </w:p>
    <w:p w:rsidR="00E80E2B" w:rsidRPr="00544CEB" w:rsidRDefault="00E80E2B" w:rsidP="00790941">
      <w:pPr>
        <w:ind w:right="193"/>
        <w:jc w:val="center"/>
        <w:rPr>
          <w:rFonts w:ascii="Arial" w:hAnsi="Arial" w:cs="Arial"/>
          <w:b/>
          <w:sz w:val="20"/>
        </w:rPr>
      </w:pPr>
    </w:p>
    <w:p w:rsidR="007C7B43" w:rsidRPr="00544CEB" w:rsidRDefault="007C7B43" w:rsidP="007C7B43">
      <w:pPr>
        <w:tabs>
          <w:tab w:val="left" w:pos="-19372"/>
          <w:tab w:val="left" w:pos="-18652"/>
          <w:tab w:val="left" w:pos="-17932"/>
          <w:tab w:val="left" w:pos="-17212"/>
          <w:tab w:val="left" w:pos="-16492"/>
          <w:tab w:val="left" w:pos="-15772"/>
          <w:tab w:val="left" w:pos="-15052"/>
          <w:tab w:val="left" w:pos="-14332"/>
        </w:tabs>
        <w:ind w:right="16"/>
        <w:jc w:val="center"/>
        <w:rPr>
          <w:rFonts w:cs="Arial"/>
          <w:i/>
        </w:rPr>
      </w:pPr>
      <w:r w:rsidRPr="00544CEB">
        <w:rPr>
          <w:rFonts w:cs="Arial"/>
          <w:i/>
        </w:rPr>
        <w:t>(Nota: en caso de que el licitante sea titular del registro sanitario que oferta, no integrará este anexo a su proposición)</w:t>
      </w:r>
    </w:p>
    <w:p w:rsidR="007C7B43" w:rsidRPr="00544CEB" w:rsidRDefault="007C7B43" w:rsidP="007C7B43">
      <w:pPr>
        <w:tabs>
          <w:tab w:val="left" w:pos="-19372"/>
          <w:tab w:val="left" w:pos="-18652"/>
          <w:tab w:val="left" w:pos="-17932"/>
          <w:tab w:val="left" w:pos="-17212"/>
          <w:tab w:val="left" w:pos="-16492"/>
          <w:tab w:val="left" w:pos="-15772"/>
          <w:tab w:val="left" w:pos="-15052"/>
          <w:tab w:val="left" w:pos="-14332"/>
        </w:tabs>
        <w:ind w:right="16"/>
        <w:jc w:val="center"/>
        <w:rPr>
          <w:rFonts w:cs="Arial"/>
          <w:i/>
        </w:rPr>
      </w:pPr>
    </w:p>
    <w:p w:rsidR="007C7B43" w:rsidRPr="00544CEB" w:rsidRDefault="007C7B43" w:rsidP="007C7B43">
      <w:pPr>
        <w:jc w:val="center"/>
        <w:rPr>
          <w:rFonts w:cs="Arial"/>
        </w:rPr>
      </w:pPr>
      <w:r w:rsidRPr="00544CEB">
        <w:rPr>
          <w:rFonts w:cs="Arial"/>
        </w:rPr>
        <w:t>(CARTA EN ORIGINAL, PAPEL MEMBRETADO Y FIRMA AUTÓGRAFA DEL TITULAR DEL REGISTRO SANITARIO)</w:t>
      </w:r>
    </w:p>
    <w:p w:rsidR="007C7B43" w:rsidRPr="00544CEB" w:rsidRDefault="007C7B43" w:rsidP="007C7B43">
      <w:pPr>
        <w:tabs>
          <w:tab w:val="left" w:pos="3480"/>
        </w:tabs>
        <w:ind w:right="193"/>
        <w:jc w:val="both"/>
        <w:rPr>
          <w:rFonts w:cs="Arial"/>
        </w:rPr>
      </w:pPr>
      <w:r w:rsidRPr="00544CEB">
        <w:rPr>
          <w:rFonts w:cs="Arial"/>
        </w:rPr>
        <w:tab/>
      </w:r>
    </w:p>
    <w:p w:rsidR="007C7B43" w:rsidRPr="00544CEB" w:rsidRDefault="007C7B43" w:rsidP="007C7B43">
      <w:pPr>
        <w:ind w:right="49"/>
        <w:jc w:val="right"/>
        <w:rPr>
          <w:rFonts w:cs="Arial"/>
        </w:rPr>
      </w:pPr>
      <w:r w:rsidRPr="00544CEB">
        <w:rPr>
          <w:rFonts w:cs="Arial"/>
        </w:rPr>
        <w:t xml:space="preserve"> Fecha ______de___________de_____________</w:t>
      </w:r>
    </w:p>
    <w:p w:rsidR="007C7B43" w:rsidRPr="00544CEB" w:rsidRDefault="007C7B43" w:rsidP="007C7B43">
      <w:pPr>
        <w:pStyle w:val="Sinespaciado"/>
        <w:rPr>
          <w:rFonts w:cs="Arial"/>
        </w:rPr>
      </w:pPr>
    </w:p>
    <w:p w:rsidR="007C7B43" w:rsidRPr="00544CEB" w:rsidRDefault="007C7B43" w:rsidP="007C7B43">
      <w:pPr>
        <w:rPr>
          <w:rFonts w:cs="Arial"/>
          <w:b/>
        </w:rPr>
      </w:pPr>
      <w:r w:rsidRPr="00544CEB">
        <w:rPr>
          <w:rFonts w:cs="Arial"/>
          <w:b/>
        </w:rPr>
        <w:t>Instituto Mexicano del Seguro Social</w:t>
      </w:r>
    </w:p>
    <w:p w:rsidR="007C7B43" w:rsidRPr="00544CEB" w:rsidRDefault="007C7B43" w:rsidP="007C7B43">
      <w:pPr>
        <w:rPr>
          <w:rFonts w:cs="Arial"/>
          <w:b/>
        </w:rPr>
      </w:pPr>
      <w:r w:rsidRPr="00544CEB">
        <w:rPr>
          <w:rFonts w:cs="Arial"/>
          <w:b/>
        </w:rPr>
        <w:t>P r e  s e n t e.</w:t>
      </w:r>
    </w:p>
    <w:p w:rsidR="007C7B43" w:rsidRPr="00544CEB" w:rsidRDefault="007C7B43" w:rsidP="007C7B43">
      <w:pPr>
        <w:rPr>
          <w:rFonts w:eastAsia="Calibri" w:cs="Times New Roman"/>
          <w:b/>
        </w:rPr>
      </w:pPr>
    </w:p>
    <w:p w:rsidR="007C7B43" w:rsidRPr="00544CEB" w:rsidRDefault="007C7B43" w:rsidP="007C7B43">
      <w:pPr>
        <w:jc w:val="both"/>
        <w:rPr>
          <w:rFonts w:cs="Arial"/>
        </w:rPr>
      </w:pPr>
      <w:r w:rsidRPr="00544CEB">
        <w:rPr>
          <w:rFonts w:cs="Arial"/>
        </w:rPr>
        <w:t xml:space="preserve">El suscrito </w:t>
      </w:r>
      <w:r w:rsidRPr="00544CEB">
        <w:rPr>
          <w:rFonts w:cs="Arial"/>
          <w:b/>
          <w:bCs/>
          <w:u w:val="single"/>
        </w:rPr>
        <w:t>(Nombre)</w:t>
      </w:r>
      <w:r w:rsidRPr="00544CEB">
        <w:rPr>
          <w:rFonts w:cs="Arial"/>
          <w:b/>
          <w:bCs/>
        </w:rPr>
        <w:t>____________</w:t>
      </w:r>
      <w:r w:rsidRPr="00544CEB">
        <w:rPr>
          <w:rFonts w:cs="Arial"/>
        </w:rPr>
        <w:t>, en mi calidad de _____</w:t>
      </w:r>
      <w:r w:rsidRPr="00544CEB">
        <w:rPr>
          <w:rFonts w:cs="Arial"/>
          <w:b/>
          <w:u w:val="single"/>
        </w:rPr>
        <w:t xml:space="preserve">(Representante Legal o persona que cuenta con facultades del titular del registro sanitario)    </w:t>
      </w:r>
      <w:r w:rsidRPr="00544CEB">
        <w:rPr>
          <w:rFonts w:cs="Arial"/>
        </w:rPr>
        <w:t xml:space="preserve"> de la empresa  </w:t>
      </w:r>
      <w:r w:rsidRPr="00544CEB">
        <w:rPr>
          <w:rFonts w:cs="Arial"/>
          <w:bCs/>
          <w:u w:val="single"/>
        </w:rPr>
        <w:t>____</w:t>
      </w:r>
      <w:r w:rsidRPr="00544CEB">
        <w:rPr>
          <w:rFonts w:cs="Arial"/>
          <w:b/>
          <w:bCs/>
          <w:u w:val="single"/>
        </w:rPr>
        <w:t>(Nombre o Razón Social del Titular del Registro Sanitario)</w:t>
      </w:r>
      <w:r w:rsidRPr="00544CEB">
        <w:rPr>
          <w:rFonts w:cs="Arial"/>
        </w:rPr>
        <w:t xml:space="preserve">, manifiesto que apoyo el 100% de la propuesta que presenta </w:t>
      </w:r>
      <w:r w:rsidRPr="00544CEB">
        <w:rPr>
          <w:rFonts w:cs="Arial"/>
          <w:u w:val="single"/>
        </w:rPr>
        <w:t>_(</w:t>
      </w:r>
      <w:r w:rsidRPr="00544CEB">
        <w:rPr>
          <w:rFonts w:cs="Arial"/>
          <w:b/>
          <w:bCs/>
          <w:u w:val="single"/>
        </w:rPr>
        <w:t>Nombre o Razón Social del licitante) en el procedimiento número ________</w:t>
      </w:r>
      <w:r w:rsidRPr="00544CEB">
        <w:rPr>
          <w:rFonts w:cs="Arial"/>
        </w:rPr>
        <w:t xml:space="preserve"> y me obligo a respaldar en tiempo y forma la proposición de los insumos con las claves y/o partidas que se detallan en el siguiente recuadro, objeto de éste procedimiento. </w:t>
      </w:r>
    </w:p>
    <w:p w:rsidR="007C7B43" w:rsidRPr="00544CEB" w:rsidRDefault="007C7B43" w:rsidP="007C7B43">
      <w:pPr>
        <w:jc w:val="both"/>
        <w:rPr>
          <w:rFonts w:cs="Arial"/>
        </w:rPr>
      </w:pPr>
    </w:p>
    <w:p w:rsidR="007C7B43" w:rsidRPr="00544CEB" w:rsidRDefault="007C7B43" w:rsidP="007C7B43">
      <w:pPr>
        <w:autoSpaceDE w:val="0"/>
        <w:autoSpaceDN w:val="0"/>
        <w:adjustRightInd w:val="0"/>
        <w:jc w:val="both"/>
        <w:rPr>
          <w:rFonts w:cs="Arial"/>
        </w:rPr>
      </w:pPr>
      <w:r w:rsidRPr="00544CEB">
        <w:rPr>
          <w:rFonts w:cs="Arial"/>
        </w:rPr>
        <w:t>Asimismo, certifico que nuestra planta de producción ubicada en</w:t>
      </w:r>
      <w:r w:rsidRPr="00544CEB">
        <w:rPr>
          <w:rFonts w:cs="Arial"/>
          <w:b/>
          <w:bCs/>
          <w:u w:val="single"/>
        </w:rPr>
        <w:t xml:space="preserve">  (indicar Dirección, Municipio y Estado)</w:t>
      </w:r>
      <w:r w:rsidRPr="00544CEB">
        <w:rPr>
          <w:rFonts w:cs="Arial"/>
          <w:b/>
          <w:bCs/>
        </w:rPr>
        <w:t xml:space="preserve">, </w:t>
      </w:r>
      <w:r w:rsidRPr="00544CEB">
        <w:rPr>
          <w:rFonts w:cs="Arial"/>
        </w:rPr>
        <w:t xml:space="preserve">posee la capacidad técnica e infraestructura para producir y entregar en los plazos previstos, las cantidades de los insumos para la salud que en su caso le sean adjudicados a la empresa </w:t>
      </w:r>
      <w:r w:rsidRPr="00544CEB">
        <w:rPr>
          <w:rFonts w:cs="Arial"/>
          <w:u w:val="single"/>
        </w:rPr>
        <w:t>_</w:t>
      </w:r>
      <w:r w:rsidRPr="00544CEB">
        <w:rPr>
          <w:rFonts w:cs="Arial"/>
          <w:b/>
          <w:u w:val="single"/>
        </w:rPr>
        <w:t>(</w:t>
      </w:r>
      <w:r w:rsidRPr="00544CEB">
        <w:rPr>
          <w:rFonts w:cs="Arial"/>
          <w:b/>
          <w:bCs/>
          <w:u w:val="single"/>
        </w:rPr>
        <w:t>Nombre o Razón Social del Licitante)</w:t>
      </w:r>
      <w:r w:rsidRPr="00544CEB">
        <w:rPr>
          <w:rFonts w:cs="Arial"/>
        </w:rPr>
        <w:t xml:space="preserve">, como se detalla a continuación: </w:t>
      </w:r>
    </w:p>
    <w:p w:rsidR="007C7B43" w:rsidRPr="00544CEB" w:rsidRDefault="007C7B43" w:rsidP="007C7B43">
      <w:pPr>
        <w:jc w:val="both"/>
        <w:rPr>
          <w:rFonts w:cs="Arial"/>
          <w:sz w:val="14"/>
          <w:szCs w:val="14"/>
        </w:rPr>
      </w:pPr>
    </w:p>
    <w:tbl>
      <w:tblPr>
        <w:tblW w:w="43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2"/>
        <w:gridCol w:w="469"/>
        <w:gridCol w:w="466"/>
        <w:gridCol w:w="342"/>
        <w:gridCol w:w="362"/>
        <w:gridCol w:w="2497"/>
        <w:gridCol w:w="407"/>
        <w:gridCol w:w="531"/>
        <w:gridCol w:w="422"/>
        <w:gridCol w:w="924"/>
        <w:gridCol w:w="922"/>
      </w:tblGrid>
      <w:tr w:rsidR="007C7B43" w:rsidRPr="00544CEB" w:rsidTr="00EA75FB">
        <w:trPr>
          <w:trHeight w:val="273"/>
          <w:jc w:val="center"/>
        </w:trPr>
        <w:tc>
          <w:tcPr>
            <w:tcW w:w="1327" w:type="pct"/>
            <w:gridSpan w:val="5"/>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 xml:space="preserve">C L A V E </w:t>
            </w:r>
          </w:p>
        </w:tc>
        <w:tc>
          <w:tcPr>
            <w:tcW w:w="1608" w:type="pct"/>
            <w:vMerge w:val="restart"/>
            <w:shd w:val="clear" w:color="auto" w:fill="0F243E" w:themeFill="text2" w:themeFillShade="80"/>
            <w:vAlign w:val="center"/>
          </w:tcPr>
          <w:p w:rsidR="007C7B43" w:rsidRPr="00544CEB" w:rsidRDefault="007C7B43" w:rsidP="00EA75FB">
            <w:pPr>
              <w:jc w:val="center"/>
              <w:rPr>
                <w:rFonts w:cs="Arial"/>
                <w:b/>
                <w:iCs/>
                <w:sz w:val="14"/>
                <w:szCs w:val="14"/>
                <w:lang w:val="es-ES_tradnl" w:eastAsia="es-MX"/>
              </w:rPr>
            </w:pPr>
            <w:r w:rsidRPr="00544CEB">
              <w:rPr>
                <w:rFonts w:cs="Arial"/>
                <w:b/>
                <w:iCs/>
                <w:sz w:val="14"/>
                <w:szCs w:val="14"/>
                <w:lang w:val="es-ES_tradnl" w:eastAsia="es-MX"/>
              </w:rPr>
              <w:t>DESCRIPCIÓN</w:t>
            </w:r>
          </w:p>
          <w:p w:rsidR="007C7B43" w:rsidRPr="00544CEB" w:rsidRDefault="007C7B43" w:rsidP="00EA75FB">
            <w:pPr>
              <w:jc w:val="center"/>
              <w:rPr>
                <w:rFonts w:cs="Arial"/>
                <w:b/>
                <w:iCs/>
                <w:sz w:val="14"/>
                <w:szCs w:val="14"/>
                <w:lang w:eastAsia="es-MX"/>
              </w:rPr>
            </w:pPr>
          </w:p>
        </w:tc>
        <w:tc>
          <w:tcPr>
            <w:tcW w:w="876" w:type="pct"/>
            <w:gridSpan w:val="3"/>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PRESENTACIÓN</w:t>
            </w:r>
          </w:p>
        </w:tc>
        <w:tc>
          <w:tcPr>
            <w:tcW w:w="595" w:type="pct"/>
            <w:vMerge w:val="restart"/>
            <w:shd w:val="clear" w:color="auto" w:fill="0F243E" w:themeFill="text2" w:themeFillShade="80"/>
            <w:vAlign w:val="center"/>
          </w:tcPr>
          <w:p w:rsidR="007C7B43" w:rsidRPr="00544CEB" w:rsidRDefault="007C7B43" w:rsidP="00EA75FB">
            <w:pPr>
              <w:jc w:val="center"/>
              <w:rPr>
                <w:rFonts w:cs="Arial"/>
                <w:b/>
                <w:iCs/>
                <w:sz w:val="14"/>
                <w:szCs w:val="14"/>
                <w:lang w:val="es-ES_tradnl" w:eastAsia="es-MX"/>
              </w:rPr>
            </w:pPr>
            <w:r w:rsidRPr="00544CEB">
              <w:rPr>
                <w:rFonts w:cs="Arial"/>
                <w:b/>
                <w:iCs/>
                <w:sz w:val="14"/>
                <w:szCs w:val="14"/>
                <w:lang w:val="es-ES_tradnl" w:eastAsia="es-MX"/>
              </w:rPr>
              <w:t>CANTIDAD MÍNIMA</w:t>
            </w:r>
          </w:p>
        </w:tc>
        <w:tc>
          <w:tcPr>
            <w:tcW w:w="594" w:type="pct"/>
            <w:vMerge w:val="restart"/>
            <w:shd w:val="clear" w:color="auto" w:fill="0F243E" w:themeFill="text2" w:themeFillShade="80"/>
            <w:vAlign w:val="center"/>
          </w:tcPr>
          <w:p w:rsidR="007C7B43" w:rsidRPr="00544CEB" w:rsidRDefault="007C7B43" w:rsidP="00EA75FB">
            <w:pPr>
              <w:jc w:val="center"/>
              <w:rPr>
                <w:rFonts w:cs="Arial"/>
                <w:b/>
                <w:iCs/>
                <w:sz w:val="14"/>
                <w:szCs w:val="14"/>
                <w:lang w:val="es-ES_tradnl" w:eastAsia="es-MX"/>
              </w:rPr>
            </w:pPr>
            <w:r w:rsidRPr="00544CEB">
              <w:rPr>
                <w:rFonts w:cs="Arial"/>
                <w:b/>
                <w:iCs/>
                <w:sz w:val="14"/>
                <w:szCs w:val="14"/>
                <w:lang w:val="es-ES_tradnl" w:eastAsia="es-MX"/>
              </w:rPr>
              <w:t>CANTIDAD MÁXIMA</w:t>
            </w:r>
          </w:p>
        </w:tc>
      </w:tr>
      <w:tr w:rsidR="007C7B43" w:rsidRPr="00544CEB" w:rsidTr="00EA75FB">
        <w:trPr>
          <w:trHeight w:val="340"/>
          <w:jc w:val="center"/>
        </w:trPr>
        <w:tc>
          <w:tcPr>
            <w:tcW w:w="272"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GPO</w:t>
            </w:r>
          </w:p>
        </w:tc>
        <w:tc>
          <w:tcPr>
            <w:tcW w:w="302"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GEN</w:t>
            </w:r>
          </w:p>
        </w:tc>
        <w:tc>
          <w:tcPr>
            <w:tcW w:w="300"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ESP</w:t>
            </w:r>
          </w:p>
        </w:tc>
        <w:tc>
          <w:tcPr>
            <w:tcW w:w="220"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DF</w:t>
            </w:r>
          </w:p>
        </w:tc>
        <w:tc>
          <w:tcPr>
            <w:tcW w:w="233"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VR</w:t>
            </w:r>
          </w:p>
        </w:tc>
        <w:tc>
          <w:tcPr>
            <w:tcW w:w="1608" w:type="pct"/>
            <w:vMerge/>
            <w:shd w:val="clear" w:color="auto" w:fill="0F243E" w:themeFill="text2" w:themeFillShade="80"/>
            <w:vAlign w:val="center"/>
          </w:tcPr>
          <w:p w:rsidR="007C7B43" w:rsidRPr="00544CEB" w:rsidRDefault="007C7B43" w:rsidP="00EA75FB">
            <w:pPr>
              <w:jc w:val="center"/>
              <w:rPr>
                <w:rFonts w:cs="Arial"/>
                <w:b/>
                <w:iCs/>
                <w:sz w:val="14"/>
                <w:szCs w:val="14"/>
                <w:lang w:eastAsia="es-MX"/>
              </w:rPr>
            </w:pPr>
          </w:p>
        </w:tc>
        <w:tc>
          <w:tcPr>
            <w:tcW w:w="262"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UNI</w:t>
            </w:r>
          </w:p>
        </w:tc>
        <w:tc>
          <w:tcPr>
            <w:tcW w:w="342"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CANT</w:t>
            </w:r>
          </w:p>
        </w:tc>
        <w:tc>
          <w:tcPr>
            <w:tcW w:w="272" w:type="pct"/>
            <w:shd w:val="clear" w:color="auto" w:fill="0F243E" w:themeFill="text2" w:themeFillShade="80"/>
            <w:vAlign w:val="center"/>
          </w:tcPr>
          <w:p w:rsidR="007C7B43" w:rsidRPr="00544CEB" w:rsidRDefault="007C7B43" w:rsidP="00EA75FB">
            <w:pPr>
              <w:jc w:val="center"/>
              <w:rPr>
                <w:rFonts w:cs="Arial"/>
                <w:b/>
                <w:iCs/>
                <w:sz w:val="14"/>
                <w:szCs w:val="14"/>
                <w:lang w:eastAsia="es-MX"/>
              </w:rPr>
            </w:pPr>
            <w:r w:rsidRPr="00544CEB">
              <w:rPr>
                <w:rFonts w:cs="Arial"/>
                <w:b/>
                <w:iCs/>
                <w:sz w:val="14"/>
                <w:szCs w:val="14"/>
                <w:lang w:val="es-ES_tradnl" w:eastAsia="es-MX"/>
              </w:rPr>
              <w:t>TIPO</w:t>
            </w:r>
          </w:p>
        </w:tc>
        <w:tc>
          <w:tcPr>
            <w:tcW w:w="595" w:type="pct"/>
            <w:vMerge/>
            <w:shd w:val="clear" w:color="auto" w:fill="0F243E" w:themeFill="text2" w:themeFillShade="80"/>
            <w:vAlign w:val="center"/>
          </w:tcPr>
          <w:p w:rsidR="007C7B43" w:rsidRPr="00544CEB" w:rsidRDefault="007C7B43" w:rsidP="00EA75FB">
            <w:pPr>
              <w:jc w:val="center"/>
              <w:rPr>
                <w:rFonts w:cs="Arial"/>
                <w:b/>
                <w:iCs/>
                <w:sz w:val="14"/>
                <w:szCs w:val="14"/>
                <w:lang w:eastAsia="es-MX"/>
              </w:rPr>
            </w:pPr>
          </w:p>
        </w:tc>
        <w:tc>
          <w:tcPr>
            <w:tcW w:w="594" w:type="pct"/>
            <w:vMerge/>
            <w:shd w:val="clear" w:color="auto" w:fill="0F243E" w:themeFill="text2" w:themeFillShade="80"/>
            <w:vAlign w:val="center"/>
          </w:tcPr>
          <w:p w:rsidR="007C7B43" w:rsidRPr="00544CEB" w:rsidRDefault="007C7B43" w:rsidP="00EA75FB">
            <w:pPr>
              <w:jc w:val="center"/>
              <w:rPr>
                <w:rFonts w:cs="Arial"/>
                <w:b/>
                <w:iCs/>
                <w:sz w:val="14"/>
                <w:szCs w:val="14"/>
                <w:lang w:eastAsia="es-MX"/>
              </w:rPr>
            </w:pPr>
          </w:p>
        </w:tc>
      </w:tr>
      <w:tr w:rsidR="007C7B43" w:rsidRPr="00544CEB" w:rsidTr="00EA75FB">
        <w:trPr>
          <w:trHeight w:val="803"/>
          <w:jc w:val="center"/>
        </w:trPr>
        <w:tc>
          <w:tcPr>
            <w:tcW w:w="272" w:type="pct"/>
            <w:vAlign w:val="center"/>
          </w:tcPr>
          <w:p w:rsidR="007C7B43" w:rsidRPr="00544CEB" w:rsidRDefault="007C7B43" w:rsidP="00EA75FB">
            <w:pPr>
              <w:jc w:val="center"/>
              <w:rPr>
                <w:rFonts w:cs="Arial"/>
                <w:sz w:val="14"/>
                <w:szCs w:val="14"/>
                <w:lang w:eastAsia="es-MX"/>
              </w:rPr>
            </w:pPr>
          </w:p>
        </w:tc>
        <w:tc>
          <w:tcPr>
            <w:tcW w:w="302" w:type="pct"/>
            <w:vAlign w:val="center"/>
          </w:tcPr>
          <w:p w:rsidR="007C7B43" w:rsidRPr="00544CEB" w:rsidRDefault="007C7B43" w:rsidP="00EA75FB">
            <w:pPr>
              <w:jc w:val="center"/>
              <w:rPr>
                <w:rFonts w:cs="Arial"/>
                <w:sz w:val="14"/>
                <w:szCs w:val="14"/>
                <w:lang w:eastAsia="es-MX"/>
              </w:rPr>
            </w:pPr>
          </w:p>
        </w:tc>
        <w:tc>
          <w:tcPr>
            <w:tcW w:w="300" w:type="pct"/>
            <w:vAlign w:val="center"/>
          </w:tcPr>
          <w:p w:rsidR="007C7B43" w:rsidRPr="00544CEB" w:rsidRDefault="007C7B43" w:rsidP="00EA75FB">
            <w:pPr>
              <w:jc w:val="center"/>
              <w:rPr>
                <w:rFonts w:cs="Arial"/>
                <w:sz w:val="14"/>
                <w:szCs w:val="14"/>
                <w:lang w:eastAsia="es-MX"/>
              </w:rPr>
            </w:pPr>
          </w:p>
        </w:tc>
        <w:tc>
          <w:tcPr>
            <w:tcW w:w="220" w:type="pct"/>
            <w:vAlign w:val="center"/>
          </w:tcPr>
          <w:p w:rsidR="007C7B43" w:rsidRPr="00544CEB" w:rsidRDefault="007C7B43" w:rsidP="00EA75FB">
            <w:pPr>
              <w:jc w:val="center"/>
              <w:rPr>
                <w:rFonts w:cs="Arial"/>
                <w:sz w:val="14"/>
                <w:szCs w:val="14"/>
                <w:lang w:eastAsia="es-MX"/>
              </w:rPr>
            </w:pPr>
          </w:p>
        </w:tc>
        <w:tc>
          <w:tcPr>
            <w:tcW w:w="233" w:type="pct"/>
            <w:vAlign w:val="center"/>
          </w:tcPr>
          <w:p w:rsidR="007C7B43" w:rsidRPr="00544CEB" w:rsidRDefault="007C7B43" w:rsidP="00EA75FB">
            <w:pPr>
              <w:jc w:val="center"/>
              <w:rPr>
                <w:rFonts w:cs="Arial"/>
                <w:sz w:val="14"/>
                <w:szCs w:val="14"/>
                <w:lang w:eastAsia="es-MX"/>
              </w:rPr>
            </w:pPr>
          </w:p>
        </w:tc>
        <w:tc>
          <w:tcPr>
            <w:tcW w:w="1608" w:type="pct"/>
            <w:vAlign w:val="center"/>
          </w:tcPr>
          <w:p w:rsidR="007C7B43" w:rsidRPr="00544CEB" w:rsidRDefault="007C7B43" w:rsidP="00EA75FB">
            <w:pPr>
              <w:jc w:val="center"/>
              <w:rPr>
                <w:rFonts w:cs="Arial"/>
                <w:b/>
                <w:sz w:val="14"/>
                <w:szCs w:val="14"/>
                <w:lang w:eastAsia="es-MX"/>
              </w:rPr>
            </w:pPr>
          </w:p>
        </w:tc>
        <w:tc>
          <w:tcPr>
            <w:tcW w:w="262" w:type="pct"/>
            <w:vAlign w:val="center"/>
          </w:tcPr>
          <w:p w:rsidR="007C7B43" w:rsidRPr="00544CEB" w:rsidRDefault="007C7B43" w:rsidP="00EA75FB">
            <w:pPr>
              <w:jc w:val="center"/>
              <w:rPr>
                <w:rFonts w:cs="Arial"/>
                <w:sz w:val="14"/>
                <w:szCs w:val="14"/>
                <w:lang w:eastAsia="es-MX"/>
              </w:rPr>
            </w:pPr>
          </w:p>
        </w:tc>
        <w:tc>
          <w:tcPr>
            <w:tcW w:w="342" w:type="pct"/>
            <w:vAlign w:val="center"/>
          </w:tcPr>
          <w:p w:rsidR="007C7B43" w:rsidRPr="00544CEB" w:rsidRDefault="007C7B43" w:rsidP="00EA75FB">
            <w:pPr>
              <w:jc w:val="center"/>
              <w:rPr>
                <w:rFonts w:cs="Arial"/>
                <w:sz w:val="14"/>
                <w:szCs w:val="14"/>
                <w:lang w:eastAsia="es-MX"/>
              </w:rPr>
            </w:pPr>
          </w:p>
        </w:tc>
        <w:tc>
          <w:tcPr>
            <w:tcW w:w="272" w:type="pct"/>
            <w:vAlign w:val="center"/>
          </w:tcPr>
          <w:p w:rsidR="007C7B43" w:rsidRPr="00544CEB" w:rsidRDefault="007C7B43" w:rsidP="00EA75FB">
            <w:pPr>
              <w:jc w:val="center"/>
              <w:rPr>
                <w:rFonts w:cs="Arial"/>
                <w:sz w:val="14"/>
                <w:szCs w:val="14"/>
                <w:lang w:eastAsia="es-MX"/>
              </w:rPr>
            </w:pPr>
          </w:p>
        </w:tc>
        <w:tc>
          <w:tcPr>
            <w:tcW w:w="595" w:type="pct"/>
            <w:vAlign w:val="center"/>
          </w:tcPr>
          <w:p w:rsidR="007C7B43" w:rsidRPr="00544CEB" w:rsidRDefault="007C7B43" w:rsidP="00EA75FB">
            <w:pPr>
              <w:jc w:val="center"/>
              <w:rPr>
                <w:rFonts w:cs="Arial"/>
                <w:sz w:val="14"/>
                <w:szCs w:val="14"/>
                <w:lang w:eastAsia="es-MX"/>
              </w:rPr>
            </w:pPr>
          </w:p>
        </w:tc>
        <w:tc>
          <w:tcPr>
            <w:tcW w:w="594" w:type="pct"/>
            <w:vAlign w:val="center"/>
          </w:tcPr>
          <w:p w:rsidR="007C7B43" w:rsidRPr="00544CEB" w:rsidRDefault="007C7B43" w:rsidP="00EA75FB">
            <w:pPr>
              <w:jc w:val="center"/>
              <w:rPr>
                <w:rFonts w:cs="Arial"/>
                <w:sz w:val="14"/>
                <w:szCs w:val="14"/>
                <w:lang w:eastAsia="es-MX"/>
              </w:rPr>
            </w:pPr>
          </w:p>
        </w:tc>
      </w:tr>
    </w:tbl>
    <w:p w:rsidR="007C7B43" w:rsidRPr="00544CEB" w:rsidRDefault="007C7B43" w:rsidP="007C7B43">
      <w:pPr>
        <w:jc w:val="both"/>
        <w:rPr>
          <w:rFonts w:cs="Arial"/>
        </w:rPr>
      </w:pPr>
    </w:p>
    <w:p w:rsidR="007C7B43" w:rsidRPr="00544CEB" w:rsidRDefault="007C7B43" w:rsidP="007C7B43">
      <w:pPr>
        <w:jc w:val="both"/>
        <w:rPr>
          <w:rFonts w:cs="Arial"/>
        </w:rPr>
      </w:pPr>
      <w:r w:rsidRPr="00544CEB">
        <w:rPr>
          <w:rFonts w:cs="Arial"/>
        </w:rPr>
        <w:t>Asimismo, manifiesto que mi representada se compromete a poner a la vista las especificaciones técnicas de calidad, métodos de prueba, sustancias de referencia y los estudios de estabilidad acelerada y a largo plazo, así como la validación de métodos de prueba de los bienes terapéuticos que respalda, en el momento que se le requiera.</w:t>
      </w:r>
    </w:p>
    <w:p w:rsidR="007C7B43" w:rsidRPr="00544CEB" w:rsidRDefault="007C7B43" w:rsidP="007C7B43">
      <w:pPr>
        <w:jc w:val="center"/>
        <w:rPr>
          <w:rFonts w:cs="Arial"/>
          <w:b/>
        </w:rPr>
      </w:pPr>
    </w:p>
    <w:p w:rsidR="007C7B43" w:rsidRPr="00544CEB" w:rsidRDefault="007C7B43" w:rsidP="007C7B43">
      <w:pPr>
        <w:jc w:val="center"/>
        <w:rPr>
          <w:rFonts w:cs="Arial"/>
          <w:b/>
        </w:rPr>
      </w:pPr>
      <w:r w:rsidRPr="00544CEB">
        <w:rPr>
          <w:rFonts w:cs="Arial"/>
          <w:b/>
        </w:rPr>
        <w:t>___________________________________________________________</w:t>
      </w:r>
    </w:p>
    <w:p w:rsidR="007C7B43" w:rsidRPr="00544CEB" w:rsidRDefault="007C7B43" w:rsidP="007C7B43">
      <w:pPr>
        <w:jc w:val="center"/>
        <w:rPr>
          <w:rFonts w:cs="Arial"/>
          <w:b/>
        </w:rPr>
      </w:pPr>
      <w:r w:rsidRPr="00544CEB">
        <w:rPr>
          <w:rFonts w:cs="Arial"/>
          <w:b/>
        </w:rPr>
        <w:t>NOMBRE Y FIRMA</w:t>
      </w:r>
    </w:p>
    <w:p w:rsidR="007C7B43" w:rsidRPr="00544CEB" w:rsidRDefault="007C7B43" w:rsidP="007C7B43">
      <w:pPr>
        <w:jc w:val="center"/>
        <w:rPr>
          <w:rFonts w:cs="Arial"/>
          <w:b/>
        </w:rPr>
      </w:pPr>
      <w:r w:rsidRPr="00544CEB">
        <w:rPr>
          <w:rFonts w:cs="Arial"/>
          <w:b/>
        </w:rPr>
        <w:t>DEL REPRESENTANTE LEGAL DE QUIEN SEA EL TITULAR</w:t>
      </w:r>
    </w:p>
    <w:p w:rsidR="00E80E2B" w:rsidRPr="00544CEB" w:rsidRDefault="007C7B43" w:rsidP="007C7B43">
      <w:pPr>
        <w:jc w:val="center"/>
        <w:rPr>
          <w:rFonts w:ascii="Arial" w:hAnsi="Arial" w:cs="Arial"/>
          <w:b/>
          <w:sz w:val="18"/>
          <w:szCs w:val="18"/>
        </w:rPr>
      </w:pPr>
      <w:r w:rsidRPr="00544CEB">
        <w:rPr>
          <w:rFonts w:cs="Arial"/>
          <w:b/>
        </w:rPr>
        <w:t>DEL REGISTRO SANITARIO</w:t>
      </w:r>
    </w:p>
    <w:p w:rsidR="00E80E2B" w:rsidRPr="00544CEB" w:rsidRDefault="00E80E2B" w:rsidP="00790941">
      <w:pPr>
        <w:suppressAutoHyphens/>
        <w:ind w:right="49"/>
        <w:rPr>
          <w:rFonts w:ascii="Arial" w:eastAsia="Times New Roman" w:hAnsi="Arial" w:cs="Arial"/>
          <w:b/>
          <w:noProof w:val="0"/>
          <w:sz w:val="20"/>
          <w:szCs w:val="20"/>
          <w:lang w:val="es-ES" w:eastAsia="ar-SA"/>
        </w:rPr>
      </w:pPr>
    </w:p>
    <w:p w:rsidR="00A85E63" w:rsidRPr="00544CEB" w:rsidRDefault="00A85E63" w:rsidP="00790941">
      <w:pPr>
        <w:suppressAutoHyphens/>
        <w:ind w:right="49"/>
        <w:rPr>
          <w:rFonts w:ascii="Arial" w:eastAsia="Times New Roman" w:hAnsi="Arial" w:cs="Arial"/>
          <w:b/>
          <w:noProof w:val="0"/>
          <w:sz w:val="20"/>
          <w:szCs w:val="20"/>
          <w:lang w:val="es-ES" w:eastAsia="ar-SA"/>
        </w:rPr>
      </w:pPr>
    </w:p>
    <w:p w:rsidR="00A85E63" w:rsidRPr="00544CEB" w:rsidRDefault="00A85E63" w:rsidP="00790941">
      <w:pPr>
        <w:suppressAutoHyphens/>
        <w:ind w:right="49"/>
        <w:rPr>
          <w:rFonts w:ascii="Arial" w:eastAsia="Times New Roman" w:hAnsi="Arial" w:cs="Arial"/>
          <w:b/>
          <w:noProof w:val="0"/>
          <w:sz w:val="20"/>
          <w:szCs w:val="20"/>
          <w:lang w:val="es-ES" w:eastAsia="ar-SA"/>
        </w:rPr>
      </w:pPr>
    </w:p>
    <w:p w:rsidR="00A85E63" w:rsidRPr="00544CEB" w:rsidRDefault="00A85E63" w:rsidP="00790941">
      <w:pPr>
        <w:rPr>
          <w:rFonts w:ascii="Arial" w:eastAsia="Times New Roman" w:hAnsi="Arial" w:cs="Arial"/>
          <w:b/>
          <w:noProof w:val="0"/>
          <w:sz w:val="20"/>
          <w:szCs w:val="20"/>
          <w:lang w:val="es-ES" w:eastAsia="ar-SA"/>
        </w:rPr>
      </w:pPr>
      <w:r w:rsidRPr="00544CEB">
        <w:rPr>
          <w:rFonts w:ascii="Arial" w:eastAsia="Times New Roman" w:hAnsi="Arial" w:cs="Arial"/>
          <w:b/>
          <w:noProof w:val="0"/>
          <w:sz w:val="20"/>
          <w:szCs w:val="20"/>
          <w:lang w:val="es-ES" w:eastAsia="ar-SA"/>
        </w:rPr>
        <w:br w:type="page"/>
      </w:r>
    </w:p>
    <w:p w:rsidR="00A85E63" w:rsidRPr="00544CEB" w:rsidRDefault="00A85E63" w:rsidP="00790941">
      <w:pPr>
        <w:pStyle w:val="Ttulo1"/>
        <w:spacing w:before="0" w:after="0"/>
        <w:ind w:left="360" w:right="49"/>
        <w:jc w:val="center"/>
        <w:rPr>
          <w:rFonts w:cs="Arial"/>
          <w:sz w:val="20"/>
          <w:szCs w:val="20"/>
        </w:rPr>
      </w:pPr>
      <w:bookmarkStart w:id="163" w:name="_Toc474930465"/>
      <w:bookmarkStart w:id="164" w:name="_Toc490124734"/>
      <w:r w:rsidRPr="00544CEB">
        <w:rPr>
          <w:rFonts w:cs="Arial"/>
          <w:sz w:val="20"/>
          <w:szCs w:val="20"/>
        </w:rPr>
        <w:lastRenderedPageBreak/>
        <w:t xml:space="preserve">ANEXO </w:t>
      </w:r>
      <w:bookmarkStart w:id="165" w:name="_Toc474930466"/>
      <w:bookmarkEnd w:id="163"/>
      <w:r w:rsidRPr="00544CEB">
        <w:rPr>
          <w:rFonts w:cs="Arial"/>
          <w:sz w:val="20"/>
          <w:szCs w:val="20"/>
        </w:rPr>
        <w:t>18 ESCRITO DE INTEGRIDAD COMISIÓN FEDERAL DE COMPETENCIA ECONÓMICA</w:t>
      </w:r>
      <w:bookmarkEnd w:id="164"/>
      <w:bookmarkEnd w:id="165"/>
    </w:p>
    <w:p w:rsidR="00A85E63" w:rsidRPr="00544CEB" w:rsidRDefault="00A85E63" w:rsidP="00790941">
      <w:pPr>
        <w:jc w:val="both"/>
        <w:rPr>
          <w:rFonts w:ascii="Arial" w:hAnsi="Arial" w:cs="Arial"/>
          <w:b/>
          <w:u w:val="single"/>
        </w:rPr>
      </w:pPr>
    </w:p>
    <w:p w:rsidR="00A85E63" w:rsidRPr="00544CEB" w:rsidRDefault="00A85E63" w:rsidP="00790941">
      <w:pPr>
        <w:jc w:val="center"/>
        <w:rPr>
          <w:rFonts w:ascii="Arial" w:hAnsi="Arial" w:cs="Arial"/>
          <w:i/>
        </w:rPr>
      </w:pPr>
      <w:r w:rsidRPr="00544CEB">
        <w:rPr>
          <w:rFonts w:ascii="Arial" w:hAnsi="Arial" w:cs="Arial"/>
          <w:i/>
        </w:rPr>
        <w:t>(ESTE ESCRITO ES A SUGERENCIA DE LA COMISIÓN FEDERAL DE COMPETENCIA, SIENDO OPTATIVO AL LICITANTE LA PRESENTACIÓN DEL MISMO, NO SIENDO CAUSAL DE DESECHAMIENTO LA NO PRESENTACIÓN)</w:t>
      </w:r>
    </w:p>
    <w:p w:rsidR="00A85E63" w:rsidRPr="00544CEB" w:rsidRDefault="00A85E63" w:rsidP="00790941">
      <w:pPr>
        <w:jc w:val="both"/>
        <w:rPr>
          <w:rFonts w:ascii="Arial" w:hAnsi="Arial" w:cs="Arial"/>
          <w:b/>
          <w:u w:val="single"/>
        </w:rPr>
      </w:pPr>
    </w:p>
    <w:p w:rsidR="00A85E63" w:rsidRPr="00544CEB" w:rsidRDefault="00A85E63" w:rsidP="00790941">
      <w:pPr>
        <w:jc w:val="both"/>
        <w:rPr>
          <w:rFonts w:ascii="Arial" w:hAnsi="Arial" w:cs="Arial"/>
          <w:sz w:val="20"/>
        </w:rPr>
      </w:pPr>
      <w:r w:rsidRPr="00544CEB">
        <w:rPr>
          <w:rFonts w:ascii="Arial" w:hAnsi="Arial" w:cs="Arial"/>
          <w:sz w:val="20"/>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A85E63" w:rsidRPr="00544CEB" w:rsidRDefault="00A85E63" w:rsidP="00790941">
      <w:pPr>
        <w:jc w:val="both"/>
        <w:rPr>
          <w:rFonts w:ascii="Arial" w:hAnsi="Arial" w:cs="Arial"/>
          <w:sz w:val="20"/>
        </w:rPr>
      </w:pPr>
      <w:r w:rsidRPr="00544CEB">
        <w:rPr>
          <w:rFonts w:ascii="Arial" w:hAnsi="Arial" w:cs="Arial"/>
          <w:sz w:val="20"/>
        </w:rPr>
        <w:t>Para:</w:t>
      </w:r>
    </w:p>
    <w:p w:rsidR="00A85E63" w:rsidRPr="00544CEB" w:rsidRDefault="00A85E63" w:rsidP="00790941">
      <w:pPr>
        <w:jc w:val="both"/>
        <w:rPr>
          <w:rFonts w:ascii="Arial" w:hAnsi="Arial" w:cs="Arial"/>
          <w:sz w:val="20"/>
        </w:rPr>
      </w:pPr>
      <w:r w:rsidRPr="00544CEB">
        <w:rPr>
          <w:rFonts w:ascii="Arial" w:hAnsi="Arial" w:cs="Arial"/>
          <w:sz w:val="20"/>
        </w:rPr>
        <w:t>_______________________________________________</w:t>
      </w:r>
    </w:p>
    <w:p w:rsidR="00A85E63" w:rsidRPr="00544CEB" w:rsidRDefault="00A85E63" w:rsidP="00790941">
      <w:pPr>
        <w:jc w:val="both"/>
        <w:rPr>
          <w:rFonts w:ascii="Arial" w:hAnsi="Arial" w:cs="Arial"/>
          <w:sz w:val="20"/>
        </w:rPr>
      </w:pPr>
      <w:r w:rsidRPr="00544CEB">
        <w:rPr>
          <w:rFonts w:ascii="Arial" w:hAnsi="Arial" w:cs="Arial"/>
          <w:sz w:val="20"/>
        </w:rPr>
        <w:t>[Nombre y Clave del proceso en que participa]</w:t>
      </w:r>
    </w:p>
    <w:p w:rsidR="00A85E63" w:rsidRPr="00544CEB" w:rsidRDefault="00A85E63" w:rsidP="00790941">
      <w:pPr>
        <w:jc w:val="both"/>
        <w:rPr>
          <w:rFonts w:ascii="Arial" w:hAnsi="Arial" w:cs="Arial"/>
          <w:sz w:val="20"/>
        </w:rPr>
      </w:pPr>
    </w:p>
    <w:p w:rsidR="00A85E63" w:rsidRPr="00544CEB" w:rsidRDefault="00A85E63" w:rsidP="00790941">
      <w:pPr>
        <w:jc w:val="both"/>
        <w:rPr>
          <w:rFonts w:ascii="Arial" w:hAnsi="Arial" w:cs="Arial"/>
          <w:sz w:val="20"/>
        </w:rPr>
      </w:pPr>
      <w:r w:rsidRPr="00544CEB">
        <w:rPr>
          <w:rFonts w:ascii="Arial" w:hAnsi="Arial" w:cs="Arial"/>
          <w:sz w:val="20"/>
        </w:rPr>
        <w:t>Convocado por:</w:t>
      </w:r>
    </w:p>
    <w:p w:rsidR="00A85E63" w:rsidRPr="00544CEB" w:rsidRDefault="00A85E63" w:rsidP="00790941">
      <w:pPr>
        <w:jc w:val="both"/>
        <w:rPr>
          <w:rFonts w:ascii="Arial" w:hAnsi="Arial" w:cs="Arial"/>
          <w:sz w:val="20"/>
        </w:rPr>
      </w:pPr>
      <w:r w:rsidRPr="00544CEB">
        <w:rPr>
          <w:rFonts w:ascii="Arial" w:hAnsi="Arial" w:cs="Arial"/>
          <w:sz w:val="20"/>
        </w:rPr>
        <w:t>________________________________________________________________</w:t>
      </w:r>
    </w:p>
    <w:p w:rsidR="00A85E63" w:rsidRPr="00544CEB" w:rsidRDefault="00A85E63" w:rsidP="00790941">
      <w:pPr>
        <w:jc w:val="both"/>
        <w:rPr>
          <w:rFonts w:ascii="Arial" w:hAnsi="Arial" w:cs="Arial"/>
          <w:sz w:val="20"/>
        </w:rPr>
      </w:pPr>
      <w:r w:rsidRPr="00544CEB">
        <w:rPr>
          <w:rFonts w:ascii="Arial" w:hAnsi="Arial" w:cs="Arial"/>
          <w:sz w:val="20"/>
        </w:rPr>
        <w:t>[Nombre de la Convocante] (en adelante, la Autoridad Convocante”),</w:t>
      </w:r>
    </w:p>
    <w:p w:rsidR="00A85E63" w:rsidRPr="00544CEB" w:rsidRDefault="00A85E63" w:rsidP="00790941">
      <w:pPr>
        <w:jc w:val="both"/>
        <w:rPr>
          <w:rFonts w:ascii="Arial" w:hAnsi="Arial" w:cs="Arial"/>
          <w:sz w:val="20"/>
        </w:rPr>
      </w:pPr>
    </w:p>
    <w:p w:rsidR="00A85E63" w:rsidRPr="00544CEB" w:rsidRDefault="00A85E63" w:rsidP="00790941">
      <w:pPr>
        <w:jc w:val="both"/>
        <w:rPr>
          <w:rFonts w:ascii="Arial" w:hAnsi="Arial" w:cs="Arial"/>
          <w:sz w:val="20"/>
        </w:rPr>
      </w:pPr>
      <w:r w:rsidRPr="00544CEB">
        <w:rPr>
          <w:rFonts w:ascii="Arial" w:hAnsi="Arial" w:cs="Arial"/>
          <w:sz w:val="20"/>
        </w:rPr>
        <w:t>Vengo a presentar por mí y en representación del Oferente, la siguiente declaración de integridad (en adelante, la “</w:t>
      </w:r>
      <w:r w:rsidRPr="00544CEB">
        <w:rPr>
          <w:rFonts w:ascii="Arial" w:hAnsi="Arial" w:cs="Arial"/>
          <w:sz w:val="20"/>
          <w:u w:val="single"/>
        </w:rPr>
        <w:t>declaración de Integridad</w:t>
      </w:r>
      <w:r w:rsidRPr="00544CEB">
        <w:rPr>
          <w:rFonts w:ascii="Arial" w:hAnsi="Arial" w:cs="Arial"/>
          <w:sz w:val="20"/>
        </w:rPr>
        <w:t>”):</w:t>
      </w:r>
    </w:p>
    <w:p w:rsidR="00A85E63" w:rsidRPr="00544CEB" w:rsidRDefault="00A85E63" w:rsidP="00790941">
      <w:pPr>
        <w:jc w:val="both"/>
        <w:rPr>
          <w:rFonts w:ascii="Arial" w:hAnsi="Arial" w:cs="Arial"/>
          <w:sz w:val="20"/>
        </w:rPr>
      </w:pPr>
    </w:p>
    <w:p w:rsidR="00A85E63" w:rsidRPr="00544CEB" w:rsidRDefault="00A85E63" w:rsidP="00790941">
      <w:pPr>
        <w:jc w:val="both"/>
        <w:rPr>
          <w:rFonts w:ascii="Arial" w:hAnsi="Arial" w:cs="Arial"/>
          <w:sz w:val="20"/>
        </w:rPr>
      </w:pPr>
    </w:p>
    <w:p w:rsidR="00A85E63" w:rsidRPr="00544CEB" w:rsidRDefault="00A85E63" w:rsidP="007F42E6">
      <w:pPr>
        <w:pStyle w:val="Prrafodelista"/>
        <w:numPr>
          <w:ilvl w:val="0"/>
          <w:numId w:val="38"/>
        </w:numPr>
        <w:ind w:left="360"/>
        <w:contextualSpacing/>
        <w:jc w:val="both"/>
        <w:rPr>
          <w:rFonts w:ascii="Arial" w:hAnsi="Arial" w:cs="Arial"/>
          <w:sz w:val="20"/>
        </w:rPr>
      </w:pPr>
      <w:r w:rsidRPr="00544CEB">
        <w:rPr>
          <w:rFonts w:ascii="Arial" w:hAnsi="Arial" w:cs="Arial"/>
          <w:sz w:val="20"/>
        </w:rPr>
        <w:t>He leído y entiendo los términos de la presente declaración de Integridad;</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38"/>
        </w:numPr>
        <w:ind w:left="360"/>
        <w:contextualSpacing/>
        <w:jc w:val="both"/>
        <w:rPr>
          <w:rFonts w:ascii="Arial" w:hAnsi="Arial" w:cs="Arial"/>
          <w:sz w:val="20"/>
        </w:rPr>
      </w:pPr>
      <w:r w:rsidRPr="00544CEB">
        <w:rPr>
          <w:rFonts w:ascii="Arial" w:hAnsi="Arial" w:cs="Arial"/>
          <w:sz w:val="20"/>
        </w:rPr>
        <w:t>Comprendo que la Oferta que se acompaña será desechada si la declaración de Integridad no es verídica y no se ajusta al contenido referido;</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38"/>
        </w:numPr>
        <w:ind w:left="360"/>
        <w:contextualSpacing/>
        <w:jc w:val="both"/>
        <w:rPr>
          <w:rFonts w:ascii="Arial" w:hAnsi="Arial" w:cs="Arial"/>
          <w:sz w:val="20"/>
        </w:rPr>
      </w:pPr>
      <w:r w:rsidRPr="00544CEB">
        <w:rPr>
          <w:rFonts w:ascii="Arial" w:hAnsi="Arial" w:cs="Arial"/>
          <w:sz w:val="20"/>
        </w:rPr>
        <w:t>Comprendo que si la declaración de Integridad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38"/>
        </w:numPr>
        <w:ind w:left="360"/>
        <w:contextualSpacing/>
        <w:jc w:val="both"/>
        <w:rPr>
          <w:rFonts w:ascii="Arial" w:hAnsi="Arial" w:cs="Arial"/>
          <w:sz w:val="20"/>
        </w:rPr>
      </w:pPr>
      <w:r w:rsidRPr="00544CEB">
        <w:rPr>
          <w:rFonts w:ascii="Arial" w:hAnsi="Arial" w:cs="Arial"/>
          <w:sz w:val="20"/>
        </w:rPr>
        <w:t>Conozco la Ley Federal de Competencia Económica, en particular lo previsto en los artículos 9º y 35 fracciones I, IV, IX y X, así como el artículo 254 bis del Código Penal Federal;</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38"/>
        </w:numPr>
        <w:ind w:left="360"/>
        <w:contextualSpacing/>
        <w:jc w:val="both"/>
        <w:rPr>
          <w:rFonts w:ascii="Arial" w:hAnsi="Arial" w:cs="Arial"/>
          <w:sz w:val="20"/>
        </w:rPr>
      </w:pPr>
      <w:r w:rsidRPr="00544CEB">
        <w:rPr>
          <w:rFonts w:ascii="Arial" w:hAnsi="Arial" w:cs="Arial"/>
          <w:sz w:val="20"/>
        </w:rPr>
        <w:t>Cada persona cuya firma aparece en la Oferta que se acompaña ha sido autorizada por el Oferente para definir los términos y condiciones de la Oferta y para firmarla, en su representación;</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38"/>
        </w:numPr>
        <w:tabs>
          <w:tab w:val="left" w:pos="284"/>
          <w:tab w:val="left" w:pos="426"/>
        </w:tabs>
        <w:ind w:left="360"/>
        <w:contextualSpacing/>
        <w:jc w:val="both"/>
        <w:rPr>
          <w:rFonts w:ascii="Arial" w:hAnsi="Arial" w:cs="Arial"/>
          <w:sz w:val="20"/>
        </w:rPr>
      </w:pPr>
      <w:r w:rsidRPr="00544CEB">
        <w:rPr>
          <w:rFonts w:ascii="Arial" w:hAnsi="Arial" w:cs="Arial"/>
          <w:sz w:val="20"/>
        </w:rPr>
        <w:t>Para los propósitos de la presente declaración de Integridad y de la Oferta que se acompaña, entiendo que la palabra “Competidor” comprenderá cualquier persona física o moral, además del Oferente, afiliado o no con el Oferente, que:</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39"/>
        </w:numPr>
        <w:ind w:left="1114"/>
        <w:contextualSpacing/>
        <w:jc w:val="both"/>
        <w:rPr>
          <w:rFonts w:ascii="Arial" w:hAnsi="Arial" w:cs="Arial"/>
          <w:sz w:val="20"/>
        </w:rPr>
      </w:pPr>
      <w:r w:rsidRPr="00544CEB">
        <w:rPr>
          <w:rFonts w:ascii="Arial" w:hAnsi="Arial" w:cs="Arial"/>
          <w:sz w:val="20"/>
        </w:rPr>
        <w:t>Haya presentado o pueda presentar una Oferta en el presente proceso;</w:t>
      </w:r>
    </w:p>
    <w:p w:rsidR="00A85E63" w:rsidRPr="00544CEB" w:rsidRDefault="00A85E63" w:rsidP="007F42E6">
      <w:pPr>
        <w:pStyle w:val="Prrafodelista"/>
        <w:numPr>
          <w:ilvl w:val="0"/>
          <w:numId w:val="39"/>
        </w:numPr>
        <w:ind w:left="1114"/>
        <w:contextualSpacing/>
        <w:jc w:val="both"/>
        <w:rPr>
          <w:rFonts w:ascii="Arial" w:hAnsi="Arial" w:cs="Arial"/>
          <w:sz w:val="20"/>
        </w:rPr>
      </w:pPr>
      <w:r w:rsidRPr="00544CEB">
        <w:rPr>
          <w:rFonts w:ascii="Arial" w:hAnsi="Arial" w:cs="Arial"/>
          <w:sz w:val="20"/>
        </w:rPr>
        <w:t>Podría potencialmente presentar una Oferta en el mismo proceso;</w:t>
      </w:r>
    </w:p>
    <w:p w:rsidR="00A85E63" w:rsidRPr="00544CEB" w:rsidRDefault="00A85E63" w:rsidP="00790941">
      <w:pPr>
        <w:pStyle w:val="Prrafodelista"/>
        <w:ind w:left="720"/>
        <w:jc w:val="both"/>
        <w:rPr>
          <w:rFonts w:ascii="Arial" w:hAnsi="Arial" w:cs="Arial"/>
          <w:sz w:val="20"/>
        </w:rPr>
      </w:pPr>
    </w:p>
    <w:p w:rsidR="00A85E63" w:rsidRPr="00544CEB" w:rsidRDefault="00A85E63" w:rsidP="007F42E6">
      <w:pPr>
        <w:pStyle w:val="Prrafodelista"/>
        <w:numPr>
          <w:ilvl w:val="0"/>
          <w:numId w:val="38"/>
        </w:numPr>
        <w:ind w:left="360"/>
        <w:contextualSpacing/>
        <w:jc w:val="both"/>
        <w:rPr>
          <w:rFonts w:ascii="Arial" w:hAnsi="Arial" w:cs="Arial"/>
          <w:sz w:val="20"/>
        </w:rPr>
      </w:pPr>
      <w:r w:rsidRPr="00544CEB">
        <w:rPr>
          <w:rFonts w:ascii="Arial" w:hAnsi="Arial" w:cs="Arial"/>
          <w:sz w:val="20"/>
        </w:rPr>
        <w:t>El Oferente declara que (maque con una X uno de los Siguientes cuadros):</w:t>
      </w:r>
    </w:p>
    <w:p w:rsidR="00A85E63" w:rsidRPr="00544CEB" w:rsidRDefault="00A85E63" w:rsidP="00790941">
      <w:pPr>
        <w:pStyle w:val="Prrafodelista"/>
        <w:ind w:left="348"/>
        <w:jc w:val="both"/>
        <w:rPr>
          <w:rFonts w:ascii="Arial" w:hAnsi="Arial" w:cs="Arial"/>
          <w:sz w:val="20"/>
        </w:rPr>
      </w:pPr>
    </w:p>
    <w:p w:rsidR="00A85E63" w:rsidRPr="00544CEB" w:rsidRDefault="00A85E63" w:rsidP="007F42E6">
      <w:pPr>
        <w:pStyle w:val="Prrafodelista"/>
        <w:numPr>
          <w:ilvl w:val="0"/>
          <w:numId w:val="40"/>
        </w:numPr>
        <w:ind w:left="1114"/>
        <w:contextualSpacing/>
        <w:jc w:val="both"/>
        <w:rPr>
          <w:rFonts w:ascii="Arial" w:hAnsi="Arial" w:cs="Arial"/>
          <w:sz w:val="20"/>
        </w:rPr>
      </w:pPr>
      <w:r w:rsidRPr="00544CEB">
        <w:rPr>
          <w:rFonts w:ascii="Arial" w:hAnsi="Arial" w:cs="Arial"/>
          <w:sz w:val="20"/>
        </w:rPr>
        <w:t>[ ] se ha presentado a este proceso en forma independiente si mediar consulta, comunicación, acuerdo, arreglo, combinación o convenio con Competidor alguno;</w:t>
      </w:r>
    </w:p>
    <w:p w:rsidR="00A85E63" w:rsidRPr="00544CEB" w:rsidRDefault="00A85E63" w:rsidP="007F42E6">
      <w:pPr>
        <w:pStyle w:val="Prrafodelista"/>
        <w:numPr>
          <w:ilvl w:val="0"/>
          <w:numId w:val="40"/>
        </w:numPr>
        <w:ind w:left="1114"/>
        <w:contextualSpacing/>
        <w:jc w:val="both"/>
        <w:rPr>
          <w:rFonts w:ascii="Arial" w:hAnsi="Arial" w:cs="Arial"/>
          <w:sz w:val="20"/>
        </w:rPr>
      </w:pPr>
      <w:r w:rsidRPr="00544CEB">
        <w:rPr>
          <w:rFonts w:ascii="Arial" w:hAnsi="Arial" w:cs="Arial"/>
          <w:sz w:val="20"/>
        </w:rPr>
        <w:lastRenderedPageBreak/>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A85E63" w:rsidRPr="00544CEB" w:rsidRDefault="00A85E63" w:rsidP="00790941">
      <w:pPr>
        <w:pStyle w:val="Prrafodelista"/>
        <w:ind w:left="720"/>
        <w:jc w:val="both"/>
        <w:rPr>
          <w:rFonts w:ascii="Arial" w:hAnsi="Arial" w:cs="Arial"/>
          <w:sz w:val="20"/>
        </w:rPr>
      </w:pPr>
    </w:p>
    <w:p w:rsidR="00A85E63" w:rsidRPr="00544CEB" w:rsidRDefault="00A85E63" w:rsidP="007F42E6">
      <w:pPr>
        <w:pStyle w:val="Prrafodelista"/>
        <w:numPr>
          <w:ilvl w:val="0"/>
          <w:numId w:val="38"/>
        </w:numPr>
        <w:tabs>
          <w:tab w:val="left" w:pos="426"/>
        </w:tabs>
        <w:ind w:left="360"/>
        <w:contextualSpacing/>
        <w:jc w:val="both"/>
        <w:rPr>
          <w:rFonts w:ascii="Arial" w:hAnsi="Arial" w:cs="Arial"/>
          <w:sz w:val="20"/>
        </w:rPr>
      </w:pPr>
      <w:r w:rsidRPr="00544CEB">
        <w:rPr>
          <w:rFonts w:ascii="Arial" w:hAnsi="Arial" w:cs="Arial"/>
          <w:sz w:val="20"/>
        </w:rPr>
        <w:t>En particular y sin limitar la generalidad de los párrafos 7 (a) o 7 (b), no ha habido consulta, comunicación, acuerdo, arreglo, combinación o convenio con Competidor alguno en relación a:</w:t>
      </w:r>
    </w:p>
    <w:p w:rsidR="00A85E63" w:rsidRPr="00544CEB" w:rsidRDefault="00A85E63" w:rsidP="00790941">
      <w:pPr>
        <w:pStyle w:val="Prrafodelista"/>
        <w:tabs>
          <w:tab w:val="left" w:pos="426"/>
        </w:tabs>
        <w:ind w:left="348"/>
        <w:jc w:val="both"/>
        <w:rPr>
          <w:rFonts w:ascii="Arial" w:hAnsi="Arial" w:cs="Arial"/>
          <w:sz w:val="20"/>
        </w:rPr>
      </w:pPr>
    </w:p>
    <w:p w:rsidR="00A85E63" w:rsidRPr="00544CEB" w:rsidRDefault="00A85E63" w:rsidP="007F42E6">
      <w:pPr>
        <w:pStyle w:val="Prrafodelista"/>
        <w:numPr>
          <w:ilvl w:val="0"/>
          <w:numId w:val="41"/>
        </w:numPr>
        <w:tabs>
          <w:tab w:val="left" w:pos="426"/>
        </w:tabs>
        <w:ind w:left="1114"/>
        <w:contextualSpacing/>
        <w:jc w:val="both"/>
        <w:rPr>
          <w:rFonts w:ascii="Arial" w:hAnsi="Arial" w:cs="Arial"/>
          <w:sz w:val="20"/>
        </w:rPr>
      </w:pPr>
      <w:r w:rsidRPr="00544CEB">
        <w:rPr>
          <w:rFonts w:ascii="Arial" w:hAnsi="Arial" w:cs="Arial"/>
          <w:sz w:val="20"/>
        </w:rPr>
        <w:t>Precios;</w:t>
      </w:r>
    </w:p>
    <w:p w:rsidR="00A85E63" w:rsidRPr="00544CEB" w:rsidRDefault="00A85E63" w:rsidP="007F42E6">
      <w:pPr>
        <w:pStyle w:val="Prrafodelista"/>
        <w:numPr>
          <w:ilvl w:val="0"/>
          <w:numId w:val="41"/>
        </w:numPr>
        <w:tabs>
          <w:tab w:val="left" w:pos="426"/>
        </w:tabs>
        <w:ind w:left="1114"/>
        <w:contextualSpacing/>
        <w:jc w:val="both"/>
        <w:rPr>
          <w:rFonts w:ascii="Arial" w:hAnsi="Arial" w:cs="Arial"/>
          <w:sz w:val="20"/>
        </w:rPr>
      </w:pPr>
      <w:r w:rsidRPr="00544CEB">
        <w:rPr>
          <w:rFonts w:ascii="Arial" w:hAnsi="Arial" w:cs="Arial"/>
          <w:sz w:val="20"/>
        </w:rPr>
        <w:t>Métodos, factores o fórmulas empleadas para la determinación de precios;</w:t>
      </w:r>
    </w:p>
    <w:p w:rsidR="00A85E63" w:rsidRPr="00544CEB" w:rsidRDefault="00A85E63" w:rsidP="007F42E6">
      <w:pPr>
        <w:pStyle w:val="Prrafodelista"/>
        <w:numPr>
          <w:ilvl w:val="0"/>
          <w:numId w:val="41"/>
        </w:numPr>
        <w:tabs>
          <w:tab w:val="left" w:pos="426"/>
        </w:tabs>
        <w:ind w:left="1114"/>
        <w:contextualSpacing/>
        <w:jc w:val="both"/>
        <w:rPr>
          <w:rFonts w:ascii="Arial" w:hAnsi="Arial" w:cs="Arial"/>
          <w:sz w:val="20"/>
        </w:rPr>
      </w:pPr>
      <w:r w:rsidRPr="00544CEB">
        <w:rPr>
          <w:rFonts w:ascii="Arial" w:hAnsi="Arial" w:cs="Arial"/>
          <w:sz w:val="20"/>
        </w:rPr>
        <w:t>La intención o decisión de presentar o no una Oferta; o bien</w:t>
      </w:r>
    </w:p>
    <w:p w:rsidR="00A85E63" w:rsidRPr="00544CEB" w:rsidRDefault="00A85E63" w:rsidP="007F42E6">
      <w:pPr>
        <w:pStyle w:val="Prrafodelista"/>
        <w:numPr>
          <w:ilvl w:val="0"/>
          <w:numId w:val="41"/>
        </w:numPr>
        <w:tabs>
          <w:tab w:val="left" w:pos="426"/>
        </w:tabs>
        <w:ind w:left="1114"/>
        <w:contextualSpacing/>
        <w:jc w:val="both"/>
        <w:rPr>
          <w:rFonts w:ascii="Arial" w:hAnsi="Arial" w:cs="Arial"/>
          <w:sz w:val="20"/>
        </w:rPr>
      </w:pPr>
      <w:r w:rsidRPr="00544CEB">
        <w:rPr>
          <w:rFonts w:ascii="Arial" w:hAnsi="Arial" w:cs="Arial"/>
          <w:sz w:val="20"/>
        </w:rPr>
        <w:t>La presentación de una oferta que no cumple con las especificaciones del presente proceso;</w:t>
      </w:r>
    </w:p>
    <w:p w:rsidR="00A85E63" w:rsidRPr="00544CEB" w:rsidRDefault="00A85E63" w:rsidP="00790941">
      <w:pPr>
        <w:pStyle w:val="Prrafodelista"/>
        <w:tabs>
          <w:tab w:val="left" w:pos="426"/>
        </w:tabs>
        <w:ind w:left="720"/>
        <w:jc w:val="both"/>
        <w:rPr>
          <w:rFonts w:ascii="Arial" w:hAnsi="Arial" w:cs="Arial"/>
          <w:sz w:val="20"/>
        </w:rPr>
      </w:pPr>
    </w:p>
    <w:p w:rsidR="00A85E63" w:rsidRPr="00544CEB" w:rsidRDefault="00A85E63" w:rsidP="00790941">
      <w:pPr>
        <w:pStyle w:val="Prrafodelista"/>
        <w:tabs>
          <w:tab w:val="left" w:pos="426"/>
        </w:tabs>
        <w:ind w:left="720"/>
        <w:jc w:val="both"/>
        <w:rPr>
          <w:rFonts w:ascii="Arial" w:hAnsi="Arial" w:cs="Arial"/>
          <w:sz w:val="20"/>
        </w:rPr>
      </w:pPr>
      <w:r w:rsidRPr="00544CEB">
        <w:rPr>
          <w:rFonts w:ascii="Arial" w:hAnsi="Arial" w:cs="Arial"/>
          <w:sz w:val="20"/>
        </w:rPr>
        <w:t xml:space="preserve"> a excepción de lo expresamente estipulado en el párrafo 7 (b) anterior;</w:t>
      </w:r>
    </w:p>
    <w:p w:rsidR="00A85E63" w:rsidRPr="00544CEB" w:rsidRDefault="00A85E63" w:rsidP="00790941">
      <w:pPr>
        <w:pStyle w:val="Prrafodelista"/>
        <w:tabs>
          <w:tab w:val="left" w:pos="426"/>
        </w:tabs>
        <w:ind w:left="720"/>
        <w:jc w:val="both"/>
        <w:rPr>
          <w:rFonts w:ascii="Arial" w:hAnsi="Arial" w:cs="Arial"/>
          <w:sz w:val="20"/>
        </w:rPr>
      </w:pPr>
    </w:p>
    <w:p w:rsidR="00A85E63" w:rsidRPr="00544CEB" w:rsidRDefault="00A85E63" w:rsidP="007F42E6">
      <w:pPr>
        <w:pStyle w:val="Prrafodelista"/>
        <w:numPr>
          <w:ilvl w:val="0"/>
          <w:numId w:val="38"/>
        </w:numPr>
        <w:tabs>
          <w:tab w:val="left" w:pos="426"/>
        </w:tabs>
        <w:ind w:left="360"/>
        <w:contextualSpacing/>
        <w:jc w:val="both"/>
        <w:rPr>
          <w:rFonts w:ascii="Arial" w:hAnsi="Arial" w:cs="Arial"/>
          <w:sz w:val="20"/>
        </w:rPr>
      </w:pPr>
      <w:r w:rsidRPr="00544CEB">
        <w:rPr>
          <w:rFonts w:ascii="Arial" w:hAnsi="Arial" w:cs="Arial"/>
          <w:sz w:val="20"/>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A85E63" w:rsidRPr="00544CEB" w:rsidRDefault="00A85E63" w:rsidP="00790941">
      <w:pPr>
        <w:pStyle w:val="Prrafodelista"/>
        <w:tabs>
          <w:tab w:val="left" w:pos="426"/>
        </w:tabs>
        <w:ind w:left="348"/>
        <w:jc w:val="both"/>
        <w:rPr>
          <w:rFonts w:ascii="Arial" w:hAnsi="Arial" w:cs="Arial"/>
          <w:sz w:val="20"/>
        </w:rPr>
      </w:pPr>
    </w:p>
    <w:p w:rsidR="00A85E63" w:rsidRPr="00544CEB" w:rsidRDefault="00A85E63" w:rsidP="007F42E6">
      <w:pPr>
        <w:pStyle w:val="Prrafodelista"/>
        <w:numPr>
          <w:ilvl w:val="0"/>
          <w:numId w:val="38"/>
        </w:numPr>
        <w:tabs>
          <w:tab w:val="left" w:pos="426"/>
        </w:tabs>
        <w:ind w:left="360"/>
        <w:contextualSpacing/>
        <w:jc w:val="both"/>
        <w:rPr>
          <w:rFonts w:ascii="Arial" w:hAnsi="Arial" w:cs="Arial"/>
          <w:sz w:val="20"/>
        </w:rPr>
      </w:pPr>
      <w:r w:rsidRPr="00544CEB">
        <w:rPr>
          <w:rFonts w:ascii="Arial" w:hAnsi="Arial" w:cs="Arial"/>
          <w:sz w:val="20"/>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A85E63" w:rsidRPr="00544CEB" w:rsidRDefault="00A85E63" w:rsidP="00790941">
      <w:pPr>
        <w:pStyle w:val="Prrafodelista"/>
        <w:ind w:left="348"/>
        <w:jc w:val="both"/>
        <w:rPr>
          <w:rFonts w:ascii="Arial" w:hAnsi="Arial" w:cs="Arial"/>
          <w:sz w:val="20"/>
        </w:rPr>
      </w:pPr>
    </w:p>
    <w:p w:rsidR="00A85E63" w:rsidRPr="00544CEB" w:rsidRDefault="00A85E63" w:rsidP="00790941">
      <w:pPr>
        <w:pStyle w:val="Prrafodelista"/>
        <w:tabs>
          <w:tab w:val="left" w:pos="426"/>
        </w:tabs>
        <w:ind w:left="348"/>
        <w:jc w:val="both"/>
        <w:rPr>
          <w:rFonts w:ascii="Arial" w:hAnsi="Arial" w:cs="Arial"/>
          <w:sz w:val="20"/>
        </w:rPr>
      </w:pPr>
      <w:r w:rsidRPr="00544CEB">
        <w:rPr>
          <w:rFonts w:ascii="Arial" w:hAnsi="Arial" w:cs="Arial"/>
          <w:sz w:val="20"/>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A85E63" w:rsidRPr="00544CEB" w:rsidRDefault="00A85E63" w:rsidP="00790941">
      <w:pPr>
        <w:pStyle w:val="Prrafodelista"/>
        <w:tabs>
          <w:tab w:val="left" w:pos="426"/>
        </w:tabs>
        <w:jc w:val="both"/>
        <w:rPr>
          <w:rFonts w:ascii="Arial" w:hAnsi="Arial" w:cs="Arial"/>
          <w:sz w:val="20"/>
        </w:rPr>
      </w:pPr>
    </w:p>
    <w:p w:rsidR="00A85E63" w:rsidRPr="00544CEB" w:rsidRDefault="00A85E63" w:rsidP="00790941">
      <w:pPr>
        <w:tabs>
          <w:tab w:val="left" w:pos="426"/>
        </w:tabs>
        <w:jc w:val="both"/>
        <w:rPr>
          <w:rFonts w:ascii="Arial" w:hAnsi="Arial" w:cs="Arial"/>
          <w:sz w:val="20"/>
        </w:rPr>
      </w:pPr>
    </w:p>
    <w:p w:rsidR="00A85E63" w:rsidRPr="00544CEB" w:rsidRDefault="00A85E63" w:rsidP="00790941">
      <w:pPr>
        <w:tabs>
          <w:tab w:val="left" w:pos="426"/>
        </w:tabs>
        <w:jc w:val="both"/>
        <w:rPr>
          <w:rFonts w:ascii="Arial" w:hAnsi="Arial" w:cs="Arial"/>
          <w:sz w:val="20"/>
        </w:rPr>
      </w:pPr>
    </w:p>
    <w:p w:rsidR="00A85E63" w:rsidRPr="00544CEB" w:rsidRDefault="00A85E63" w:rsidP="00790941">
      <w:pPr>
        <w:tabs>
          <w:tab w:val="left" w:pos="426"/>
        </w:tabs>
        <w:jc w:val="both"/>
        <w:rPr>
          <w:rFonts w:ascii="Arial" w:hAnsi="Arial" w:cs="Arial"/>
          <w:sz w:val="20"/>
        </w:rPr>
      </w:pPr>
    </w:p>
    <w:p w:rsidR="00A85E63" w:rsidRPr="00544CEB" w:rsidRDefault="00A85E63" w:rsidP="00790941">
      <w:pPr>
        <w:tabs>
          <w:tab w:val="left" w:pos="426"/>
        </w:tabs>
        <w:jc w:val="center"/>
        <w:rPr>
          <w:rFonts w:ascii="Arial" w:hAnsi="Arial" w:cs="Arial"/>
          <w:sz w:val="20"/>
        </w:rPr>
      </w:pPr>
    </w:p>
    <w:p w:rsidR="00A85E63" w:rsidRPr="00544CEB" w:rsidRDefault="00A85E63" w:rsidP="00790941">
      <w:pPr>
        <w:tabs>
          <w:tab w:val="left" w:pos="426"/>
        </w:tabs>
        <w:jc w:val="center"/>
        <w:rPr>
          <w:rFonts w:ascii="Arial" w:hAnsi="Arial" w:cs="Arial"/>
          <w:sz w:val="20"/>
        </w:rPr>
      </w:pPr>
      <w:r w:rsidRPr="00544CEB">
        <w:rPr>
          <w:rFonts w:ascii="Arial" w:hAnsi="Arial" w:cs="Arial"/>
          <w:sz w:val="20"/>
        </w:rPr>
        <w:t>________________________________________</w:t>
      </w:r>
    </w:p>
    <w:p w:rsidR="00A85E63" w:rsidRPr="00544CEB" w:rsidRDefault="00A85E63" w:rsidP="00790941">
      <w:pPr>
        <w:tabs>
          <w:tab w:val="left" w:pos="426"/>
        </w:tabs>
        <w:jc w:val="center"/>
        <w:rPr>
          <w:rFonts w:ascii="Arial" w:hAnsi="Arial" w:cs="Arial"/>
          <w:sz w:val="20"/>
        </w:rPr>
      </w:pPr>
      <w:r w:rsidRPr="00544CEB">
        <w:rPr>
          <w:rFonts w:ascii="Arial" w:hAnsi="Arial" w:cs="Arial"/>
          <w:sz w:val="20"/>
        </w:rPr>
        <w:t>(Nombre y Firma)</w:t>
      </w:r>
    </w:p>
    <w:p w:rsidR="00A85E63" w:rsidRPr="00ED1982" w:rsidRDefault="00A85E63" w:rsidP="00790941">
      <w:pPr>
        <w:tabs>
          <w:tab w:val="left" w:pos="426"/>
        </w:tabs>
        <w:jc w:val="center"/>
        <w:rPr>
          <w:rFonts w:ascii="Arial" w:hAnsi="Arial" w:cs="Arial"/>
          <w:sz w:val="20"/>
        </w:rPr>
      </w:pPr>
      <w:r w:rsidRPr="00544CEB">
        <w:rPr>
          <w:rFonts w:ascii="Arial" w:hAnsi="Arial" w:cs="Arial"/>
          <w:sz w:val="20"/>
        </w:rPr>
        <w:t>(Fecha)</w:t>
      </w:r>
    </w:p>
    <w:p w:rsidR="00A85E63" w:rsidRPr="0088021C" w:rsidRDefault="00A85E63" w:rsidP="00790941">
      <w:pPr>
        <w:suppressAutoHyphens/>
        <w:ind w:right="49"/>
        <w:rPr>
          <w:rFonts w:ascii="Arial" w:eastAsia="Times New Roman" w:hAnsi="Arial" w:cs="Arial"/>
          <w:b/>
          <w:noProof w:val="0"/>
          <w:sz w:val="20"/>
          <w:szCs w:val="20"/>
          <w:lang w:val="es-ES" w:eastAsia="ar-SA"/>
        </w:rPr>
      </w:pPr>
    </w:p>
    <w:sectPr w:rsidR="00A85E63" w:rsidRPr="0088021C" w:rsidSect="00FD05EE">
      <w:headerReference w:type="even" r:id="rId22"/>
      <w:headerReference w:type="default" r:id="rId23"/>
      <w:footerReference w:type="even" r:id="rId24"/>
      <w:headerReference w:type="first" r:id="rId25"/>
      <w:footerReference w:type="first" r:id="rId26"/>
      <w:type w:val="nextColumn"/>
      <w:pgSz w:w="12240" w:h="15840" w:code="1"/>
      <w:pgMar w:top="1418" w:right="1701" w:bottom="1418" w:left="1701" w:header="284"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172" w:rsidRDefault="00992172" w:rsidP="00532601">
      <w:r>
        <w:separator/>
      </w:r>
    </w:p>
  </w:endnote>
  <w:endnote w:type="continuationSeparator" w:id="0">
    <w:p w:rsidR="00992172" w:rsidRDefault="00992172"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pple SD 산돌고딕 Neo 일반체">
    <w:altName w:val="Arial Unicode MS"/>
    <w:charset w:val="4F"/>
    <w:family w:val="auto"/>
    <w:pitch w:val="variable"/>
    <w:sig w:usb0="00000000" w:usb1="09060000" w:usb2="00000010" w:usb3="00000000" w:csb0="00080000" w:csb1="00000000"/>
  </w:font>
  <w:font w:name="Heiti SC Light">
    <w:charset w:val="50"/>
    <w:family w:val="auto"/>
    <w:pitch w:val="variable"/>
    <w:sig w:usb0="00000001" w:usb1="080E0000" w:usb2="00000010" w:usb3="00000000" w:csb0="00040000"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946889"/>
      <w:docPartObj>
        <w:docPartGallery w:val="Page Numbers (Bottom of Page)"/>
        <w:docPartUnique/>
      </w:docPartObj>
    </w:sdtPr>
    <w:sdtContent>
      <w:sdt>
        <w:sdtPr>
          <w:id w:val="860082579"/>
          <w:docPartObj>
            <w:docPartGallery w:val="Page Numbers (Top of Page)"/>
            <w:docPartUnique/>
          </w:docPartObj>
        </w:sdtPr>
        <w:sdtContent>
          <w:p w:rsidR="00E828BB" w:rsidRDefault="00E828BB">
            <w:pPr>
              <w:pStyle w:val="Piedepgina"/>
              <w:jc w:val="right"/>
            </w:pPr>
            <w:r>
              <w:t xml:space="preserve">Página </w:t>
            </w:r>
            <w:r>
              <w:rPr>
                <w:b/>
                <w:bCs/>
                <w:szCs w:val="24"/>
              </w:rPr>
              <w:fldChar w:fldCharType="begin"/>
            </w:r>
            <w:r>
              <w:rPr>
                <w:b/>
                <w:bCs/>
              </w:rPr>
              <w:instrText>PAGE</w:instrText>
            </w:r>
            <w:r>
              <w:rPr>
                <w:b/>
                <w:bCs/>
                <w:szCs w:val="24"/>
              </w:rPr>
              <w:fldChar w:fldCharType="separate"/>
            </w:r>
            <w:r w:rsidR="00402506">
              <w:rPr>
                <w:b/>
                <w:bCs/>
              </w:rPr>
              <w:t>1</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402506">
              <w:rPr>
                <w:b/>
                <w:bCs/>
              </w:rPr>
              <w:t>75</w:t>
            </w:r>
            <w:r>
              <w:rPr>
                <w:b/>
                <w:bCs/>
                <w:szCs w:val="24"/>
              </w:rPr>
              <w:fldChar w:fldCharType="end"/>
            </w:r>
          </w:p>
        </w:sdtContent>
      </w:sdt>
    </w:sdtContent>
  </w:sdt>
  <w:p w:rsidR="00456F70" w:rsidRDefault="00456F70" w:rsidP="00067B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Pr="009A1943" w:rsidRDefault="00456F70">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172" w:rsidRDefault="00992172" w:rsidP="00532601">
      <w:r>
        <w:separator/>
      </w:r>
    </w:p>
  </w:footnote>
  <w:footnote w:type="continuationSeparator" w:id="0">
    <w:p w:rsidR="00992172" w:rsidRDefault="00992172"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92" w:type="pct"/>
      <w:tblLook w:val="04A0" w:firstRow="1" w:lastRow="0" w:firstColumn="1" w:lastColumn="0" w:noHBand="0" w:noVBand="1"/>
    </w:tblPr>
    <w:tblGrid>
      <w:gridCol w:w="4031"/>
      <w:gridCol w:w="5190"/>
    </w:tblGrid>
    <w:tr w:rsidR="00456F70" w:rsidTr="00FD05EE">
      <w:trPr>
        <w:trHeight w:val="1696"/>
      </w:trPr>
      <w:tc>
        <w:tcPr>
          <w:tcW w:w="2186" w:type="pct"/>
          <w:vAlign w:val="center"/>
        </w:tcPr>
        <w:p w:rsidR="00456F70" w:rsidRDefault="00456F70" w:rsidP="009756C3">
          <w:pPr>
            <w:suppressAutoHyphens/>
            <w:jc w:val="center"/>
            <w:rPr>
              <w:rFonts w:ascii="Arial" w:hAnsi="Arial" w:cs="Arial"/>
              <w:b/>
              <w:bCs/>
              <w:sz w:val="16"/>
              <w:szCs w:val="18"/>
              <w:lang w:val="es-ES" w:eastAsia="ar-SA"/>
            </w:rPr>
          </w:pPr>
          <w:sdt>
            <w:sdtPr>
              <w:rPr>
                <w:rFonts w:ascii="Arial" w:hAnsi="Arial" w:cs="Arial"/>
                <w:b/>
                <w:bCs/>
                <w:sz w:val="16"/>
                <w:szCs w:val="18"/>
                <w:lang w:val="es-ES" w:eastAsia="ar-SA"/>
              </w:rPr>
              <w:id w:val="225884106"/>
              <w:docPartObj>
                <w:docPartGallery w:val="Watermarks"/>
                <w:docPartUnique/>
              </w:docPartObj>
            </w:sdtPr>
            <w:sdtContent/>
          </w:sdt>
          <w:r>
            <w:rPr>
              <w:rFonts w:ascii="Arial" w:hAnsi="Arial" w:cs="Arial"/>
              <w:b/>
              <w:bCs/>
              <w:sz w:val="16"/>
              <w:szCs w:val="18"/>
              <w:lang w:val="es-ES" w:eastAsia="ar-SA"/>
            </w:rPr>
            <w:t>Convocatoria</w:t>
          </w:r>
        </w:p>
        <w:p w:rsidR="00456F70" w:rsidRDefault="00456F70" w:rsidP="009756C3">
          <w:pPr>
            <w:suppressAutoHyphens/>
            <w:jc w:val="center"/>
            <w:rPr>
              <w:rFonts w:ascii="Arial" w:hAnsi="Arial" w:cs="Arial"/>
              <w:b/>
              <w:bCs/>
              <w:sz w:val="16"/>
              <w:szCs w:val="18"/>
              <w:lang w:val="es-ES" w:eastAsia="ar-SA"/>
            </w:rPr>
          </w:pPr>
        </w:p>
        <w:p w:rsidR="00456F70" w:rsidRPr="00206357" w:rsidRDefault="00456F70" w:rsidP="009756C3">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456F70" w:rsidRPr="00C84607" w:rsidRDefault="00456F70" w:rsidP="00C84607">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456F70" w:rsidRPr="00206357" w:rsidRDefault="00456F70" w:rsidP="009756C3">
          <w:pPr>
            <w:suppressAutoHyphens/>
            <w:jc w:val="center"/>
            <w:rPr>
              <w:rFonts w:ascii="Arial" w:hAnsi="Arial" w:cs="Arial"/>
              <w:b/>
              <w:sz w:val="16"/>
              <w:szCs w:val="18"/>
              <w:lang w:val="es-ES" w:eastAsia="ar-SA"/>
            </w:rPr>
          </w:pPr>
          <w:r>
            <w:rPr>
              <w:rFonts w:ascii="Arial" w:hAnsi="Arial" w:cs="Arial"/>
              <w:b/>
              <w:sz w:val="16"/>
              <w:szCs w:val="18"/>
              <w:lang w:val="es-ES" w:eastAsia="ar-SA"/>
            </w:rPr>
            <w:t>LA-019GYR047-E38-2017</w:t>
          </w:r>
        </w:p>
        <w:p w:rsidR="00456F70" w:rsidRPr="00987A8D" w:rsidRDefault="00456F70" w:rsidP="00FD05EE">
          <w:pPr>
            <w:tabs>
              <w:tab w:val="center" w:pos="4419"/>
              <w:tab w:val="right" w:pos="8838"/>
            </w:tabs>
            <w:suppressAutoHyphens/>
            <w:rPr>
              <w:rFonts w:ascii="Arial" w:hAnsi="Arial" w:cs="Arial"/>
              <w:b/>
              <w:sz w:val="16"/>
              <w:szCs w:val="18"/>
              <w:lang w:val="es-ES_tradnl" w:eastAsia="ar-SA"/>
            </w:rPr>
          </w:pPr>
        </w:p>
      </w:tc>
      <w:tc>
        <w:tcPr>
          <w:tcW w:w="2814" w:type="pct"/>
        </w:tcPr>
        <w:p w:rsidR="00456F70" w:rsidRDefault="00456F70"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3632" behindDoc="1" locked="0" layoutInCell="1" allowOverlap="1" wp14:anchorId="1F638782" wp14:editId="48523A74">
                <wp:simplePos x="0" y="0"/>
                <wp:positionH relativeFrom="column">
                  <wp:posOffset>2441101</wp:posOffset>
                </wp:positionH>
                <wp:positionV relativeFrom="paragraph">
                  <wp:posOffset>147320</wp:posOffset>
                </wp:positionV>
                <wp:extent cx="695325" cy="842645"/>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2608" behindDoc="1" locked="0" layoutInCell="1" allowOverlap="1" wp14:anchorId="15993EC6" wp14:editId="3309E21C">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56F70" w:rsidRDefault="00456F70" w:rsidP="005A4ADF">
    <w:pPr>
      <w:rPr>
        <w:rFonts w:ascii="Arial" w:hAnsi="Arial" w:cs="Arial"/>
        <w:sz w:val="10"/>
        <w:szCs w:val="10"/>
      </w:rPr>
    </w:pPr>
  </w:p>
  <w:p w:rsidR="00456F70" w:rsidRPr="005A4ADF" w:rsidRDefault="00456F70" w:rsidP="005A4ADF">
    <w:pPr>
      <w:rPr>
        <w:rFonts w:ascii="Arial" w:hAnsi="Arial" w:cs="Arial"/>
        <w:sz w:val="10"/>
        <w:szCs w:val="10"/>
      </w:rPr>
    </w:pPr>
    <w:r>
      <w:rPr>
        <w:noProof w:val="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1594" o:spid="_x0000_s2050" type="#_x0000_t136" style="position:absolute;margin-left:0;margin-top:0;width:486.75pt;height:98.85pt;rotation:315;z-index:-25165363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Ind w:w="-3256" w:type="dxa"/>
      <w:tblLook w:val="04A0" w:firstRow="1" w:lastRow="0" w:firstColumn="1" w:lastColumn="0" w:noHBand="0" w:noVBand="1"/>
    </w:tblPr>
    <w:tblGrid>
      <w:gridCol w:w="3773"/>
      <w:gridCol w:w="5531"/>
    </w:tblGrid>
    <w:tr w:rsidR="00456F70" w:rsidRPr="008D51E1" w:rsidTr="00710FE4">
      <w:trPr>
        <w:trHeight w:val="1696"/>
        <w:jc w:val="center"/>
      </w:trPr>
      <w:tc>
        <w:tcPr>
          <w:tcW w:w="3773" w:type="dxa"/>
          <w:vAlign w:val="center"/>
        </w:tcPr>
        <w:p w:rsidR="00456F70" w:rsidRDefault="00456F70" w:rsidP="00710FE4">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456F70" w:rsidRDefault="00456F70" w:rsidP="00710FE4">
          <w:pPr>
            <w:suppressAutoHyphens/>
            <w:jc w:val="center"/>
            <w:rPr>
              <w:rFonts w:ascii="Arial" w:hAnsi="Arial" w:cs="Arial"/>
              <w:b/>
              <w:bCs/>
              <w:sz w:val="16"/>
              <w:szCs w:val="18"/>
              <w:lang w:val="es-ES" w:eastAsia="ar-SA"/>
            </w:rPr>
          </w:pPr>
        </w:p>
        <w:p w:rsidR="00456F70" w:rsidRPr="00206357" w:rsidRDefault="00456F70" w:rsidP="00D94B6E">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456F70" w:rsidRPr="00C84607" w:rsidRDefault="00456F70" w:rsidP="00D94B6E">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456F70" w:rsidRPr="00D94B6E" w:rsidRDefault="00456F70" w:rsidP="00D94B6E">
          <w:pPr>
            <w:suppressAutoHyphens/>
            <w:jc w:val="center"/>
            <w:rPr>
              <w:rFonts w:ascii="Arial" w:hAnsi="Arial" w:cs="Arial"/>
              <w:b/>
              <w:sz w:val="16"/>
              <w:szCs w:val="18"/>
              <w:lang w:val="es-ES" w:eastAsia="ar-SA"/>
            </w:rPr>
          </w:pPr>
          <w:r>
            <w:rPr>
              <w:rFonts w:ascii="Arial" w:hAnsi="Arial" w:cs="Arial"/>
              <w:b/>
              <w:sz w:val="16"/>
              <w:szCs w:val="18"/>
              <w:lang w:val="es-ES" w:eastAsia="ar-SA"/>
            </w:rPr>
            <w:t>LA-019GYR047-E38-2017</w:t>
          </w:r>
        </w:p>
      </w:tc>
      <w:tc>
        <w:tcPr>
          <w:tcW w:w="5531" w:type="dxa"/>
        </w:tcPr>
        <w:p w:rsidR="00456F70" w:rsidRPr="008D51E1" w:rsidRDefault="00456F70" w:rsidP="00710FE4">
          <w:r w:rsidRPr="008D51E1">
            <w:drawing>
              <wp:anchor distT="0" distB="0" distL="114300" distR="114300" simplePos="0" relativeHeight="251657728" behindDoc="1" locked="0" layoutInCell="1" allowOverlap="1" wp14:anchorId="5249FCE4" wp14:editId="7B77984E">
                <wp:simplePos x="0" y="0"/>
                <wp:positionH relativeFrom="column">
                  <wp:posOffset>2532009</wp:posOffset>
                </wp:positionH>
                <wp:positionV relativeFrom="paragraph">
                  <wp:posOffset>168275</wp:posOffset>
                </wp:positionV>
                <wp:extent cx="695325" cy="842645"/>
                <wp:effectExtent l="0" t="0" r="9525" b="0"/>
                <wp:wrapNone/>
                <wp:docPr id="2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Pr="008D51E1">
            <w:drawing>
              <wp:anchor distT="0" distB="0" distL="114300" distR="114300" simplePos="0" relativeHeight="251656704" behindDoc="1" locked="0" layoutInCell="1" allowOverlap="1" wp14:anchorId="361AF49A" wp14:editId="432692FC">
                <wp:simplePos x="0" y="0"/>
                <wp:positionH relativeFrom="column">
                  <wp:posOffset>66387</wp:posOffset>
                </wp:positionH>
                <wp:positionV relativeFrom="paragraph">
                  <wp:posOffset>164537</wp:posOffset>
                </wp:positionV>
                <wp:extent cx="2191110" cy="799231"/>
                <wp:effectExtent l="0" t="0" r="0" b="1270"/>
                <wp:wrapNone/>
                <wp:docPr id="297"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56F70" w:rsidRPr="003F7D0D" w:rsidRDefault="00456F70" w:rsidP="003A1156">
    <w:pPr>
      <w:ind w:right="1043"/>
      <w:rPr>
        <w:sz w:val="16"/>
        <w:szCs w:val="1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031"/>
      <w:gridCol w:w="5291"/>
    </w:tblGrid>
    <w:tr w:rsidR="00456F70" w:rsidTr="00786A02">
      <w:trPr>
        <w:trHeight w:val="1696"/>
        <w:jc w:val="center"/>
      </w:trPr>
      <w:tc>
        <w:tcPr>
          <w:tcW w:w="2162" w:type="pct"/>
          <w:vAlign w:val="center"/>
        </w:tcPr>
        <w:p w:rsidR="00456F70" w:rsidRPr="00206357" w:rsidRDefault="00456F70" w:rsidP="00FC1A36">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456F70" w:rsidRPr="00C84607" w:rsidRDefault="00456F70" w:rsidP="00FC1A36">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456F70" w:rsidRPr="00206357" w:rsidRDefault="00456F70" w:rsidP="00FC1A36">
          <w:pPr>
            <w:suppressAutoHyphens/>
            <w:jc w:val="center"/>
            <w:rPr>
              <w:rFonts w:ascii="Arial" w:hAnsi="Arial" w:cs="Arial"/>
              <w:b/>
              <w:sz w:val="16"/>
              <w:szCs w:val="18"/>
              <w:lang w:val="es-ES" w:eastAsia="ar-SA"/>
            </w:rPr>
          </w:pPr>
          <w:r>
            <w:rPr>
              <w:rFonts w:ascii="Arial" w:hAnsi="Arial" w:cs="Arial"/>
              <w:b/>
              <w:sz w:val="16"/>
              <w:szCs w:val="18"/>
              <w:lang w:val="es-ES" w:eastAsia="ar-SA"/>
            </w:rPr>
            <w:t>LA-019GYR047-E38-2017</w:t>
          </w:r>
        </w:p>
        <w:p w:rsidR="00456F70" w:rsidRPr="00FC1A36" w:rsidRDefault="00456F70" w:rsidP="00786A02">
          <w:pPr>
            <w:tabs>
              <w:tab w:val="center" w:pos="4419"/>
              <w:tab w:val="right" w:pos="8838"/>
            </w:tabs>
            <w:suppressAutoHyphens/>
            <w:jc w:val="center"/>
            <w:rPr>
              <w:rFonts w:ascii="Arial" w:hAnsi="Arial" w:cs="Arial"/>
              <w:b/>
              <w:sz w:val="16"/>
              <w:szCs w:val="18"/>
              <w:lang w:val="es-ES" w:eastAsia="ar-SA"/>
            </w:rPr>
          </w:pPr>
        </w:p>
      </w:tc>
      <w:tc>
        <w:tcPr>
          <w:tcW w:w="2838" w:type="pct"/>
        </w:tcPr>
        <w:p w:rsidR="00456F70" w:rsidRDefault="00456F70" w:rsidP="00786A02">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5680" behindDoc="1" locked="0" layoutInCell="1" allowOverlap="1" wp14:anchorId="553A25DF" wp14:editId="32CBC763">
                <wp:simplePos x="0" y="0"/>
                <wp:positionH relativeFrom="column">
                  <wp:posOffset>2532009</wp:posOffset>
                </wp:positionH>
                <wp:positionV relativeFrom="paragraph">
                  <wp:posOffset>168275</wp:posOffset>
                </wp:positionV>
                <wp:extent cx="695325" cy="842645"/>
                <wp:effectExtent l="0" t="0" r="9525"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4656" behindDoc="1" locked="0" layoutInCell="1" allowOverlap="1" wp14:anchorId="4EACDF9B" wp14:editId="590B1174">
                <wp:simplePos x="0" y="0"/>
                <wp:positionH relativeFrom="column">
                  <wp:posOffset>66387</wp:posOffset>
                </wp:positionH>
                <wp:positionV relativeFrom="paragraph">
                  <wp:posOffset>164537</wp:posOffset>
                </wp:positionV>
                <wp:extent cx="2191110" cy="799231"/>
                <wp:effectExtent l="0" t="0" r="0" b="127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56F70" w:rsidRDefault="00456F70" w:rsidP="00641D9C">
    <w:pPr>
      <w:pStyle w:val="Encabezado"/>
      <w:jc w:val="center"/>
      <w:rPr>
        <w:sz w:val="10"/>
        <w:szCs w:val="10"/>
        <w:lang w:val="es-MX"/>
      </w:rPr>
    </w:pPr>
  </w:p>
  <w:p w:rsidR="00456F70" w:rsidRDefault="00456F70" w:rsidP="00641D9C">
    <w:pPr>
      <w:pStyle w:val="Encabezado"/>
      <w:jc w:val="center"/>
      <w:rPr>
        <w:sz w:val="10"/>
        <w:szCs w:val="10"/>
        <w:lang w:val="es-MX"/>
      </w:rPr>
    </w:pPr>
  </w:p>
  <w:p w:rsidR="00456F70" w:rsidRPr="00F60B42" w:rsidRDefault="00456F70" w:rsidP="00641D9C">
    <w:pPr>
      <w:pStyle w:val="Encabezado"/>
      <w:jc w:val="center"/>
      <w:rPr>
        <w:sz w:val="10"/>
        <w:szCs w:val="10"/>
        <w:lang w:val="es-MX"/>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456F70" w:rsidTr="00AA28DE">
      <w:trPr>
        <w:trHeight w:val="1696"/>
        <w:jc w:val="center"/>
      </w:trPr>
      <w:tc>
        <w:tcPr>
          <w:tcW w:w="2140" w:type="pct"/>
          <w:vAlign w:val="center"/>
        </w:tcPr>
        <w:p w:rsidR="00456F70" w:rsidRPr="00206357" w:rsidRDefault="00456F70" w:rsidP="00FC1A36">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456F70" w:rsidRPr="00C84607" w:rsidRDefault="00456F70" w:rsidP="00FC1A36">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456F70" w:rsidRPr="00206357" w:rsidRDefault="00456F70" w:rsidP="00FC1A36">
          <w:pPr>
            <w:suppressAutoHyphens/>
            <w:jc w:val="center"/>
            <w:rPr>
              <w:rFonts w:ascii="Arial" w:hAnsi="Arial" w:cs="Arial"/>
              <w:b/>
              <w:sz w:val="16"/>
              <w:szCs w:val="18"/>
              <w:lang w:val="es-ES" w:eastAsia="ar-SA"/>
            </w:rPr>
          </w:pPr>
          <w:r>
            <w:rPr>
              <w:rFonts w:ascii="Arial" w:hAnsi="Arial" w:cs="Arial"/>
              <w:b/>
              <w:sz w:val="16"/>
              <w:szCs w:val="18"/>
              <w:lang w:val="es-ES" w:eastAsia="ar-SA"/>
            </w:rPr>
            <w:t>LA-019GYR047-E38-2017</w:t>
          </w:r>
        </w:p>
        <w:p w:rsidR="00456F70" w:rsidRPr="00FC1A36" w:rsidRDefault="00456F70" w:rsidP="00CF4B27">
          <w:pPr>
            <w:tabs>
              <w:tab w:val="center" w:pos="4419"/>
              <w:tab w:val="right" w:pos="8838"/>
            </w:tabs>
            <w:suppressAutoHyphens/>
            <w:jc w:val="center"/>
            <w:rPr>
              <w:rFonts w:ascii="Arial" w:hAnsi="Arial" w:cs="Arial"/>
              <w:b/>
              <w:sz w:val="16"/>
              <w:szCs w:val="18"/>
              <w:lang w:val="es-ES" w:eastAsia="ar-SA"/>
            </w:rPr>
          </w:pPr>
        </w:p>
      </w:tc>
      <w:tc>
        <w:tcPr>
          <w:tcW w:w="2860" w:type="pct"/>
        </w:tcPr>
        <w:p w:rsidR="00456F70" w:rsidRDefault="00456F70"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9776" behindDoc="1" locked="0" layoutInCell="1" allowOverlap="1" wp14:anchorId="18A9684F" wp14:editId="36135805">
                <wp:simplePos x="0" y="0"/>
                <wp:positionH relativeFrom="column">
                  <wp:posOffset>2532009</wp:posOffset>
                </wp:positionH>
                <wp:positionV relativeFrom="paragraph">
                  <wp:posOffset>168275</wp:posOffset>
                </wp:positionV>
                <wp:extent cx="695325" cy="842645"/>
                <wp:effectExtent l="0" t="0" r="9525"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8752" behindDoc="1" locked="0" layoutInCell="1" allowOverlap="1" wp14:anchorId="1F248FEF" wp14:editId="58B28EAD">
                <wp:simplePos x="0" y="0"/>
                <wp:positionH relativeFrom="column">
                  <wp:posOffset>66387</wp:posOffset>
                </wp:positionH>
                <wp:positionV relativeFrom="paragraph">
                  <wp:posOffset>164537</wp:posOffset>
                </wp:positionV>
                <wp:extent cx="2191110" cy="799231"/>
                <wp:effectExtent l="0" t="0" r="0" b="1270"/>
                <wp:wrapNone/>
                <wp:docPr id="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56F70" w:rsidRDefault="00456F70" w:rsidP="00567017"/>
  <w:p w:rsidR="00456F70" w:rsidRPr="00980B0D" w:rsidRDefault="00456F70"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456F70" w:rsidTr="00AA28DE">
      <w:trPr>
        <w:trHeight w:val="1696"/>
        <w:jc w:val="center"/>
      </w:trPr>
      <w:tc>
        <w:tcPr>
          <w:tcW w:w="2140" w:type="pct"/>
          <w:vAlign w:val="center"/>
        </w:tcPr>
        <w:p w:rsidR="00456F70" w:rsidRPr="00206357" w:rsidRDefault="00456F70" w:rsidP="00FC1A36">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456F70" w:rsidRPr="00C84607" w:rsidRDefault="00456F70" w:rsidP="00FC1A36">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456F70" w:rsidRPr="00206357" w:rsidRDefault="00456F70" w:rsidP="00FC1A36">
          <w:pPr>
            <w:suppressAutoHyphens/>
            <w:jc w:val="center"/>
            <w:rPr>
              <w:rFonts w:ascii="Arial" w:hAnsi="Arial" w:cs="Arial"/>
              <w:b/>
              <w:sz w:val="16"/>
              <w:szCs w:val="18"/>
              <w:lang w:val="es-ES" w:eastAsia="ar-SA"/>
            </w:rPr>
          </w:pPr>
          <w:r>
            <w:rPr>
              <w:rFonts w:ascii="Arial" w:hAnsi="Arial" w:cs="Arial"/>
              <w:b/>
              <w:sz w:val="16"/>
              <w:szCs w:val="18"/>
              <w:lang w:val="es-ES" w:eastAsia="ar-SA"/>
            </w:rPr>
            <w:t>LA-019GYR047-E38-2017</w:t>
          </w:r>
        </w:p>
        <w:p w:rsidR="00456F70" w:rsidRPr="00FC1A36" w:rsidRDefault="00456F70" w:rsidP="00CF4B27">
          <w:pPr>
            <w:tabs>
              <w:tab w:val="center" w:pos="4419"/>
              <w:tab w:val="right" w:pos="8838"/>
            </w:tabs>
            <w:suppressAutoHyphens/>
            <w:jc w:val="center"/>
            <w:rPr>
              <w:rFonts w:ascii="Arial" w:hAnsi="Arial" w:cs="Arial"/>
              <w:b/>
              <w:sz w:val="16"/>
              <w:szCs w:val="18"/>
              <w:lang w:val="es-ES" w:eastAsia="ar-SA"/>
            </w:rPr>
          </w:pPr>
        </w:p>
      </w:tc>
      <w:tc>
        <w:tcPr>
          <w:tcW w:w="2860" w:type="pct"/>
        </w:tcPr>
        <w:p w:rsidR="00456F70" w:rsidRDefault="00456F70"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1824" behindDoc="1" locked="0" layoutInCell="1" allowOverlap="1" wp14:anchorId="55186E4B" wp14:editId="254C1F38">
                <wp:simplePos x="0" y="0"/>
                <wp:positionH relativeFrom="column">
                  <wp:posOffset>2532009</wp:posOffset>
                </wp:positionH>
                <wp:positionV relativeFrom="paragraph">
                  <wp:posOffset>168275</wp:posOffset>
                </wp:positionV>
                <wp:extent cx="695325" cy="842645"/>
                <wp:effectExtent l="0" t="0" r="9525" b="0"/>
                <wp:wrapNone/>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60800" behindDoc="1" locked="0" layoutInCell="1" allowOverlap="1" wp14:anchorId="7456775D" wp14:editId="342E2AB0">
                <wp:simplePos x="0" y="0"/>
                <wp:positionH relativeFrom="column">
                  <wp:posOffset>66387</wp:posOffset>
                </wp:positionH>
                <wp:positionV relativeFrom="paragraph">
                  <wp:posOffset>164537</wp:posOffset>
                </wp:positionV>
                <wp:extent cx="2191110" cy="799231"/>
                <wp:effectExtent l="0" t="0" r="0" b="1270"/>
                <wp:wrapNone/>
                <wp:docPr id="8"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56F70" w:rsidRDefault="00456F70" w:rsidP="00567017"/>
  <w:p w:rsidR="00456F70" w:rsidRPr="00980B0D" w:rsidRDefault="00456F70"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70" w:rsidRDefault="00456F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2790B0D"/>
    <w:multiLevelType w:val="hybridMultilevel"/>
    <w:tmpl w:val="881AF2FC"/>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6">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D172A62"/>
    <w:multiLevelType w:val="hybridMultilevel"/>
    <w:tmpl w:val="52423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2B4957B5"/>
    <w:multiLevelType w:val="hybridMultilevel"/>
    <w:tmpl w:val="02D88BD6"/>
    <w:lvl w:ilvl="0" w:tplc="F49237E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8">
    <w:nsid w:val="3228541C"/>
    <w:multiLevelType w:val="hybridMultilevel"/>
    <w:tmpl w:val="2816531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1">
    <w:nsid w:val="3C7170CF"/>
    <w:multiLevelType w:val="hybridMultilevel"/>
    <w:tmpl w:val="55E00932"/>
    <w:lvl w:ilvl="0" w:tplc="2ADA6A4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4">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6">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7">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8">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2">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3">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72B72C19"/>
    <w:multiLevelType w:val="hybridMultilevel"/>
    <w:tmpl w:val="1C7417C8"/>
    <w:lvl w:ilvl="0" w:tplc="B818F0B6">
      <w:start w:val="1"/>
      <w:numFmt w:val="upperLetter"/>
      <w:lvlText w:val="%1."/>
      <w:lvlJc w:val="left"/>
      <w:pPr>
        <w:ind w:left="720" w:hanging="360"/>
      </w:pPr>
      <w:rPr>
        <w:b/>
      </w:rPr>
    </w:lvl>
    <w:lvl w:ilvl="1" w:tplc="C14ABA34">
      <w:start w:val="1"/>
      <w:numFmt w:val="bullet"/>
      <w:lvlText w:val=""/>
      <w:lvlJc w:val="left"/>
      <w:pPr>
        <w:ind w:left="1440" w:hanging="360"/>
      </w:pPr>
      <w:rPr>
        <w:rFonts w:ascii="Wingdings" w:hAnsi="Wingding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7">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nsid w:val="7DF26E60"/>
    <w:multiLevelType w:val="hybridMultilevel"/>
    <w:tmpl w:val="49F83A0A"/>
    <w:lvl w:ilvl="0" w:tplc="13805CCE">
      <w:start w:val="1"/>
      <w:numFmt w:val="decimal"/>
      <w:lvlText w:val="%1."/>
      <w:lvlJc w:val="left"/>
      <w:pPr>
        <w:ind w:left="1074" w:hanging="360"/>
      </w:pPr>
      <w:rPr>
        <w:rFonts w:hint="default"/>
        <w:b/>
      </w:rPr>
    </w:lvl>
    <w:lvl w:ilvl="1" w:tplc="080A0003" w:tentative="1">
      <w:start w:val="1"/>
      <w:numFmt w:val="bullet"/>
      <w:lvlText w:val="o"/>
      <w:lvlJc w:val="left"/>
      <w:pPr>
        <w:ind w:left="1794" w:hanging="360"/>
      </w:pPr>
      <w:rPr>
        <w:rFonts w:ascii="Courier New" w:hAnsi="Courier New" w:cs="Courier New" w:hint="default"/>
      </w:rPr>
    </w:lvl>
    <w:lvl w:ilvl="2" w:tplc="080A0005" w:tentative="1">
      <w:start w:val="1"/>
      <w:numFmt w:val="bullet"/>
      <w:lvlText w:val=""/>
      <w:lvlJc w:val="left"/>
      <w:pPr>
        <w:ind w:left="2514" w:hanging="360"/>
      </w:pPr>
      <w:rPr>
        <w:rFonts w:ascii="Wingdings" w:hAnsi="Wingdings" w:hint="default"/>
      </w:rPr>
    </w:lvl>
    <w:lvl w:ilvl="3" w:tplc="080A0001" w:tentative="1">
      <w:start w:val="1"/>
      <w:numFmt w:val="bullet"/>
      <w:lvlText w:val=""/>
      <w:lvlJc w:val="left"/>
      <w:pPr>
        <w:ind w:left="3234" w:hanging="360"/>
      </w:pPr>
      <w:rPr>
        <w:rFonts w:ascii="Symbol" w:hAnsi="Symbol" w:hint="default"/>
      </w:rPr>
    </w:lvl>
    <w:lvl w:ilvl="4" w:tplc="080A0003" w:tentative="1">
      <w:start w:val="1"/>
      <w:numFmt w:val="bullet"/>
      <w:lvlText w:val="o"/>
      <w:lvlJc w:val="left"/>
      <w:pPr>
        <w:ind w:left="3954" w:hanging="360"/>
      </w:pPr>
      <w:rPr>
        <w:rFonts w:ascii="Courier New" w:hAnsi="Courier New" w:cs="Courier New" w:hint="default"/>
      </w:rPr>
    </w:lvl>
    <w:lvl w:ilvl="5" w:tplc="080A0005" w:tentative="1">
      <w:start w:val="1"/>
      <w:numFmt w:val="bullet"/>
      <w:lvlText w:val=""/>
      <w:lvlJc w:val="left"/>
      <w:pPr>
        <w:ind w:left="4674" w:hanging="360"/>
      </w:pPr>
      <w:rPr>
        <w:rFonts w:ascii="Wingdings" w:hAnsi="Wingdings" w:hint="default"/>
      </w:rPr>
    </w:lvl>
    <w:lvl w:ilvl="6" w:tplc="080A0001" w:tentative="1">
      <w:start w:val="1"/>
      <w:numFmt w:val="bullet"/>
      <w:lvlText w:val=""/>
      <w:lvlJc w:val="left"/>
      <w:pPr>
        <w:ind w:left="5394" w:hanging="360"/>
      </w:pPr>
      <w:rPr>
        <w:rFonts w:ascii="Symbol" w:hAnsi="Symbol" w:hint="default"/>
      </w:rPr>
    </w:lvl>
    <w:lvl w:ilvl="7" w:tplc="080A0003" w:tentative="1">
      <w:start w:val="1"/>
      <w:numFmt w:val="bullet"/>
      <w:lvlText w:val="o"/>
      <w:lvlJc w:val="left"/>
      <w:pPr>
        <w:ind w:left="6114" w:hanging="360"/>
      </w:pPr>
      <w:rPr>
        <w:rFonts w:ascii="Courier New" w:hAnsi="Courier New" w:cs="Courier New" w:hint="default"/>
      </w:rPr>
    </w:lvl>
    <w:lvl w:ilvl="8" w:tplc="080A0005" w:tentative="1">
      <w:start w:val="1"/>
      <w:numFmt w:val="bullet"/>
      <w:lvlText w:val=""/>
      <w:lvlJc w:val="left"/>
      <w:pPr>
        <w:ind w:left="6834" w:hanging="360"/>
      </w:pPr>
      <w:rPr>
        <w:rFonts w:ascii="Wingdings" w:hAnsi="Wingdings" w:hint="default"/>
      </w:r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2"/>
  </w:num>
  <w:num w:numId="8">
    <w:abstractNumId w:val="69"/>
  </w:num>
  <w:num w:numId="9">
    <w:abstractNumId w:val="39"/>
  </w:num>
  <w:num w:numId="10">
    <w:abstractNumId w:val="34"/>
  </w:num>
  <w:num w:numId="11">
    <w:abstractNumId w:val="10"/>
  </w:num>
  <w:num w:numId="12">
    <w:abstractNumId w:val="14"/>
  </w:num>
  <w:num w:numId="13">
    <w:abstractNumId w:val="19"/>
  </w:num>
  <w:num w:numId="14">
    <w:abstractNumId w:val="56"/>
  </w:num>
  <w:num w:numId="15">
    <w:abstractNumId w:val="32"/>
  </w:num>
  <w:num w:numId="16">
    <w:abstractNumId w:val="59"/>
  </w:num>
  <w:num w:numId="17">
    <w:abstractNumId w:val="57"/>
  </w:num>
  <w:num w:numId="18">
    <w:abstractNumId w:val="45"/>
  </w:num>
  <w:num w:numId="19">
    <w:abstractNumId w:val="43"/>
  </w:num>
  <w:num w:numId="20">
    <w:abstractNumId w:val="52"/>
  </w:num>
  <w:num w:numId="21">
    <w:abstractNumId w:val="61"/>
  </w:num>
  <w:num w:numId="22">
    <w:abstractNumId w:val="36"/>
  </w:num>
  <w:num w:numId="23">
    <w:abstractNumId w:val="58"/>
  </w:num>
  <w:num w:numId="24">
    <w:abstractNumId w:val="33"/>
  </w:num>
  <w:num w:numId="25">
    <w:abstractNumId w:val="47"/>
  </w:num>
  <w:num w:numId="26">
    <w:abstractNumId w:val="67"/>
  </w:num>
  <w:num w:numId="27">
    <w:abstractNumId w:val="53"/>
  </w:num>
  <w:num w:numId="28">
    <w:abstractNumId w:val="30"/>
  </w:num>
  <w:num w:numId="29">
    <w:abstractNumId w:val="49"/>
  </w:num>
  <w:num w:numId="30">
    <w:abstractNumId w:val="38"/>
  </w:num>
  <w:num w:numId="31">
    <w:abstractNumId w:val="29"/>
  </w:num>
  <w:num w:numId="32">
    <w:abstractNumId w:val="65"/>
  </w:num>
  <w:num w:numId="33">
    <w:abstractNumId w:val="64"/>
  </w:num>
  <w:num w:numId="34">
    <w:abstractNumId w:val="40"/>
  </w:num>
  <w:num w:numId="35">
    <w:abstractNumId w:val="70"/>
  </w:num>
  <w:num w:numId="36">
    <w:abstractNumId w:val="54"/>
  </w:num>
  <w:num w:numId="37">
    <w:abstractNumId w:val="11"/>
  </w:num>
  <w:num w:numId="38">
    <w:abstractNumId w:val="37"/>
  </w:num>
  <w:num w:numId="39">
    <w:abstractNumId w:val="55"/>
  </w:num>
  <w:num w:numId="40">
    <w:abstractNumId w:val="66"/>
  </w:num>
  <w:num w:numId="41">
    <w:abstractNumId w:val="31"/>
  </w:num>
  <w:num w:numId="42">
    <w:abstractNumId w:val="63"/>
  </w:num>
  <w:num w:numId="43">
    <w:abstractNumId w:val="51"/>
  </w:num>
  <w:num w:numId="44">
    <w:abstractNumId w:val="1"/>
  </w:num>
  <w:num w:numId="45">
    <w:abstractNumId w:val="46"/>
  </w:num>
  <w:num w:numId="46">
    <w:abstractNumId w:val="4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996"/>
    <w:rsid w:val="00015A5C"/>
    <w:rsid w:val="00016377"/>
    <w:rsid w:val="00016388"/>
    <w:rsid w:val="00016790"/>
    <w:rsid w:val="00016F68"/>
    <w:rsid w:val="00016FD9"/>
    <w:rsid w:val="00017609"/>
    <w:rsid w:val="00017BB7"/>
    <w:rsid w:val="000200E0"/>
    <w:rsid w:val="00020B2B"/>
    <w:rsid w:val="00021756"/>
    <w:rsid w:val="00021944"/>
    <w:rsid w:val="00021974"/>
    <w:rsid w:val="00022AC2"/>
    <w:rsid w:val="00022B27"/>
    <w:rsid w:val="00023552"/>
    <w:rsid w:val="000238E4"/>
    <w:rsid w:val="00023BB5"/>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8AD"/>
    <w:rsid w:val="000328FA"/>
    <w:rsid w:val="00032C01"/>
    <w:rsid w:val="00032F88"/>
    <w:rsid w:val="000331A2"/>
    <w:rsid w:val="000347BE"/>
    <w:rsid w:val="00034D86"/>
    <w:rsid w:val="000352BE"/>
    <w:rsid w:val="00035315"/>
    <w:rsid w:val="00035B92"/>
    <w:rsid w:val="00035FDE"/>
    <w:rsid w:val="00035FEE"/>
    <w:rsid w:val="00036136"/>
    <w:rsid w:val="00036277"/>
    <w:rsid w:val="0003697D"/>
    <w:rsid w:val="000371B9"/>
    <w:rsid w:val="00040265"/>
    <w:rsid w:val="00040379"/>
    <w:rsid w:val="000408F9"/>
    <w:rsid w:val="0004090E"/>
    <w:rsid w:val="00041CBB"/>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C37"/>
    <w:rsid w:val="000511C6"/>
    <w:rsid w:val="00051328"/>
    <w:rsid w:val="00052145"/>
    <w:rsid w:val="000521CE"/>
    <w:rsid w:val="0005254C"/>
    <w:rsid w:val="00052ADB"/>
    <w:rsid w:val="00052FDB"/>
    <w:rsid w:val="000531D1"/>
    <w:rsid w:val="000537BA"/>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F5C"/>
    <w:rsid w:val="0006304C"/>
    <w:rsid w:val="0006342C"/>
    <w:rsid w:val="00063A92"/>
    <w:rsid w:val="000648C1"/>
    <w:rsid w:val="00064B06"/>
    <w:rsid w:val="00064E5E"/>
    <w:rsid w:val="000650E5"/>
    <w:rsid w:val="00065528"/>
    <w:rsid w:val="00065A5F"/>
    <w:rsid w:val="00065F7D"/>
    <w:rsid w:val="00066151"/>
    <w:rsid w:val="0006753F"/>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B48"/>
    <w:rsid w:val="00077D6C"/>
    <w:rsid w:val="00081196"/>
    <w:rsid w:val="000811F1"/>
    <w:rsid w:val="00081441"/>
    <w:rsid w:val="00081974"/>
    <w:rsid w:val="00081F74"/>
    <w:rsid w:val="000826B3"/>
    <w:rsid w:val="00082B45"/>
    <w:rsid w:val="00082BA0"/>
    <w:rsid w:val="000836B2"/>
    <w:rsid w:val="00084049"/>
    <w:rsid w:val="000842DA"/>
    <w:rsid w:val="000846FD"/>
    <w:rsid w:val="00084C70"/>
    <w:rsid w:val="0008517F"/>
    <w:rsid w:val="00085CA9"/>
    <w:rsid w:val="00085E47"/>
    <w:rsid w:val="00086296"/>
    <w:rsid w:val="0008679E"/>
    <w:rsid w:val="00087998"/>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E61"/>
    <w:rsid w:val="00097011"/>
    <w:rsid w:val="00097380"/>
    <w:rsid w:val="000976BE"/>
    <w:rsid w:val="00097A89"/>
    <w:rsid w:val="00097D47"/>
    <w:rsid w:val="000A0ADA"/>
    <w:rsid w:val="000A0D17"/>
    <w:rsid w:val="000A121F"/>
    <w:rsid w:val="000A1442"/>
    <w:rsid w:val="000A14DD"/>
    <w:rsid w:val="000A15CD"/>
    <w:rsid w:val="000A26D5"/>
    <w:rsid w:val="000A2A2C"/>
    <w:rsid w:val="000A2B62"/>
    <w:rsid w:val="000A3175"/>
    <w:rsid w:val="000A442E"/>
    <w:rsid w:val="000A573C"/>
    <w:rsid w:val="000A58D7"/>
    <w:rsid w:val="000A5A48"/>
    <w:rsid w:val="000A5DF6"/>
    <w:rsid w:val="000A5FE0"/>
    <w:rsid w:val="000A5FF9"/>
    <w:rsid w:val="000A6177"/>
    <w:rsid w:val="000A6330"/>
    <w:rsid w:val="000A6B27"/>
    <w:rsid w:val="000B04ED"/>
    <w:rsid w:val="000B09BE"/>
    <w:rsid w:val="000B0E4D"/>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26F8"/>
    <w:rsid w:val="000C2D05"/>
    <w:rsid w:val="000C3274"/>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2773"/>
    <w:rsid w:val="000D2C88"/>
    <w:rsid w:val="000D3510"/>
    <w:rsid w:val="000D3930"/>
    <w:rsid w:val="000D4702"/>
    <w:rsid w:val="000D4A19"/>
    <w:rsid w:val="000D4A93"/>
    <w:rsid w:val="000D4B5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CD6"/>
    <w:rsid w:val="000E2D65"/>
    <w:rsid w:val="000E2EC2"/>
    <w:rsid w:val="000E425A"/>
    <w:rsid w:val="000E425B"/>
    <w:rsid w:val="000E480C"/>
    <w:rsid w:val="000E48AD"/>
    <w:rsid w:val="000E63FE"/>
    <w:rsid w:val="000E6A50"/>
    <w:rsid w:val="000E6CDC"/>
    <w:rsid w:val="000E73D4"/>
    <w:rsid w:val="000E75CF"/>
    <w:rsid w:val="000E7CC5"/>
    <w:rsid w:val="000E7DAE"/>
    <w:rsid w:val="000F00A6"/>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3461"/>
    <w:rsid w:val="001037C9"/>
    <w:rsid w:val="00104340"/>
    <w:rsid w:val="0010442B"/>
    <w:rsid w:val="001047A2"/>
    <w:rsid w:val="001047A6"/>
    <w:rsid w:val="00104EE7"/>
    <w:rsid w:val="0010568E"/>
    <w:rsid w:val="001056CB"/>
    <w:rsid w:val="00105D2A"/>
    <w:rsid w:val="00106679"/>
    <w:rsid w:val="001069CA"/>
    <w:rsid w:val="00106C60"/>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6456"/>
    <w:rsid w:val="00117140"/>
    <w:rsid w:val="00120C5E"/>
    <w:rsid w:val="00121D59"/>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C05"/>
    <w:rsid w:val="00136C7C"/>
    <w:rsid w:val="00136EAA"/>
    <w:rsid w:val="00137618"/>
    <w:rsid w:val="00140014"/>
    <w:rsid w:val="00141C5E"/>
    <w:rsid w:val="00141C8D"/>
    <w:rsid w:val="001431F5"/>
    <w:rsid w:val="00143FD3"/>
    <w:rsid w:val="00144076"/>
    <w:rsid w:val="00144607"/>
    <w:rsid w:val="00144B2F"/>
    <w:rsid w:val="00144E1A"/>
    <w:rsid w:val="0014629E"/>
    <w:rsid w:val="0014710F"/>
    <w:rsid w:val="00147544"/>
    <w:rsid w:val="00147DAD"/>
    <w:rsid w:val="00150992"/>
    <w:rsid w:val="00150E1F"/>
    <w:rsid w:val="00150E28"/>
    <w:rsid w:val="00151275"/>
    <w:rsid w:val="0015166F"/>
    <w:rsid w:val="00151F68"/>
    <w:rsid w:val="00152ACA"/>
    <w:rsid w:val="001530EA"/>
    <w:rsid w:val="001531F2"/>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2A17"/>
    <w:rsid w:val="00173341"/>
    <w:rsid w:val="00173565"/>
    <w:rsid w:val="001739A5"/>
    <w:rsid w:val="001747AC"/>
    <w:rsid w:val="00174B60"/>
    <w:rsid w:val="00174B63"/>
    <w:rsid w:val="00175DAD"/>
    <w:rsid w:val="00175E2D"/>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18"/>
    <w:rsid w:val="001930AA"/>
    <w:rsid w:val="00193254"/>
    <w:rsid w:val="0019356E"/>
    <w:rsid w:val="0019394D"/>
    <w:rsid w:val="001939D1"/>
    <w:rsid w:val="00193B4B"/>
    <w:rsid w:val="001941D0"/>
    <w:rsid w:val="00194532"/>
    <w:rsid w:val="00194C68"/>
    <w:rsid w:val="0019571D"/>
    <w:rsid w:val="001958D1"/>
    <w:rsid w:val="00195983"/>
    <w:rsid w:val="00195C00"/>
    <w:rsid w:val="001965F8"/>
    <w:rsid w:val="001974D1"/>
    <w:rsid w:val="001975D2"/>
    <w:rsid w:val="00197902"/>
    <w:rsid w:val="00197905"/>
    <w:rsid w:val="001A09A9"/>
    <w:rsid w:val="001A0AD2"/>
    <w:rsid w:val="001A0B14"/>
    <w:rsid w:val="001A0DC9"/>
    <w:rsid w:val="001A11FA"/>
    <w:rsid w:val="001A1BA9"/>
    <w:rsid w:val="001A1C3D"/>
    <w:rsid w:val="001A2433"/>
    <w:rsid w:val="001A2662"/>
    <w:rsid w:val="001A2935"/>
    <w:rsid w:val="001A2EFC"/>
    <w:rsid w:val="001A3843"/>
    <w:rsid w:val="001A489D"/>
    <w:rsid w:val="001A4DB3"/>
    <w:rsid w:val="001A4F02"/>
    <w:rsid w:val="001A5666"/>
    <w:rsid w:val="001A5DEE"/>
    <w:rsid w:val="001A685B"/>
    <w:rsid w:val="001A711C"/>
    <w:rsid w:val="001A790D"/>
    <w:rsid w:val="001A7C14"/>
    <w:rsid w:val="001B0727"/>
    <w:rsid w:val="001B1603"/>
    <w:rsid w:val="001B2321"/>
    <w:rsid w:val="001B2397"/>
    <w:rsid w:val="001B23D1"/>
    <w:rsid w:val="001B27ED"/>
    <w:rsid w:val="001B3D08"/>
    <w:rsid w:val="001B4664"/>
    <w:rsid w:val="001B4EC8"/>
    <w:rsid w:val="001B5165"/>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1004"/>
    <w:rsid w:val="001D16BB"/>
    <w:rsid w:val="001D1F6D"/>
    <w:rsid w:val="001D2162"/>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3E5"/>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AFE"/>
    <w:rsid w:val="001F3B41"/>
    <w:rsid w:val="001F3CB1"/>
    <w:rsid w:val="001F4116"/>
    <w:rsid w:val="001F47F5"/>
    <w:rsid w:val="001F486B"/>
    <w:rsid w:val="001F4B11"/>
    <w:rsid w:val="001F4C76"/>
    <w:rsid w:val="001F4D14"/>
    <w:rsid w:val="001F4E7F"/>
    <w:rsid w:val="001F5241"/>
    <w:rsid w:val="001F5753"/>
    <w:rsid w:val="001F5A4B"/>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C8D"/>
    <w:rsid w:val="00206357"/>
    <w:rsid w:val="002075B2"/>
    <w:rsid w:val="00207F65"/>
    <w:rsid w:val="00207FF3"/>
    <w:rsid w:val="00210453"/>
    <w:rsid w:val="002108EE"/>
    <w:rsid w:val="002114BF"/>
    <w:rsid w:val="002125FE"/>
    <w:rsid w:val="00212DFE"/>
    <w:rsid w:val="00212F58"/>
    <w:rsid w:val="00213A38"/>
    <w:rsid w:val="0021420B"/>
    <w:rsid w:val="002145E9"/>
    <w:rsid w:val="00214EC4"/>
    <w:rsid w:val="00215696"/>
    <w:rsid w:val="002163E4"/>
    <w:rsid w:val="00216423"/>
    <w:rsid w:val="00216B06"/>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11E5"/>
    <w:rsid w:val="002411E7"/>
    <w:rsid w:val="002414A4"/>
    <w:rsid w:val="00241914"/>
    <w:rsid w:val="002423CC"/>
    <w:rsid w:val="002429AE"/>
    <w:rsid w:val="00242BC6"/>
    <w:rsid w:val="002441E5"/>
    <w:rsid w:val="00244454"/>
    <w:rsid w:val="00244908"/>
    <w:rsid w:val="002456A6"/>
    <w:rsid w:val="0024587A"/>
    <w:rsid w:val="00245A81"/>
    <w:rsid w:val="00245C72"/>
    <w:rsid w:val="002464D5"/>
    <w:rsid w:val="00246C87"/>
    <w:rsid w:val="00246D99"/>
    <w:rsid w:val="00247223"/>
    <w:rsid w:val="00247647"/>
    <w:rsid w:val="00247761"/>
    <w:rsid w:val="00247A02"/>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5F33"/>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227D"/>
    <w:rsid w:val="0027270E"/>
    <w:rsid w:val="00272922"/>
    <w:rsid w:val="00272EBF"/>
    <w:rsid w:val="00273349"/>
    <w:rsid w:val="002733BA"/>
    <w:rsid w:val="002743FA"/>
    <w:rsid w:val="002745A7"/>
    <w:rsid w:val="002748AB"/>
    <w:rsid w:val="00274AEB"/>
    <w:rsid w:val="00274D23"/>
    <w:rsid w:val="00274FFC"/>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153D"/>
    <w:rsid w:val="002922A5"/>
    <w:rsid w:val="002923A1"/>
    <w:rsid w:val="002923BC"/>
    <w:rsid w:val="002925BB"/>
    <w:rsid w:val="00292D89"/>
    <w:rsid w:val="0029372E"/>
    <w:rsid w:val="002943B5"/>
    <w:rsid w:val="0029453B"/>
    <w:rsid w:val="00294597"/>
    <w:rsid w:val="00295B2F"/>
    <w:rsid w:val="00295C6C"/>
    <w:rsid w:val="00295CCE"/>
    <w:rsid w:val="00296239"/>
    <w:rsid w:val="00296311"/>
    <w:rsid w:val="0029635F"/>
    <w:rsid w:val="002968CA"/>
    <w:rsid w:val="00296ACA"/>
    <w:rsid w:val="00296D24"/>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583"/>
    <w:rsid w:val="002B0F9D"/>
    <w:rsid w:val="002B106D"/>
    <w:rsid w:val="002B14BF"/>
    <w:rsid w:val="002B1CD0"/>
    <w:rsid w:val="002B2759"/>
    <w:rsid w:val="002B2E49"/>
    <w:rsid w:val="002B33E6"/>
    <w:rsid w:val="002B428E"/>
    <w:rsid w:val="002B5BF8"/>
    <w:rsid w:val="002B61C7"/>
    <w:rsid w:val="002B6C94"/>
    <w:rsid w:val="002B78D4"/>
    <w:rsid w:val="002B79D2"/>
    <w:rsid w:val="002B7B6A"/>
    <w:rsid w:val="002B7ED0"/>
    <w:rsid w:val="002C0169"/>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8B8"/>
    <w:rsid w:val="002C6BCD"/>
    <w:rsid w:val="002C72B7"/>
    <w:rsid w:val="002C77C1"/>
    <w:rsid w:val="002C7F0C"/>
    <w:rsid w:val="002D00C2"/>
    <w:rsid w:val="002D03E3"/>
    <w:rsid w:val="002D0CA2"/>
    <w:rsid w:val="002D12C4"/>
    <w:rsid w:val="002D162C"/>
    <w:rsid w:val="002D2A33"/>
    <w:rsid w:val="002D2DC5"/>
    <w:rsid w:val="002D2FF7"/>
    <w:rsid w:val="002D3857"/>
    <w:rsid w:val="002D455C"/>
    <w:rsid w:val="002D48C9"/>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7C"/>
    <w:rsid w:val="002F40B2"/>
    <w:rsid w:val="002F45D9"/>
    <w:rsid w:val="002F4652"/>
    <w:rsid w:val="002F49F2"/>
    <w:rsid w:val="002F4BCA"/>
    <w:rsid w:val="002F5E97"/>
    <w:rsid w:val="002F5FEB"/>
    <w:rsid w:val="002F62C4"/>
    <w:rsid w:val="002F7120"/>
    <w:rsid w:val="003006D0"/>
    <w:rsid w:val="00300F02"/>
    <w:rsid w:val="00301275"/>
    <w:rsid w:val="0030134E"/>
    <w:rsid w:val="003019BD"/>
    <w:rsid w:val="00301A31"/>
    <w:rsid w:val="00301B86"/>
    <w:rsid w:val="00301E05"/>
    <w:rsid w:val="003029EC"/>
    <w:rsid w:val="00303236"/>
    <w:rsid w:val="00304B05"/>
    <w:rsid w:val="0030525D"/>
    <w:rsid w:val="00305574"/>
    <w:rsid w:val="003066BD"/>
    <w:rsid w:val="00306EB3"/>
    <w:rsid w:val="0030728D"/>
    <w:rsid w:val="00307404"/>
    <w:rsid w:val="00307904"/>
    <w:rsid w:val="003102E7"/>
    <w:rsid w:val="0031128E"/>
    <w:rsid w:val="00311471"/>
    <w:rsid w:val="003116C2"/>
    <w:rsid w:val="00312CD0"/>
    <w:rsid w:val="00312DFA"/>
    <w:rsid w:val="003132FA"/>
    <w:rsid w:val="003134B4"/>
    <w:rsid w:val="00314492"/>
    <w:rsid w:val="0031482A"/>
    <w:rsid w:val="00314BBE"/>
    <w:rsid w:val="0031585E"/>
    <w:rsid w:val="00316BC4"/>
    <w:rsid w:val="00316CBD"/>
    <w:rsid w:val="00317146"/>
    <w:rsid w:val="00317291"/>
    <w:rsid w:val="0031739D"/>
    <w:rsid w:val="00317B99"/>
    <w:rsid w:val="00317CBF"/>
    <w:rsid w:val="003201F0"/>
    <w:rsid w:val="00320519"/>
    <w:rsid w:val="00320621"/>
    <w:rsid w:val="003208D4"/>
    <w:rsid w:val="00320C8F"/>
    <w:rsid w:val="003215E0"/>
    <w:rsid w:val="00321C09"/>
    <w:rsid w:val="00322ED0"/>
    <w:rsid w:val="003230B9"/>
    <w:rsid w:val="003237C3"/>
    <w:rsid w:val="003250A3"/>
    <w:rsid w:val="00325964"/>
    <w:rsid w:val="00326CEE"/>
    <w:rsid w:val="00327209"/>
    <w:rsid w:val="00327780"/>
    <w:rsid w:val="00327E3D"/>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EFA"/>
    <w:rsid w:val="00355545"/>
    <w:rsid w:val="00355845"/>
    <w:rsid w:val="00355EB5"/>
    <w:rsid w:val="00355EF7"/>
    <w:rsid w:val="00356302"/>
    <w:rsid w:val="0035635D"/>
    <w:rsid w:val="0035657D"/>
    <w:rsid w:val="00356A7C"/>
    <w:rsid w:val="00357754"/>
    <w:rsid w:val="00357E56"/>
    <w:rsid w:val="00360818"/>
    <w:rsid w:val="0036086A"/>
    <w:rsid w:val="00360CD6"/>
    <w:rsid w:val="00360F6F"/>
    <w:rsid w:val="0036115C"/>
    <w:rsid w:val="00362050"/>
    <w:rsid w:val="00362186"/>
    <w:rsid w:val="00362DB6"/>
    <w:rsid w:val="0036308D"/>
    <w:rsid w:val="003636C1"/>
    <w:rsid w:val="0036386C"/>
    <w:rsid w:val="00363A60"/>
    <w:rsid w:val="00365222"/>
    <w:rsid w:val="00365E52"/>
    <w:rsid w:val="003663BC"/>
    <w:rsid w:val="00366EE2"/>
    <w:rsid w:val="003677F4"/>
    <w:rsid w:val="00370077"/>
    <w:rsid w:val="00370916"/>
    <w:rsid w:val="00370C84"/>
    <w:rsid w:val="0037117D"/>
    <w:rsid w:val="003718FC"/>
    <w:rsid w:val="0037298A"/>
    <w:rsid w:val="00372B39"/>
    <w:rsid w:val="003736D0"/>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B1D"/>
    <w:rsid w:val="00383D9D"/>
    <w:rsid w:val="00383ED9"/>
    <w:rsid w:val="003842FB"/>
    <w:rsid w:val="003845C9"/>
    <w:rsid w:val="003846A8"/>
    <w:rsid w:val="00384892"/>
    <w:rsid w:val="0038500E"/>
    <w:rsid w:val="0038615F"/>
    <w:rsid w:val="003861B5"/>
    <w:rsid w:val="00386FF2"/>
    <w:rsid w:val="0038757C"/>
    <w:rsid w:val="0038772F"/>
    <w:rsid w:val="003908E0"/>
    <w:rsid w:val="00390C28"/>
    <w:rsid w:val="003912BF"/>
    <w:rsid w:val="00391413"/>
    <w:rsid w:val="003917F8"/>
    <w:rsid w:val="00391D20"/>
    <w:rsid w:val="00392CA4"/>
    <w:rsid w:val="00392EF5"/>
    <w:rsid w:val="003933B4"/>
    <w:rsid w:val="003934CD"/>
    <w:rsid w:val="003941F4"/>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5376"/>
    <w:rsid w:val="003E7132"/>
    <w:rsid w:val="003F0E36"/>
    <w:rsid w:val="003F1320"/>
    <w:rsid w:val="003F1400"/>
    <w:rsid w:val="003F1659"/>
    <w:rsid w:val="003F1CC2"/>
    <w:rsid w:val="003F284C"/>
    <w:rsid w:val="003F3A71"/>
    <w:rsid w:val="003F3CFF"/>
    <w:rsid w:val="003F468D"/>
    <w:rsid w:val="003F4CCD"/>
    <w:rsid w:val="003F5420"/>
    <w:rsid w:val="003F55F7"/>
    <w:rsid w:val="003F5736"/>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06"/>
    <w:rsid w:val="0040256F"/>
    <w:rsid w:val="0040262C"/>
    <w:rsid w:val="00402A36"/>
    <w:rsid w:val="00403B55"/>
    <w:rsid w:val="00404061"/>
    <w:rsid w:val="004049B8"/>
    <w:rsid w:val="00405056"/>
    <w:rsid w:val="00405605"/>
    <w:rsid w:val="004056C0"/>
    <w:rsid w:val="0040590B"/>
    <w:rsid w:val="0040623F"/>
    <w:rsid w:val="0040648E"/>
    <w:rsid w:val="004069AA"/>
    <w:rsid w:val="00406A59"/>
    <w:rsid w:val="00407083"/>
    <w:rsid w:val="00407E49"/>
    <w:rsid w:val="004105F4"/>
    <w:rsid w:val="00410BBB"/>
    <w:rsid w:val="00411CCA"/>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FE6"/>
    <w:rsid w:val="00427410"/>
    <w:rsid w:val="0042790F"/>
    <w:rsid w:val="004317D2"/>
    <w:rsid w:val="00431E85"/>
    <w:rsid w:val="00432010"/>
    <w:rsid w:val="004323B7"/>
    <w:rsid w:val="00432BF0"/>
    <w:rsid w:val="00433046"/>
    <w:rsid w:val="00433086"/>
    <w:rsid w:val="004336B3"/>
    <w:rsid w:val="00434181"/>
    <w:rsid w:val="004350F3"/>
    <w:rsid w:val="004356AB"/>
    <w:rsid w:val="00435E51"/>
    <w:rsid w:val="00435EBE"/>
    <w:rsid w:val="00436E73"/>
    <w:rsid w:val="00436FDD"/>
    <w:rsid w:val="00437AC3"/>
    <w:rsid w:val="00440E28"/>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B6A"/>
    <w:rsid w:val="00445F28"/>
    <w:rsid w:val="00445F5D"/>
    <w:rsid w:val="00446320"/>
    <w:rsid w:val="0045008D"/>
    <w:rsid w:val="0045013C"/>
    <w:rsid w:val="004508E8"/>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D02"/>
    <w:rsid w:val="00456E06"/>
    <w:rsid w:val="00456F70"/>
    <w:rsid w:val="00457A7E"/>
    <w:rsid w:val="00457F15"/>
    <w:rsid w:val="00457F49"/>
    <w:rsid w:val="00461448"/>
    <w:rsid w:val="00461642"/>
    <w:rsid w:val="00462210"/>
    <w:rsid w:val="00462372"/>
    <w:rsid w:val="004637CA"/>
    <w:rsid w:val="00464B84"/>
    <w:rsid w:val="00466187"/>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775E"/>
    <w:rsid w:val="00477F67"/>
    <w:rsid w:val="004809C8"/>
    <w:rsid w:val="0048138E"/>
    <w:rsid w:val="00481447"/>
    <w:rsid w:val="00482531"/>
    <w:rsid w:val="00482894"/>
    <w:rsid w:val="00482FF7"/>
    <w:rsid w:val="0048330F"/>
    <w:rsid w:val="00485D0B"/>
    <w:rsid w:val="004868F1"/>
    <w:rsid w:val="00486A74"/>
    <w:rsid w:val="00487342"/>
    <w:rsid w:val="004876DC"/>
    <w:rsid w:val="00491225"/>
    <w:rsid w:val="0049139B"/>
    <w:rsid w:val="0049166D"/>
    <w:rsid w:val="00491BE8"/>
    <w:rsid w:val="00492041"/>
    <w:rsid w:val="004921E1"/>
    <w:rsid w:val="004932FC"/>
    <w:rsid w:val="004933B7"/>
    <w:rsid w:val="00493542"/>
    <w:rsid w:val="0049382D"/>
    <w:rsid w:val="00493A61"/>
    <w:rsid w:val="00493AB8"/>
    <w:rsid w:val="00494599"/>
    <w:rsid w:val="00494DFB"/>
    <w:rsid w:val="0049543C"/>
    <w:rsid w:val="00495601"/>
    <w:rsid w:val="004958E4"/>
    <w:rsid w:val="00495FE8"/>
    <w:rsid w:val="0049643A"/>
    <w:rsid w:val="0049697B"/>
    <w:rsid w:val="00496AF2"/>
    <w:rsid w:val="004976DD"/>
    <w:rsid w:val="0049788F"/>
    <w:rsid w:val="004A08B2"/>
    <w:rsid w:val="004A126F"/>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77ED"/>
    <w:rsid w:val="004B03D7"/>
    <w:rsid w:val="004B0887"/>
    <w:rsid w:val="004B0A44"/>
    <w:rsid w:val="004B0AE8"/>
    <w:rsid w:val="004B0DFE"/>
    <w:rsid w:val="004B0FE1"/>
    <w:rsid w:val="004B10A9"/>
    <w:rsid w:val="004B1412"/>
    <w:rsid w:val="004B1465"/>
    <w:rsid w:val="004B22B9"/>
    <w:rsid w:val="004B249F"/>
    <w:rsid w:val="004B2AA4"/>
    <w:rsid w:val="004B3342"/>
    <w:rsid w:val="004B3A70"/>
    <w:rsid w:val="004B4280"/>
    <w:rsid w:val="004B51C7"/>
    <w:rsid w:val="004B52D8"/>
    <w:rsid w:val="004B54AE"/>
    <w:rsid w:val="004B633E"/>
    <w:rsid w:val="004B63CD"/>
    <w:rsid w:val="004B7045"/>
    <w:rsid w:val="004B71C1"/>
    <w:rsid w:val="004B754D"/>
    <w:rsid w:val="004B75A9"/>
    <w:rsid w:val="004C07C1"/>
    <w:rsid w:val="004C0B0C"/>
    <w:rsid w:val="004C0F28"/>
    <w:rsid w:val="004C149F"/>
    <w:rsid w:val="004C1BC8"/>
    <w:rsid w:val="004C1C42"/>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616C"/>
    <w:rsid w:val="004D6FA3"/>
    <w:rsid w:val="004D709B"/>
    <w:rsid w:val="004D70A3"/>
    <w:rsid w:val="004D7512"/>
    <w:rsid w:val="004D7949"/>
    <w:rsid w:val="004D7A3F"/>
    <w:rsid w:val="004D7ACB"/>
    <w:rsid w:val="004D7E48"/>
    <w:rsid w:val="004D7F16"/>
    <w:rsid w:val="004E066A"/>
    <w:rsid w:val="004E09D6"/>
    <w:rsid w:val="004E10DC"/>
    <w:rsid w:val="004E15A6"/>
    <w:rsid w:val="004E175C"/>
    <w:rsid w:val="004E1A9C"/>
    <w:rsid w:val="004E1D91"/>
    <w:rsid w:val="004E1E2B"/>
    <w:rsid w:val="004E21E0"/>
    <w:rsid w:val="004E2487"/>
    <w:rsid w:val="004E311F"/>
    <w:rsid w:val="004E334A"/>
    <w:rsid w:val="004E38D0"/>
    <w:rsid w:val="004E3B57"/>
    <w:rsid w:val="004E4D80"/>
    <w:rsid w:val="004E541B"/>
    <w:rsid w:val="004E5522"/>
    <w:rsid w:val="004E6347"/>
    <w:rsid w:val="004E794E"/>
    <w:rsid w:val="004E7AB3"/>
    <w:rsid w:val="004E7F8D"/>
    <w:rsid w:val="004F0B3B"/>
    <w:rsid w:val="004F120C"/>
    <w:rsid w:val="004F153A"/>
    <w:rsid w:val="004F18D3"/>
    <w:rsid w:val="004F20A4"/>
    <w:rsid w:val="004F2A24"/>
    <w:rsid w:val="004F33B6"/>
    <w:rsid w:val="004F3C41"/>
    <w:rsid w:val="004F423A"/>
    <w:rsid w:val="004F5CC8"/>
    <w:rsid w:val="004F5CE0"/>
    <w:rsid w:val="004F66BB"/>
    <w:rsid w:val="004F6C42"/>
    <w:rsid w:val="004F78B2"/>
    <w:rsid w:val="004F7C8D"/>
    <w:rsid w:val="00500200"/>
    <w:rsid w:val="00501505"/>
    <w:rsid w:val="0050182B"/>
    <w:rsid w:val="005020B4"/>
    <w:rsid w:val="00502110"/>
    <w:rsid w:val="00502881"/>
    <w:rsid w:val="005029C2"/>
    <w:rsid w:val="00503250"/>
    <w:rsid w:val="00503600"/>
    <w:rsid w:val="005036FC"/>
    <w:rsid w:val="00503793"/>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EEE"/>
    <w:rsid w:val="00526484"/>
    <w:rsid w:val="00526AF6"/>
    <w:rsid w:val="00527C1A"/>
    <w:rsid w:val="0053006F"/>
    <w:rsid w:val="0053045B"/>
    <w:rsid w:val="00530482"/>
    <w:rsid w:val="0053180F"/>
    <w:rsid w:val="00531CEA"/>
    <w:rsid w:val="00532601"/>
    <w:rsid w:val="00532EB5"/>
    <w:rsid w:val="005331E7"/>
    <w:rsid w:val="00533220"/>
    <w:rsid w:val="005333CB"/>
    <w:rsid w:val="0053350A"/>
    <w:rsid w:val="00533771"/>
    <w:rsid w:val="00533B6A"/>
    <w:rsid w:val="00533BE3"/>
    <w:rsid w:val="00533EFD"/>
    <w:rsid w:val="0053416F"/>
    <w:rsid w:val="00534C8E"/>
    <w:rsid w:val="00535331"/>
    <w:rsid w:val="00535334"/>
    <w:rsid w:val="0053556A"/>
    <w:rsid w:val="0053578F"/>
    <w:rsid w:val="005372F2"/>
    <w:rsid w:val="0053746A"/>
    <w:rsid w:val="005402D9"/>
    <w:rsid w:val="00540E35"/>
    <w:rsid w:val="005423D6"/>
    <w:rsid w:val="0054278A"/>
    <w:rsid w:val="00542F44"/>
    <w:rsid w:val="00542F68"/>
    <w:rsid w:val="005432CA"/>
    <w:rsid w:val="00543525"/>
    <w:rsid w:val="00543CA4"/>
    <w:rsid w:val="00543ED7"/>
    <w:rsid w:val="00544522"/>
    <w:rsid w:val="00544B8C"/>
    <w:rsid w:val="00544CEB"/>
    <w:rsid w:val="00544EA9"/>
    <w:rsid w:val="005452A8"/>
    <w:rsid w:val="0054580B"/>
    <w:rsid w:val="00546783"/>
    <w:rsid w:val="00550256"/>
    <w:rsid w:val="00550C7F"/>
    <w:rsid w:val="00550CB1"/>
    <w:rsid w:val="00551922"/>
    <w:rsid w:val="005536B4"/>
    <w:rsid w:val="00553BD4"/>
    <w:rsid w:val="00554F5A"/>
    <w:rsid w:val="00555037"/>
    <w:rsid w:val="00555577"/>
    <w:rsid w:val="005556B0"/>
    <w:rsid w:val="0055589B"/>
    <w:rsid w:val="00556A65"/>
    <w:rsid w:val="0055793C"/>
    <w:rsid w:val="005579D4"/>
    <w:rsid w:val="00560F3C"/>
    <w:rsid w:val="00561D8B"/>
    <w:rsid w:val="005622E1"/>
    <w:rsid w:val="0056240B"/>
    <w:rsid w:val="0056286E"/>
    <w:rsid w:val="00563B80"/>
    <w:rsid w:val="00563F1A"/>
    <w:rsid w:val="00564DE2"/>
    <w:rsid w:val="0056548B"/>
    <w:rsid w:val="00566E7E"/>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D47"/>
    <w:rsid w:val="005741FC"/>
    <w:rsid w:val="00574C41"/>
    <w:rsid w:val="005756CB"/>
    <w:rsid w:val="00575F7D"/>
    <w:rsid w:val="005764F0"/>
    <w:rsid w:val="005801CD"/>
    <w:rsid w:val="00580933"/>
    <w:rsid w:val="00581C31"/>
    <w:rsid w:val="005823EE"/>
    <w:rsid w:val="00582413"/>
    <w:rsid w:val="005828F8"/>
    <w:rsid w:val="00582B63"/>
    <w:rsid w:val="00582BD3"/>
    <w:rsid w:val="005836B7"/>
    <w:rsid w:val="00583F6D"/>
    <w:rsid w:val="00583FAD"/>
    <w:rsid w:val="00585229"/>
    <w:rsid w:val="0058541D"/>
    <w:rsid w:val="00585EC3"/>
    <w:rsid w:val="005866F2"/>
    <w:rsid w:val="005870A4"/>
    <w:rsid w:val="00587448"/>
    <w:rsid w:val="00587527"/>
    <w:rsid w:val="005876AF"/>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2271"/>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943"/>
    <w:rsid w:val="005A7D2B"/>
    <w:rsid w:val="005B059C"/>
    <w:rsid w:val="005B0DA5"/>
    <w:rsid w:val="005B1C0F"/>
    <w:rsid w:val="005B267C"/>
    <w:rsid w:val="005B2925"/>
    <w:rsid w:val="005B31CA"/>
    <w:rsid w:val="005B31DA"/>
    <w:rsid w:val="005B3468"/>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567"/>
    <w:rsid w:val="005C3AAA"/>
    <w:rsid w:val="005C4112"/>
    <w:rsid w:val="005C4178"/>
    <w:rsid w:val="005C5828"/>
    <w:rsid w:val="005C5A3A"/>
    <w:rsid w:val="005C5EC5"/>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57A"/>
    <w:rsid w:val="005E3237"/>
    <w:rsid w:val="005E3571"/>
    <w:rsid w:val="005E3761"/>
    <w:rsid w:val="005E3F0E"/>
    <w:rsid w:val="005E422B"/>
    <w:rsid w:val="005E443A"/>
    <w:rsid w:val="005E495D"/>
    <w:rsid w:val="005E4986"/>
    <w:rsid w:val="005E4DC7"/>
    <w:rsid w:val="005E57DC"/>
    <w:rsid w:val="005E5BC4"/>
    <w:rsid w:val="005E6203"/>
    <w:rsid w:val="005E6558"/>
    <w:rsid w:val="005E69E1"/>
    <w:rsid w:val="005E6D4A"/>
    <w:rsid w:val="005F023D"/>
    <w:rsid w:val="005F029C"/>
    <w:rsid w:val="005F20AB"/>
    <w:rsid w:val="005F212C"/>
    <w:rsid w:val="005F2254"/>
    <w:rsid w:val="005F23DE"/>
    <w:rsid w:val="005F250F"/>
    <w:rsid w:val="005F33C1"/>
    <w:rsid w:val="005F33C5"/>
    <w:rsid w:val="005F385B"/>
    <w:rsid w:val="005F4856"/>
    <w:rsid w:val="005F4E4D"/>
    <w:rsid w:val="005F5352"/>
    <w:rsid w:val="005F71C6"/>
    <w:rsid w:val="00600118"/>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07D29"/>
    <w:rsid w:val="0061018C"/>
    <w:rsid w:val="006101F2"/>
    <w:rsid w:val="0061052D"/>
    <w:rsid w:val="006108C3"/>
    <w:rsid w:val="0061097A"/>
    <w:rsid w:val="00610B70"/>
    <w:rsid w:val="00610C85"/>
    <w:rsid w:val="0061240E"/>
    <w:rsid w:val="00612681"/>
    <w:rsid w:val="00612CA5"/>
    <w:rsid w:val="00613170"/>
    <w:rsid w:val="00613433"/>
    <w:rsid w:val="00613680"/>
    <w:rsid w:val="006140DE"/>
    <w:rsid w:val="006147A2"/>
    <w:rsid w:val="00614B14"/>
    <w:rsid w:val="00614F74"/>
    <w:rsid w:val="006156A3"/>
    <w:rsid w:val="00616821"/>
    <w:rsid w:val="00616C72"/>
    <w:rsid w:val="00617766"/>
    <w:rsid w:val="00617B4D"/>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21B"/>
    <w:rsid w:val="006272A5"/>
    <w:rsid w:val="00627893"/>
    <w:rsid w:val="00631139"/>
    <w:rsid w:val="00631DF1"/>
    <w:rsid w:val="006326FB"/>
    <w:rsid w:val="00632ACF"/>
    <w:rsid w:val="00632B76"/>
    <w:rsid w:val="00632C4F"/>
    <w:rsid w:val="00633F44"/>
    <w:rsid w:val="00634048"/>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37F1"/>
    <w:rsid w:val="00643927"/>
    <w:rsid w:val="00643D25"/>
    <w:rsid w:val="00643D93"/>
    <w:rsid w:val="0064474C"/>
    <w:rsid w:val="00644F0F"/>
    <w:rsid w:val="00645B28"/>
    <w:rsid w:val="00645EA0"/>
    <w:rsid w:val="00646A61"/>
    <w:rsid w:val="006478B6"/>
    <w:rsid w:val="0064795F"/>
    <w:rsid w:val="006479C2"/>
    <w:rsid w:val="006479EB"/>
    <w:rsid w:val="00647AC9"/>
    <w:rsid w:val="006500E3"/>
    <w:rsid w:val="00650152"/>
    <w:rsid w:val="006502AD"/>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28B"/>
    <w:rsid w:val="0066687D"/>
    <w:rsid w:val="00666DF3"/>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D5E"/>
    <w:rsid w:val="0068328F"/>
    <w:rsid w:val="006835C1"/>
    <w:rsid w:val="00683886"/>
    <w:rsid w:val="0068463D"/>
    <w:rsid w:val="0068497D"/>
    <w:rsid w:val="00685395"/>
    <w:rsid w:val="00685930"/>
    <w:rsid w:val="00685FA4"/>
    <w:rsid w:val="00685FD2"/>
    <w:rsid w:val="0068638F"/>
    <w:rsid w:val="00686455"/>
    <w:rsid w:val="00686ABC"/>
    <w:rsid w:val="00687D0C"/>
    <w:rsid w:val="00687E70"/>
    <w:rsid w:val="006905EE"/>
    <w:rsid w:val="0069083B"/>
    <w:rsid w:val="0069101C"/>
    <w:rsid w:val="00691E4E"/>
    <w:rsid w:val="0069336C"/>
    <w:rsid w:val="0069450B"/>
    <w:rsid w:val="00694D2C"/>
    <w:rsid w:val="006953A7"/>
    <w:rsid w:val="0069557C"/>
    <w:rsid w:val="00695882"/>
    <w:rsid w:val="00695B23"/>
    <w:rsid w:val="0069603F"/>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D79"/>
    <w:rsid w:val="006A4943"/>
    <w:rsid w:val="006A4C1B"/>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63"/>
    <w:rsid w:val="006D2E3A"/>
    <w:rsid w:val="006D31CC"/>
    <w:rsid w:val="006D3570"/>
    <w:rsid w:val="006D3C37"/>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61C1"/>
    <w:rsid w:val="006F622C"/>
    <w:rsid w:val="006F662E"/>
    <w:rsid w:val="006F7BC1"/>
    <w:rsid w:val="006F7BE0"/>
    <w:rsid w:val="006F7C0F"/>
    <w:rsid w:val="006F7C3C"/>
    <w:rsid w:val="006F7DD1"/>
    <w:rsid w:val="00701106"/>
    <w:rsid w:val="007013CA"/>
    <w:rsid w:val="0070282B"/>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326F"/>
    <w:rsid w:val="007135D8"/>
    <w:rsid w:val="0071388A"/>
    <w:rsid w:val="0071466A"/>
    <w:rsid w:val="00714AD0"/>
    <w:rsid w:val="00715057"/>
    <w:rsid w:val="007155EC"/>
    <w:rsid w:val="0071608D"/>
    <w:rsid w:val="0071624E"/>
    <w:rsid w:val="007163B1"/>
    <w:rsid w:val="007165DD"/>
    <w:rsid w:val="0071698D"/>
    <w:rsid w:val="007171F9"/>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42AB"/>
    <w:rsid w:val="00734C62"/>
    <w:rsid w:val="00734E84"/>
    <w:rsid w:val="00735713"/>
    <w:rsid w:val="00737486"/>
    <w:rsid w:val="00737BE8"/>
    <w:rsid w:val="00737CF4"/>
    <w:rsid w:val="00737CFB"/>
    <w:rsid w:val="007404ED"/>
    <w:rsid w:val="007405E0"/>
    <w:rsid w:val="0074060A"/>
    <w:rsid w:val="00740623"/>
    <w:rsid w:val="0074093C"/>
    <w:rsid w:val="00741498"/>
    <w:rsid w:val="00741787"/>
    <w:rsid w:val="00741B2F"/>
    <w:rsid w:val="00741B3F"/>
    <w:rsid w:val="00741D42"/>
    <w:rsid w:val="007430A6"/>
    <w:rsid w:val="007435C5"/>
    <w:rsid w:val="0074394D"/>
    <w:rsid w:val="00744025"/>
    <w:rsid w:val="007452A7"/>
    <w:rsid w:val="0074535A"/>
    <w:rsid w:val="0074632C"/>
    <w:rsid w:val="00746AAA"/>
    <w:rsid w:val="0074767A"/>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D44"/>
    <w:rsid w:val="007563A1"/>
    <w:rsid w:val="00756972"/>
    <w:rsid w:val="00756996"/>
    <w:rsid w:val="00757972"/>
    <w:rsid w:val="00757F25"/>
    <w:rsid w:val="0076053B"/>
    <w:rsid w:val="007608E9"/>
    <w:rsid w:val="00760977"/>
    <w:rsid w:val="007614FB"/>
    <w:rsid w:val="00761699"/>
    <w:rsid w:val="007630D4"/>
    <w:rsid w:val="007632B2"/>
    <w:rsid w:val="007654A0"/>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E47"/>
    <w:rsid w:val="007841B7"/>
    <w:rsid w:val="00785228"/>
    <w:rsid w:val="007856BB"/>
    <w:rsid w:val="00785FD3"/>
    <w:rsid w:val="00786032"/>
    <w:rsid w:val="0078681C"/>
    <w:rsid w:val="00786A02"/>
    <w:rsid w:val="00786A6C"/>
    <w:rsid w:val="00786ABA"/>
    <w:rsid w:val="00790941"/>
    <w:rsid w:val="00791510"/>
    <w:rsid w:val="00791659"/>
    <w:rsid w:val="00792B26"/>
    <w:rsid w:val="00792B4A"/>
    <w:rsid w:val="00792D8D"/>
    <w:rsid w:val="0079397A"/>
    <w:rsid w:val="00793B8A"/>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79F4"/>
    <w:rsid w:val="007C1E65"/>
    <w:rsid w:val="007C1E86"/>
    <w:rsid w:val="007C1F89"/>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16FE"/>
    <w:rsid w:val="007D17B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DF7"/>
    <w:rsid w:val="007E0731"/>
    <w:rsid w:val="007E0C57"/>
    <w:rsid w:val="007E0FB7"/>
    <w:rsid w:val="007E131F"/>
    <w:rsid w:val="007E13BF"/>
    <w:rsid w:val="007E1562"/>
    <w:rsid w:val="007E187A"/>
    <w:rsid w:val="007E2B59"/>
    <w:rsid w:val="007E3555"/>
    <w:rsid w:val="007E3567"/>
    <w:rsid w:val="007E3EE5"/>
    <w:rsid w:val="007E4322"/>
    <w:rsid w:val="007E4FD7"/>
    <w:rsid w:val="007E6C6A"/>
    <w:rsid w:val="007E71D5"/>
    <w:rsid w:val="007E78F1"/>
    <w:rsid w:val="007E7BC7"/>
    <w:rsid w:val="007F0625"/>
    <w:rsid w:val="007F092D"/>
    <w:rsid w:val="007F094D"/>
    <w:rsid w:val="007F229F"/>
    <w:rsid w:val="007F38F5"/>
    <w:rsid w:val="007F42E6"/>
    <w:rsid w:val="007F478B"/>
    <w:rsid w:val="007F48D0"/>
    <w:rsid w:val="007F5FF5"/>
    <w:rsid w:val="007F6A19"/>
    <w:rsid w:val="007F7168"/>
    <w:rsid w:val="007F78F2"/>
    <w:rsid w:val="007F7EE9"/>
    <w:rsid w:val="00800EE9"/>
    <w:rsid w:val="00801112"/>
    <w:rsid w:val="008017F5"/>
    <w:rsid w:val="00801C9F"/>
    <w:rsid w:val="00802A2B"/>
    <w:rsid w:val="00803306"/>
    <w:rsid w:val="00804121"/>
    <w:rsid w:val="0080465E"/>
    <w:rsid w:val="008054E9"/>
    <w:rsid w:val="008059E7"/>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593F"/>
    <w:rsid w:val="008159FE"/>
    <w:rsid w:val="00815B60"/>
    <w:rsid w:val="00815B61"/>
    <w:rsid w:val="00815C78"/>
    <w:rsid w:val="00815FFB"/>
    <w:rsid w:val="008169A5"/>
    <w:rsid w:val="00816B8D"/>
    <w:rsid w:val="00816CD1"/>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6E2"/>
    <w:rsid w:val="008249CD"/>
    <w:rsid w:val="00825659"/>
    <w:rsid w:val="00825A02"/>
    <w:rsid w:val="00826277"/>
    <w:rsid w:val="008269A6"/>
    <w:rsid w:val="00826E89"/>
    <w:rsid w:val="00827236"/>
    <w:rsid w:val="00827AC9"/>
    <w:rsid w:val="00827B86"/>
    <w:rsid w:val="0083015A"/>
    <w:rsid w:val="00830BD5"/>
    <w:rsid w:val="008315E9"/>
    <w:rsid w:val="008319B1"/>
    <w:rsid w:val="00831A54"/>
    <w:rsid w:val="00831B61"/>
    <w:rsid w:val="00831F09"/>
    <w:rsid w:val="00832001"/>
    <w:rsid w:val="008330DD"/>
    <w:rsid w:val="008335B0"/>
    <w:rsid w:val="00833934"/>
    <w:rsid w:val="00833DF6"/>
    <w:rsid w:val="008342A3"/>
    <w:rsid w:val="00834AA8"/>
    <w:rsid w:val="00834C96"/>
    <w:rsid w:val="00834D8C"/>
    <w:rsid w:val="00835081"/>
    <w:rsid w:val="00835133"/>
    <w:rsid w:val="00836D18"/>
    <w:rsid w:val="008372DF"/>
    <w:rsid w:val="00837944"/>
    <w:rsid w:val="00837B50"/>
    <w:rsid w:val="00837D89"/>
    <w:rsid w:val="00837EDA"/>
    <w:rsid w:val="008418C0"/>
    <w:rsid w:val="00841C70"/>
    <w:rsid w:val="00841D28"/>
    <w:rsid w:val="00841E30"/>
    <w:rsid w:val="00841E50"/>
    <w:rsid w:val="008429C7"/>
    <w:rsid w:val="008435FA"/>
    <w:rsid w:val="0084400A"/>
    <w:rsid w:val="008448B6"/>
    <w:rsid w:val="008448E2"/>
    <w:rsid w:val="008454D0"/>
    <w:rsid w:val="00846505"/>
    <w:rsid w:val="008465EB"/>
    <w:rsid w:val="00846E63"/>
    <w:rsid w:val="00847399"/>
    <w:rsid w:val="008506F0"/>
    <w:rsid w:val="00851ED3"/>
    <w:rsid w:val="00852272"/>
    <w:rsid w:val="008528F3"/>
    <w:rsid w:val="00852B06"/>
    <w:rsid w:val="0085368F"/>
    <w:rsid w:val="00853750"/>
    <w:rsid w:val="00853816"/>
    <w:rsid w:val="00853E29"/>
    <w:rsid w:val="00854391"/>
    <w:rsid w:val="0085462D"/>
    <w:rsid w:val="008546E1"/>
    <w:rsid w:val="00854CD0"/>
    <w:rsid w:val="00854D3F"/>
    <w:rsid w:val="00855234"/>
    <w:rsid w:val="00855304"/>
    <w:rsid w:val="008553A2"/>
    <w:rsid w:val="00855B8D"/>
    <w:rsid w:val="00855F4D"/>
    <w:rsid w:val="00856298"/>
    <w:rsid w:val="00856A04"/>
    <w:rsid w:val="00856E34"/>
    <w:rsid w:val="00856F72"/>
    <w:rsid w:val="0085787A"/>
    <w:rsid w:val="00857FDD"/>
    <w:rsid w:val="0086002B"/>
    <w:rsid w:val="008607C2"/>
    <w:rsid w:val="008609C0"/>
    <w:rsid w:val="00861B12"/>
    <w:rsid w:val="00861B40"/>
    <w:rsid w:val="00861D34"/>
    <w:rsid w:val="00861E7C"/>
    <w:rsid w:val="00862AB0"/>
    <w:rsid w:val="0086413A"/>
    <w:rsid w:val="00864363"/>
    <w:rsid w:val="00864A92"/>
    <w:rsid w:val="00864EC4"/>
    <w:rsid w:val="0086592A"/>
    <w:rsid w:val="00866ED2"/>
    <w:rsid w:val="008674A6"/>
    <w:rsid w:val="00867BAE"/>
    <w:rsid w:val="008702FD"/>
    <w:rsid w:val="0087046F"/>
    <w:rsid w:val="00870BB4"/>
    <w:rsid w:val="00870DA2"/>
    <w:rsid w:val="0087105B"/>
    <w:rsid w:val="008711D8"/>
    <w:rsid w:val="00871280"/>
    <w:rsid w:val="0087168E"/>
    <w:rsid w:val="00871804"/>
    <w:rsid w:val="0087209C"/>
    <w:rsid w:val="00872CEC"/>
    <w:rsid w:val="00872E30"/>
    <w:rsid w:val="0087303B"/>
    <w:rsid w:val="008730CA"/>
    <w:rsid w:val="00873A46"/>
    <w:rsid w:val="00873F6E"/>
    <w:rsid w:val="008746F4"/>
    <w:rsid w:val="00874A85"/>
    <w:rsid w:val="00874A8C"/>
    <w:rsid w:val="00875744"/>
    <w:rsid w:val="008759DB"/>
    <w:rsid w:val="00875B4B"/>
    <w:rsid w:val="00876249"/>
    <w:rsid w:val="00876B51"/>
    <w:rsid w:val="0088021C"/>
    <w:rsid w:val="008815C4"/>
    <w:rsid w:val="008829CC"/>
    <w:rsid w:val="00882DBE"/>
    <w:rsid w:val="00883CC2"/>
    <w:rsid w:val="008841DC"/>
    <w:rsid w:val="008847D5"/>
    <w:rsid w:val="008853F8"/>
    <w:rsid w:val="0088580D"/>
    <w:rsid w:val="00885B9D"/>
    <w:rsid w:val="00885C6F"/>
    <w:rsid w:val="008862C5"/>
    <w:rsid w:val="0088637B"/>
    <w:rsid w:val="0088772E"/>
    <w:rsid w:val="00887C60"/>
    <w:rsid w:val="0089021B"/>
    <w:rsid w:val="008903D4"/>
    <w:rsid w:val="008906CA"/>
    <w:rsid w:val="0089132D"/>
    <w:rsid w:val="008913E2"/>
    <w:rsid w:val="0089157B"/>
    <w:rsid w:val="00892256"/>
    <w:rsid w:val="008922A6"/>
    <w:rsid w:val="008928B4"/>
    <w:rsid w:val="00892A7F"/>
    <w:rsid w:val="00892BA8"/>
    <w:rsid w:val="0089335A"/>
    <w:rsid w:val="00893515"/>
    <w:rsid w:val="008935A1"/>
    <w:rsid w:val="00893735"/>
    <w:rsid w:val="00895575"/>
    <w:rsid w:val="00896347"/>
    <w:rsid w:val="00896601"/>
    <w:rsid w:val="0089663E"/>
    <w:rsid w:val="008967C2"/>
    <w:rsid w:val="00896A06"/>
    <w:rsid w:val="008973FF"/>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EFD"/>
    <w:rsid w:val="008B657F"/>
    <w:rsid w:val="008B70DD"/>
    <w:rsid w:val="008B7376"/>
    <w:rsid w:val="008B7A11"/>
    <w:rsid w:val="008C05C1"/>
    <w:rsid w:val="008C0627"/>
    <w:rsid w:val="008C0710"/>
    <w:rsid w:val="008C0C84"/>
    <w:rsid w:val="008C0E21"/>
    <w:rsid w:val="008C175F"/>
    <w:rsid w:val="008C19C2"/>
    <w:rsid w:val="008C1F36"/>
    <w:rsid w:val="008C29CA"/>
    <w:rsid w:val="008C2CA5"/>
    <w:rsid w:val="008C2E6C"/>
    <w:rsid w:val="008C3536"/>
    <w:rsid w:val="008C38E8"/>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7A9"/>
    <w:rsid w:val="008D3F29"/>
    <w:rsid w:val="008D4152"/>
    <w:rsid w:val="008D41A2"/>
    <w:rsid w:val="008D4322"/>
    <w:rsid w:val="008D442F"/>
    <w:rsid w:val="008D51E1"/>
    <w:rsid w:val="008D58BA"/>
    <w:rsid w:val="008D5B67"/>
    <w:rsid w:val="008D5D56"/>
    <w:rsid w:val="008D6222"/>
    <w:rsid w:val="008D6624"/>
    <w:rsid w:val="008D66CC"/>
    <w:rsid w:val="008D724A"/>
    <w:rsid w:val="008D727E"/>
    <w:rsid w:val="008D79DF"/>
    <w:rsid w:val="008D7EC7"/>
    <w:rsid w:val="008E0955"/>
    <w:rsid w:val="008E1625"/>
    <w:rsid w:val="008E196F"/>
    <w:rsid w:val="008E2856"/>
    <w:rsid w:val="008E3F64"/>
    <w:rsid w:val="008E53BF"/>
    <w:rsid w:val="008E624C"/>
    <w:rsid w:val="008E6497"/>
    <w:rsid w:val="008E6EFE"/>
    <w:rsid w:val="008E7492"/>
    <w:rsid w:val="008E7A6A"/>
    <w:rsid w:val="008E7C4B"/>
    <w:rsid w:val="008F00A0"/>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F62"/>
    <w:rsid w:val="00904F21"/>
    <w:rsid w:val="0090500F"/>
    <w:rsid w:val="0090524B"/>
    <w:rsid w:val="009059DC"/>
    <w:rsid w:val="00905B45"/>
    <w:rsid w:val="00905E07"/>
    <w:rsid w:val="00906653"/>
    <w:rsid w:val="00906A32"/>
    <w:rsid w:val="00906B96"/>
    <w:rsid w:val="00907339"/>
    <w:rsid w:val="00907B1B"/>
    <w:rsid w:val="00907BE4"/>
    <w:rsid w:val="009103B9"/>
    <w:rsid w:val="009104F6"/>
    <w:rsid w:val="00910D82"/>
    <w:rsid w:val="0091107D"/>
    <w:rsid w:val="00911282"/>
    <w:rsid w:val="009112B7"/>
    <w:rsid w:val="00911543"/>
    <w:rsid w:val="0091281B"/>
    <w:rsid w:val="00912B8D"/>
    <w:rsid w:val="009139F5"/>
    <w:rsid w:val="009149A8"/>
    <w:rsid w:val="00914CD0"/>
    <w:rsid w:val="0091511F"/>
    <w:rsid w:val="0091518B"/>
    <w:rsid w:val="00915981"/>
    <w:rsid w:val="00915EC7"/>
    <w:rsid w:val="0091640F"/>
    <w:rsid w:val="00916B55"/>
    <w:rsid w:val="009171F1"/>
    <w:rsid w:val="00917882"/>
    <w:rsid w:val="0091788A"/>
    <w:rsid w:val="00920788"/>
    <w:rsid w:val="00920B42"/>
    <w:rsid w:val="00921183"/>
    <w:rsid w:val="0092177B"/>
    <w:rsid w:val="009217BD"/>
    <w:rsid w:val="00921A57"/>
    <w:rsid w:val="00921BE5"/>
    <w:rsid w:val="0092238D"/>
    <w:rsid w:val="00922A9E"/>
    <w:rsid w:val="0092332F"/>
    <w:rsid w:val="0092421C"/>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298"/>
    <w:rsid w:val="00943365"/>
    <w:rsid w:val="00943CAC"/>
    <w:rsid w:val="00944A39"/>
    <w:rsid w:val="00944AA8"/>
    <w:rsid w:val="00945B9B"/>
    <w:rsid w:val="0094657A"/>
    <w:rsid w:val="00946873"/>
    <w:rsid w:val="00947C94"/>
    <w:rsid w:val="00947E1B"/>
    <w:rsid w:val="00947E79"/>
    <w:rsid w:val="00950BC9"/>
    <w:rsid w:val="00950F1E"/>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799"/>
    <w:rsid w:val="00960D46"/>
    <w:rsid w:val="00960F0B"/>
    <w:rsid w:val="0096185F"/>
    <w:rsid w:val="009618BA"/>
    <w:rsid w:val="00962D3B"/>
    <w:rsid w:val="00962F09"/>
    <w:rsid w:val="00962FD4"/>
    <w:rsid w:val="00963E36"/>
    <w:rsid w:val="0096488C"/>
    <w:rsid w:val="0096495E"/>
    <w:rsid w:val="00964F69"/>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40F7"/>
    <w:rsid w:val="00974F04"/>
    <w:rsid w:val="009756C3"/>
    <w:rsid w:val="009757BE"/>
    <w:rsid w:val="0097625F"/>
    <w:rsid w:val="00976359"/>
    <w:rsid w:val="009767C2"/>
    <w:rsid w:val="00976F3B"/>
    <w:rsid w:val="00977A20"/>
    <w:rsid w:val="009807A7"/>
    <w:rsid w:val="00980E9B"/>
    <w:rsid w:val="00981C43"/>
    <w:rsid w:val="00983106"/>
    <w:rsid w:val="0098405D"/>
    <w:rsid w:val="0098407C"/>
    <w:rsid w:val="0098482E"/>
    <w:rsid w:val="009849E2"/>
    <w:rsid w:val="00984D8E"/>
    <w:rsid w:val="009851CC"/>
    <w:rsid w:val="00987209"/>
    <w:rsid w:val="00987A8D"/>
    <w:rsid w:val="00987BEB"/>
    <w:rsid w:val="00990562"/>
    <w:rsid w:val="00990882"/>
    <w:rsid w:val="00990C58"/>
    <w:rsid w:val="00990EAD"/>
    <w:rsid w:val="009910AD"/>
    <w:rsid w:val="0099134F"/>
    <w:rsid w:val="00991592"/>
    <w:rsid w:val="00991AC4"/>
    <w:rsid w:val="009920CA"/>
    <w:rsid w:val="00992172"/>
    <w:rsid w:val="00992430"/>
    <w:rsid w:val="0099341E"/>
    <w:rsid w:val="009938AA"/>
    <w:rsid w:val="0099450E"/>
    <w:rsid w:val="00994688"/>
    <w:rsid w:val="00994796"/>
    <w:rsid w:val="00994998"/>
    <w:rsid w:val="00994C3F"/>
    <w:rsid w:val="0099557D"/>
    <w:rsid w:val="00995BAE"/>
    <w:rsid w:val="00995F81"/>
    <w:rsid w:val="0099628E"/>
    <w:rsid w:val="00996480"/>
    <w:rsid w:val="009966E6"/>
    <w:rsid w:val="009970DC"/>
    <w:rsid w:val="00997C54"/>
    <w:rsid w:val="00997C82"/>
    <w:rsid w:val="009A000F"/>
    <w:rsid w:val="009A054C"/>
    <w:rsid w:val="009A07DE"/>
    <w:rsid w:val="009A0B9A"/>
    <w:rsid w:val="009A0C5F"/>
    <w:rsid w:val="009A160B"/>
    <w:rsid w:val="009A24F7"/>
    <w:rsid w:val="009A25B2"/>
    <w:rsid w:val="009A2728"/>
    <w:rsid w:val="009A28A7"/>
    <w:rsid w:val="009A3993"/>
    <w:rsid w:val="009A39AA"/>
    <w:rsid w:val="009A3CEB"/>
    <w:rsid w:val="009A3E68"/>
    <w:rsid w:val="009A4EF2"/>
    <w:rsid w:val="009A502E"/>
    <w:rsid w:val="009A5224"/>
    <w:rsid w:val="009A5547"/>
    <w:rsid w:val="009A5A2A"/>
    <w:rsid w:val="009A660E"/>
    <w:rsid w:val="009A6635"/>
    <w:rsid w:val="009A6C86"/>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4D11"/>
    <w:rsid w:val="009C4DD5"/>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A2E"/>
    <w:rsid w:val="009D2C6A"/>
    <w:rsid w:val="009D3A05"/>
    <w:rsid w:val="009D462F"/>
    <w:rsid w:val="009D4F99"/>
    <w:rsid w:val="009D507D"/>
    <w:rsid w:val="009D5495"/>
    <w:rsid w:val="009D54BE"/>
    <w:rsid w:val="009D54CA"/>
    <w:rsid w:val="009D579B"/>
    <w:rsid w:val="009D5B25"/>
    <w:rsid w:val="009D6B58"/>
    <w:rsid w:val="009E02CE"/>
    <w:rsid w:val="009E03B7"/>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5B"/>
    <w:rsid w:val="009E5CB9"/>
    <w:rsid w:val="009E616B"/>
    <w:rsid w:val="009E7103"/>
    <w:rsid w:val="009F0182"/>
    <w:rsid w:val="009F03AA"/>
    <w:rsid w:val="009F0AAD"/>
    <w:rsid w:val="009F0AEA"/>
    <w:rsid w:val="009F0AED"/>
    <w:rsid w:val="009F0E3A"/>
    <w:rsid w:val="009F2654"/>
    <w:rsid w:val="009F284E"/>
    <w:rsid w:val="009F2914"/>
    <w:rsid w:val="009F2BA0"/>
    <w:rsid w:val="009F30C1"/>
    <w:rsid w:val="009F3305"/>
    <w:rsid w:val="009F34CE"/>
    <w:rsid w:val="009F3552"/>
    <w:rsid w:val="009F40CD"/>
    <w:rsid w:val="009F44CE"/>
    <w:rsid w:val="009F4F5F"/>
    <w:rsid w:val="009F56B3"/>
    <w:rsid w:val="009F6015"/>
    <w:rsid w:val="009F60D7"/>
    <w:rsid w:val="009F64DB"/>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209C"/>
    <w:rsid w:val="00A1242B"/>
    <w:rsid w:val="00A124E3"/>
    <w:rsid w:val="00A1301C"/>
    <w:rsid w:val="00A131B3"/>
    <w:rsid w:val="00A13CA4"/>
    <w:rsid w:val="00A14563"/>
    <w:rsid w:val="00A14AB0"/>
    <w:rsid w:val="00A14FC9"/>
    <w:rsid w:val="00A160E2"/>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A26"/>
    <w:rsid w:val="00A232E6"/>
    <w:rsid w:val="00A2356E"/>
    <w:rsid w:val="00A23FF2"/>
    <w:rsid w:val="00A24ADC"/>
    <w:rsid w:val="00A255E9"/>
    <w:rsid w:val="00A25EFB"/>
    <w:rsid w:val="00A275EA"/>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30"/>
    <w:rsid w:val="00A34194"/>
    <w:rsid w:val="00A343B9"/>
    <w:rsid w:val="00A34CED"/>
    <w:rsid w:val="00A35410"/>
    <w:rsid w:val="00A35F2A"/>
    <w:rsid w:val="00A36163"/>
    <w:rsid w:val="00A362A0"/>
    <w:rsid w:val="00A36701"/>
    <w:rsid w:val="00A3719E"/>
    <w:rsid w:val="00A37C3F"/>
    <w:rsid w:val="00A40145"/>
    <w:rsid w:val="00A40253"/>
    <w:rsid w:val="00A41748"/>
    <w:rsid w:val="00A419E8"/>
    <w:rsid w:val="00A41C81"/>
    <w:rsid w:val="00A42D68"/>
    <w:rsid w:val="00A432D5"/>
    <w:rsid w:val="00A43650"/>
    <w:rsid w:val="00A437E4"/>
    <w:rsid w:val="00A43EF4"/>
    <w:rsid w:val="00A444DE"/>
    <w:rsid w:val="00A44B83"/>
    <w:rsid w:val="00A459C5"/>
    <w:rsid w:val="00A45E2F"/>
    <w:rsid w:val="00A4618B"/>
    <w:rsid w:val="00A46E67"/>
    <w:rsid w:val="00A4715A"/>
    <w:rsid w:val="00A4788F"/>
    <w:rsid w:val="00A47B99"/>
    <w:rsid w:val="00A5093C"/>
    <w:rsid w:val="00A512A8"/>
    <w:rsid w:val="00A51E57"/>
    <w:rsid w:val="00A53483"/>
    <w:rsid w:val="00A5408E"/>
    <w:rsid w:val="00A54D7B"/>
    <w:rsid w:val="00A552E6"/>
    <w:rsid w:val="00A55799"/>
    <w:rsid w:val="00A561DD"/>
    <w:rsid w:val="00A575A6"/>
    <w:rsid w:val="00A6075C"/>
    <w:rsid w:val="00A609DA"/>
    <w:rsid w:val="00A6105C"/>
    <w:rsid w:val="00A61329"/>
    <w:rsid w:val="00A614F5"/>
    <w:rsid w:val="00A62436"/>
    <w:rsid w:val="00A62CF1"/>
    <w:rsid w:val="00A62D34"/>
    <w:rsid w:val="00A62E3E"/>
    <w:rsid w:val="00A63456"/>
    <w:rsid w:val="00A6362B"/>
    <w:rsid w:val="00A63C62"/>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F2C"/>
    <w:rsid w:val="00A850A9"/>
    <w:rsid w:val="00A85867"/>
    <w:rsid w:val="00A85E63"/>
    <w:rsid w:val="00A8686C"/>
    <w:rsid w:val="00A86895"/>
    <w:rsid w:val="00A86E59"/>
    <w:rsid w:val="00A86EA5"/>
    <w:rsid w:val="00A8737F"/>
    <w:rsid w:val="00A876FA"/>
    <w:rsid w:val="00A902B6"/>
    <w:rsid w:val="00A904AC"/>
    <w:rsid w:val="00A9057C"/>
    <w:rsid w:val="00A90D23"/>
    <w:rsid w:val="00A90FE6"/>
    <w:rsid w:val="00A91276"/>
    <w:rsid w:val="00A9152A"/>
    <w:rsid w:val="00A91A40"/>
    <w:rsid w:val="00A91E06"/>
    <w:rsid w:val="00A92F42"/>
    <w:rsid w:val="00A930E0"/>
    <w:rsid w:val="00A9340D"/>
    <w:rsid w:val="00A93992"/>
    <w:rsid w:val="00A93E66"/>
    <w:rsid w:val="00A93ED7"/>
    <w:rsid w:val="00A94AD9"/>
    <w:rsid w:val="00A94CC7"/>
    <w:rsid w:val="00A94F51"/>
    <w:rsid w:val="00A95D9B"/>
    <w:rsid w:val="00A96941"/>
    <w:rsid w:val="00A96F6A"/>
    <w:rsid w:val="00A97307"/>
    <w:rsid w:val="00A97773"/>
    <w:rsid w:val="00AA0191"/>
    <w:rsid w:val="00AA05DD"/>
    <w:rsid w:val="00AA141F"/>
    <w:rsid w:val="00AA28DE"/>
    <w:rsid w:val="00AA371E"/>
    <w:rsid w:val="00AA3B5B"/>
    <w:rsid w:val="00AA5AF9"/>
    <w:rsid w:val="00AA5E92"/>
    <w:rsid w:val="00AA5F01"/>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AB9"/>
    <w:rsid w:val="00AB30E1"/>
    <w:rsid w:val="00AB3F72"/>
    <w:rsid w:val="00AB4127"/>
    <w:rsid w:val="00AB5814"/>
    <w:rsid w:val="00AB5B5C"/>
    <w:rsid w:val="00AB640A"/>
    <w:rsid w:val="00AB7088"/>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76B"/>
    <w:rsid w:val="00AC4A8D"/>
    <w:rsid w:val="00AC521D"/>
    <w:rsid w:val="00AC5F1A"/>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953"/>
    <w:rsid w:val="00AE4C08"/>
    <w:rsid w:val="00AE4D93"/>
    <w:rsid w:val="00AE6053"/>
    <w:rsid w:val="00AF09F7"/>
    <w:rsid w:val="00AF0A4F"/>
    <w:rsid w:val="00AF27A0"/>
    <w:rsid w:val="00AF2B09"/>
    <w:rsid w:val="00AF2C4D"/>
    <w:rsid w:val="00AF37DC"/>
    <w:rsid w:val="00AF3C15"/>
    <w:rsid w:val="00AF44F9"/>
    <w:rsid w:val="00AF57C6"/>
    <w:rsid w:val="00AF57CF"/>
    <w:rsid w:val="00AF5C54"/>
    <w:rsid w:val="00AF605E"/>
    <w:rsid w:val="00AF6424"/>
    <w:rsid w:val="00AF6900"/>
    <w:rsid w:val="00AF6C6D"/>
    <w:rsid w:val="00AF6DA0"/>
    <w:rsid w:val="00AF7BE0"/>
    <w:rsid w:val="00B00413"/>
    <w:rsid w:val="00B010AA"/>
    <w:rsid w:val="00B0128D"/>
    <w:rsid w:val="00B023C0"/>
    <w:rsid w:val="00B02C61"/>
    <w:rsid w:val="00B02FD2"/>
    <w:rsid w:val="00B03008"/>
    <w:rsid w:val="00B03CE9"/>
    <w:rsid w:val="00B0514D"/>
    <w:rsid w:val="00B05664"/>
    <w:rsid w:val="00B0629C"/>
    <w:rsid w:val="00B06437"/>
    <w:rsid w:val="00B064E9"/>
    <w:rsid w:val="00B06A1E"/>
    <w:rsid w:val="00B06B06"/>
    <w:rsid w:val="00B07F09"/>
    <w:rsid w:val="00B102E2"/>
    <w:rsid w:val="00B115AF"/>
    <w:rsid w:val="00B11741"/>
    <w:rsid w:val="00B1211F"/>
    <w:rsid w:val="00B12A1F"/>
    <w:rsid w:val="00B1314B"/>
    <w:rsid w:val="00B1334C"/>
    <w:rsid w:val="00B139F8"/>
    <w:rsid w:val="00B13ADE"/>
    <w:rsid w:val="00B1427D"/>
    <w:rsid w:val="00B148E8"/>
    <w:rsid w:val="00B14D71"/>
    <w:rsid w:val="00B15385"/>
    <w:rsid w:val="00B1561E"/>
    <w:rsid w:val="00B16717"/>
    <w:rsid w:val="00B17141"/>
    <w:rsid w:val="00B172B2"/>
    <w:rsid w:val="00B17302"/>
    <w:rsid w:val="00B17C92"/>
    <w:rsid w:val="00B20726"/>
    <w:rsid w:val="00B20E50"/>
    <w:rsid w:val="00B2111B"/>
    <w:rsid w:val="00B2124C"/>
    <w:rsid w:val="00B21376"/>
    <w:rsid w:val="00B2167C"/>
    <w:rsid w:val="00B21D6C"/>
    <w:rsid w:val="00B222F5"/>
    <w:rsid w:val="00B22351"/>
    <w:rsid w:val="00B22375"/>
    <w:rsid w:val="00B22B81"/>
    <w:rsid w:val="00B239EA"/>
    <w:rsid w:val="00B23C43"/>
    <w:rsid w:val="00B24019"/>
    <w:rsid w:val="00B241F6"/>
    <w:rsid w:val="00B24522"/>
    <w:rsid w:val="00B246F8"/>
    <w:rsid w:val="00B24860"/>
    <w:rsid w:val="00B24D3F"/>
    <w:rsid w:val="00B25605"/>
    <w:rsid w:val="00B25848"/>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44F5"/>
    <w:rsid w:val="00B356C0"/>
    <w:rsid w:val="00B35B0A"/>
    <w:rsid w:val="00B35C5B"/>
    <w:rsid w:val="00B35EA1"/>
    <w:rsid w:val="00B35EB7"/>
    <w:rsid w:val="00B3600C"/>
    <w:rsid w:val="00B36DA0"/>
    <w:rsid w:val="00B37126"/>
    <w:rsid w:val="00B37654"/>
    <w:rsid w:val="00B37739"/>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2F5F"/>
    <w:rsid w:val="00B53714"/>
    <w:rsid w:val="00B53736"/>
    <w:rsid w:val="00B541E3"/>
    <w:rsid w:val="00B5480B"/>
    <w:rsid w:val="00B54E55"/>
    <w:rsid w:val="00B555CB"/>
    <w:rsid w:val="00B556CF"/>
    <w:rsid w:val="00B55DC2"/>
    <w:rsid w:val="00B577B3"/>
    <w:rsid w:val="00B57E50"/>
    <w:rsid w:val="00B602AB"/>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E8C"/>
    <w:rsid w:val="00B65FD8"/>
    <w:rsid w:val="00B6707A"/>
    <w:rsid w:val="00B674A0"/>
    <w:rsid w:val="00B67608"/>
    <w:rsid w:val="00B677F7"/>
    <w:rsid w:val="00B706B1"/>
    <w:rsid w:val="00B70F44"/>
    <w:rsid w:val="00B7166F"/>
    <w:rsid w:val="00B7168C"/>
    <w:rsid w:val="00B72BC2"/>
    <w:rsid w:val="00B72FD5"/>
    <w:rsid w:val="00B74220"/>
    <w:rsid w:val="00B74530"/>
    <w:rsid w:val="00B75047"/>
    <w:rsid w:val="00B76082"/>
    <w:rsid w:val="00B7633D"/>
    <w:rsid w:val="00B76530"/>
    <w:rsid w:val="00B769F8"/>
    <w:rsid w:val="00B76B21"/>
    <w:rsid w:val="00B76E5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5AFE"/>
    <w:rsid w:val="00B8700E"/>
    <w:rsid w:val="00B87BE3"/>
    <w:rsid w:val="00B87C0C"/>
    <w:rsid w:val="00B90349"/>
    <w:rsid w:val="00B904F3"/>
    <w:rsid w:val="00B908DB"/>
    <w:rsid w:val="00B90902"/>
    <w:rsid w:val="00B90981"/>
    <w:rsid w:val="00B9149A"/>
    <w:rsid w:val="00B914A5"/>
    <w:rsid w:val="00B916A4"/>
    <w:rsid w:val="00B91966"/>
    <w:rsid w:val="00B91D2A"/>
    <w:rsid w:val="00B92295"/>
    <w:rsid w:val="00B922B7"/>
    <w:rsid w:val="00B92569"/>
    <w:rsid w:val="00B925F8"/>
    <w:rsid w:val="00B92B08"/>
    <w:rsid w:val="00B92E3F"/>
    <w:rsid w:val="00B94D33"/>
    <w:rsid w:val="00B95F92"/>
    <w:rsid w:val="00B962BA"/>
    <w:rsid w:val="00B96A56"/>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D53"/>
    <w:rsid w:val="00BA54C5"/>
    <w:rsid w:val="00BA576D"/>
    <w:rsid w:val="00BB0262"/>
    <w:rsid w:val="00BB12F6"/>
    <w:rsid w:val="00BB3392"/>
    <w:rsid w:val="00BB4242"/>
    <w:rsid w:val="00BB42D7"/>
    <w:rsid w:val="00BB43A4"/>
    <w:rsid w:val="00BB576F"/>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BDD"/>
    <w:rsid w:val="00BE1669"/>
    <w:rsid w:val="00BE19E5"/>
    <w:rsid w:val="00BE2301"/>
    <w:rsid w:val="00BE24B6"/>
    <w:rsid w:val="00BE2F38"/>
    <w:rsid w:val="00BE2FAA"/>
    <w:rsid w:val="00BE38DA"/>
    <w:rsid w:val="00BE3F7E"/>
    <w:rsid w:val="00BE49FD"/>
    <w:rsid w:val="00BE638D"/>
    <w:rsid w:val="00BE77EE"/>
    <w:rsid w:val="00BE7841"/>
    <w:rsid w:val="00BE7EE0"/>
    <w:rsid w:val="00BF030D"/>
    <w:rsid w:val="00BF083A"/>
    <w:rsid w:val="00BF0A02"/>
    <w:rsid w:val="00BF0AB3"/>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C00505"/>
    <w:rsid w:val="00C0121A"/>
    <w:rsid w:val="00C014F0"/>
    <w:rsid w:val="00C02930"/>
    <w:rsid w:val="00C031A2"/>
    <w:rsid w:val="00C03642"/>
    <w:rsid w:val="00C04BCE"/>
    <w:rsid w:val="00C04E92"/>
    <w:rsid w:val="00C05380"/>
    <w:rsid w:val="00C05A6F"/>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EE4"/>
    <w:rsid w:val="00C1422B"/>
    <w:rsid w:val="00C14D6C"/>
    <w:rsid w:val="00C1576E"/>
    <w:rsid w:val="00C159B3"/>
    <w:rsid w:val="00C15C6A"/>
    <w:rsid w:val="00C15DF2"/>
    <w:rsid w:val="00C169D4"/>
    <w:rsid w:val="00C16BE4"/>
    <w:rsid w:val="00C17577"/>
    <w:rsid w:val="00C20720"/>
    <w:rsid w:val="00C210EC"/>
    <w:rsid w:val="00C21A67"/>
    <w:rsid w:val="00C22F1F"/>
    <w:rsid w:val="00C23194"/>
    <w:rsid w:val="00C2367F"/>
    <w:rsid w:val="00C24518"/>
    <w:rsid w:val="00C24639"/>
    <w:rsid w:val="00C248D3"/>
    <w:rsid w:val="00C249B7"/>
    <w:rsid w:val="00C24CD1"/>
    <w:rsid w:val="00C251B2"/>
    <w:rsid w:val="00C25E84"/>
    <w:rsid w:val="00C25FC3"/>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E54"/>
    <w:rsid w:val="00C34F73"/>
    <w:rsid w:val="00C355C1"/>
    <w:rsid w:val="00C35B03"/>
    <w:rsid w:val="00C35B88"/>
    <w:rsid w:val="00C35DCF"/>
    <w:rsid w:val="00C36B3D"/>
    <w:rsid w:val="00C36EB2"/>
    <w:rsid w:val="00C379DC"/>
    <w:rsid w:val="00C37EC7"/>
    <w:rsid w:val="00C403FA"/>
    <w:rsid w:val="00C40AAC"/>
    <w:rsid w:val="00C4128E"/>
    <w:rsid w:val="00C4199E"/>
    <w:rsid w:val="00C41F12"/>
    <w:rsid w:val="00C4258A"/>
    <w:rsid w:val="00C42B62"/>
    <w:rsid w:val="00C430DC"/>
    <w:rsid w:val="00C4319B"/>
    <w:rsid w:val="00C43679"/>
    <w:rsid w:val="00C437A5"/>
    <w:rsid w:val="00C443D4"/>
    <w:rsid w:val="00C44A44"/>
    <w:rsid w:val="00C44D07"/>
    <w:rsid w:val="00C44FF6"/>
    <w:rsid w:val="00C45B13"/>
    <w:rsid w:val="00C45D04"/>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4C84"/>
    <w:rsid w:val="00C55748"/>
    <w:rsid w:val="00C559F8"/>
    <w:rsid w:val="00C55D66"/>
    <w:rsid w:val="00C563BD"/>
    <w:rsid w:val="00C57428"/>
    <w:rsid w:val="00C6068F"/>
    <w:rsid w:val="00C60CCA"/>
    <w:rsid w:val="00C60FA0"/>
    <w:rsid w:val="00C61357"/>
    <w:rsid w:val="00C61828"/>
    <w:rsid w:val="00C621A2"/>
    <w:rsid w:val="00C62CBB"/>
    <w:rsid w:val="00C636DA"/>
    <w:rsid w:val="00C63D8B"/>
    <w:rsid w:val="00C6495D"/>
    <w:rsid w:val="00C6689C"/>
    <w:rsid w:val="00C66BCC"/>
    <w:rsid w:val="00C670C7"/>
    <w:rsid w:val="00C67DC9"/>
    <w:rsid w:val="00C70702"/>
    <w:rsid w:val="00C70EEB"/>
    <w:rsid w:val="00C70F93"/>
    <w:rsid w:val="00C71049"/>
    <w:rsid w:val="00C71E15"/>
    <w:rsid w:val="00C72E4A"/>
    <w:rsid w:val="00C73460"/>
    <w:rsid w:val="00C739B7"/>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11A1"/>
    <w:rsid w:val="00C81629"/>
    <w:rsid w:val="00C81AFE"/>
    <w:rsid w:val="00C81F62"/>
    <w:rsid w:val="00C82244"/>
    <w:rsid w:val="00C82BAE"/>
    <w:rsid w:val="00C8394A"/>
    <w:rsid w:val="00C83A44"/>
    <w:rsid w:val="00C84000"/>
    <w:rsid w:val="00C84495"/>
    <w:rsid w:val="00C84607"/>
    <w:rsid w:val="00C847A0"/>
    <w:rsid w:val="00C84EF9"/>
    <w:rsid w:val="00C8537C"/>
    <w:rsid w:val="00C85E6F"/>
    <w:rsid w:val="00C86537"/>
    <w:rsid w:val="00C878A6"/>
    <w:rsid w:val="00C90171"/>
    <w:rsid w:val="00C9086A"/>
    <w:rsid w:val="00C9170C"/>
    <w:rsid w:val="00C91760"/>
    <w:rsid w:val="00C91F5D"/>
    <w:rsid w:val="00C92216"/>
    <w:rsid w:val="00C9238F"/>
    <w:rsid w:val="00C92402"/>
    <w:rsid w:val="00C92AD3"/>
    <w:rsid w:val="00C92E00"/>
    <w:rsid w:val="00C92F8D"/>
    <w:rsid w:val="00C93745"/>
    <w:rsid w:val="00C943E3"/>
    <w:rsid w:val="00C9445E"/>
    <w:rsid w:val="00C9595D"/>
    <w:rsid w:val="00C95B28"/>
    <w:rsid w:val="00C95B7D"/>
    <w:rsid w:val="00C964DC"/>
    <w:rsid w:val="00C968E5"/>
    <w:rsid w:val="00C96D78"/>
    <w:rsid w:val="00C972D6"/>
    <w:rsid w:val="00C97DF6"/>
    <w:rsid w:val="00C97E2B"/>
    <w:rsid w:val="00CA0227"/>
    <w:rsid w:val="00CA04B2"/>
    <w:rsid w:val="00CA0C97"/>
    <w:rsid w:val="00CA0CCD"/>
    <w:rsid w:val="00CA0FF1"/>
    <w:rsid w:val="00CA203A"/>
    <w:rsid w:val="00CA20AA"/>
    <w:rsid w:val="00CA2312"/>
    <w:rsid w:val="00CA4551"/>
    <w:rsid w:val="00CA484F"/>
    <w:rsid w:val="00CA4EA4"/>
    <w:rsid w:val="00CA50FB"/>
    <w:rsid w:val="00CA52F4"/>
    <w:rsid w:val="00CA5325"/>
    <w:rsid w:val="00CA53AB"/>
    <w:rsid w:val="00CA547E"/>
    <w:rsid w:val="00CA554B"/>
    <w:rsid w:val="00CA5954"/>
    <w:rsid w:val="00CA69AE"/>
    <w:rsid w:val="00CA6FA1"/>
    <w:rsid w:val="00CA71A1"/>
    <w:rsid w:val="00CA7FE0"/>
    <w:rsid w:val="00CB0256"/>
    <w:rsid w:val="00CB0336"/>
    <w:rsid w:val="00CB08AD"/>
    <w:rsid w:val="00CB09D9"/>
    <w:rsid w:val="00CB0EFA"/>
    <w:rsid w:val="00CB3269"/>
    <w:rsid w:val="00CB35D3"/>
    <w:rsid w:val="00CB3E94"/>
    <w:rsid w:val="00CB4A86"/>
    <w:rsid w:val="00CB5D1B"/>
    <w:rsid w:val="00CB6FD2"/>
    <w:rsid w:val="00CB7303"/>
    <w:rsid w:val="00CB77C2"/>
    <w:rsid w:val="00CB7996"/>
    <w:rsid w:val="00CB7D15"/>
    <w:rsid w:val="00CB7D3B"/>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CEA"/>
    <w:rsid w:val="00CD38E3"/>
    <w:rsid w:val="00CD4743"/>
    <w:rsid w:val="00CD4879"/>
    <w:rsid w:val="00CD4C7C"/>
    <w:rsid w:val="00CD6111"/>
    <w:rsid w:val="00CD652D"/>
    <w:rsid w:val="00CD6717"/>
    <w:rsid w:val="00CD6CAF"/>
    <w:rsid w:val="00CE0648"/>
    <w:rsid w:val="00CE0D58"/>
    <w:rsid w:val="00CE211B"/>
    <w:rsid w:val="00CE2615"/>
    <w:rsid w:val="00CE3453"/>
    <w:rsid w:val="00CE3738"/>
    <w:rsid w:val="00CE40D8"/>
    <w:rsid w:val="00CE42FC"/>
    <w:rsid w:val="00CE4301"/>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4991"/>
    <w:rsid w:val="00D04C34"/>
    <w:rsid w:val="00D05C97"/>
    <w:rsid w:val="00D05CA4"/>
    <w:rsid w:val="00D0642E"/>
    <w:rsid w:val="00D06F16"/>
    <w:rsid w:val="00D06F8E"/>
    <w:rsid w:val="00D102CA"/>
    <w:rsid w:val="00D10F87"/>
    <w:rsid w:val="00D1134A"/>
    <w:rsid w:val="00D113BA"/>
    <w:rsid w:val="00D11DB2"/>
    <w:rsid w:val="00D11F26"/>
    <w:rsid w:val="00D124DF"/>
    <w:rsid w:val="00D12833"/>
    <w:rsid w:val="00D12AE5"/>
    <w:rsid w:val="00D13847"/>
    <w:rsid w:val="00D139CB"/>
    <w:rsid w:val="00D14B34"/>
    <w:rsid w:val="00D14DF3"/>
    <w:rsid w:val="00D15AF6"/>
    <w:rsid w:val="00D1618A"/>
    <w:rsid w:val="00D16992"/>
    <w:rsid w:val="00D170C8"/>
    <w:rsid w:val="00D1718C"/>
    <w:rsid w:val="00D173DE"/>
    <w:rsid w:val="00D17A92"/>
    <w:rsid w:val="00D2046C"/>
    <w:rsid w:val="00D20AE3"/>
    <w:rsid w:val="00D20BFA"/>
    <w:rsid w:val="00D2186E"/>
    <w:rsid w:val="00D22394"/>
    <w:rsid w:val="00D22CD0"/>
    <w:rsid w:val="00D22E39"/>
    <w:rsid w:val="00D237D0"/>
    <w:rsid w:val="00D23907"/>
    <w:rsid w:val="00D23B96"/>
    <w:rsid w:val="00D241B1"/>
    <w:rsid w:val="00D2449C"/>
    <w:rsid w:val="00D24AA2"/>
    <w:rsid w:val="00D24EE8"/>
    <w:rsid w:val="00D24F6A"/>
    <w:rsid w:val="00D26189"/>
    <w:rsid w:val="00D26A45"/>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42B2"/>
    <w:rsid w:val="00D3448D"/>
    <w:rsid w:val="00D34D2B"/>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78C"/>
    <w:rsid w:val="00D42C16"/>
    <w:rsid w:val="00D42DDB"/>
    <w:rsid w:val="00D433C4"/>
    <w:rsid w:val="00D4367A"/>
    <w:rsid w:val="00D436F0"/>
    <w:rsid w:val="00D4383E"/>
    <w:rsid w:val="00D43D1F"/>
    <w:rsid w:val="00D44259"/>
    <w:rsid w:val="00D448C7"/>
    <w:rsid w:val="00D44C9D"/>
    <w:rsid w:val="00D4579A"/>
    <w:rsid w:val="00D459CA"/>
    <w:rsid w:val="00D45FF5"/>
    <w:rsid w:val="00D4660D"/>
    <w:rsid w:val="00D4691C"/>
    <w:rsid w:val="00D46CAE"/>
    <w:rsid w:val="00D47715"/>
    <w:rsid w:val="00D50A78"/>
    <w:rsid w:val="00D5101C"/>
    <w:rsid w:val="00D51525"/>
    <w:rsid w:val="00D5233B"/>
    <w:rsid w:val="00D52D05"/>
    <w:rsid w:val="00D52DE6"/>
    <w:rsid w:val="00D52EF5"/>
    <w:rsid w:val="00D52F0E"/>
    <w:rsid w:val="00D54148"/>
    <w:rsid w:val="00D5427A"/>
    <w:rsid w:val="00D544D5"/>
    <w:rsid w:val="00D54B87"/>
    <w:rsid w:val="00D54ED5"/>
    <w:rsid w:val="00D55134"/>
    <w:rsid w:val="00D554B4"/>
    <w:rsid w:val="00D56C1E"/>
    <w:rsid w:val="00D570EB"/>
    <w:rsid w:val="00D61460"/>
    <w:rsid w:val="00D615E3"/>
    <w:rsid w:val="00D61C16"/>
    <w:rsid w:val="00D61CEA"/>
    <w:rsid w:val="00D61DE3"/>
    <w:rsid w:val="00D61E34"/>
    <w:rsid w:val="00D620AF"/>
    <w:rsid w:val="00D62B04"/>
    <w:rsid w:val="00D62D33"/>
    <w:rsid w:val="00D648A8"/>
    <w:rsid w:val="00D651C7"/>
    <w:rsid w:val="00D65D62"/>
    <w:rsid w:val="00D65EA8"/>
    <w:rsid w:val="00D67214"/>
    <w:rsid w:val="00D67CB4"/>
    <w:rsid w:val="00D67F56"/>
    <w:rsid w:val="00D704EE"/>
    <w:rsid w:val="00D7189B"/>
    <w:rsid w:val="00D71ADC"/>
    <w:rsid w:val="00D71BA3"/>
    <w:rsid w:val="00D7231D"/>
    <w:rsid w:val="00D72F5F"/>
    <w:rsid w:val="00D7347B"/>
    <w:rsid w:val="00D737C1"/>
    <w:rsid w:val="00D73E0E"/>
    <w:rsid w:val="00D742FE"/>
    <w:rsid w:val="00D7676B"/>
    <w:rsid w:val="00D76A79"/>
    <w:rsid w:val="00D77165"/>
    <w:rsid w:val="00D77284"/>
    <w:rsid w:val="00D77391"/>
    <w:rsid w:val="00D773AD"/>
    <w:rsid w:val="00D77903"/>
    <w:rsid w:val="00D80262"/>
    <w:rsid w:val="00D8040B"/>
    <w:rsid w:val="00D8044D"/>
    <w:rsid w:val="00D8073F"/>
    <w:rsid w:val="00D812C5"/>
    <w:rsid w:val="00D815DA"/>
    <w:rsid w:val="00D8228C"/>
    <w:rsid w:val="00D8250E"/>
    <w:rsid w:val="00D82F8A"/>
    <w:rsid w:val="00D8382F"/>
    <w:rsid w:val="00D84EB5"/>
    <w:rsid w:val="00D8537C"/>
    <w:rsid w:val="00D86193"/>
    <w:rsid w:val="00D863E7"/>
    <w:rsid w:val="00D86B84"/>
    <w:rsid w:val="00D86CD1"/>
    <w:rsid w:val="00D86E87"/>
    <w:rsid w:val="00D8704E"/>
    <w:rsid w:val="00D87456"/>
    <w:rsid w:val="00D877C8"/>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A009E"/>
    <w:rsid w:val="00DA0F34"/>
    <w:rsid w:val="00DA16B2"/>
    <w:rsid w:val="00DA16E0"/>
    <w:rsid w:val="00DA1AD9"/>
    <w:rsid w:val="00DA1AE3"/>
    <w:rsid w:val="00DA2691"/>
    <w:rsid w:val="00DA32E1"/>
    <w:rsid w:val="00DA4D3E"/>
    <w:rsid w:val="00DA6053"/>
    <w:rsid w:val="00DA606D"/>
    <w:rsid w:val="00DA6264"/>
    <w:rsid w:val="00DA65AD"/>
    <w:rsid w:val="00DA65BE"/>
    <w:rsid w:val="00DA6BD5"/>
    <w:rsid w:val="00DB0C48"/>
    <w:rsid w:val="00DB1695"/>
    <w:rsid w:val="00DB18C4"/>
    <w:rsid w:val="00DB1E4A"/>
    <w:rsid w:val="00DB1FF0"/>
    <w:rsid w:val="00DB2149"/>
    <w:rsid w:val="00DB21CC"/>
    <w:rsid w:val="00DB2765"/>
    <w:rsid w:val="00DB2C89"/>
    <w:rsid w:val="00DB2EA6"/>
    <w:rsid w:val="00DB2F71"/>
    <w:rsid w:val="00DB3F3D"/>
    <w:rsid w:val="00DB41B5"/>
    <w:rsid w:val="00DB440C"/>
    <w:rsid w:val="00DB4418"/>
    <w:rsid w:val="00DB49BC"/>
    <w:rsid w:val="00DB49E0"/>
    <w:rsid w:val="00DB4A58"/>
    <w:rsid w:val="00DB54A7"/>
    <w:rsid w:val="00DB58C3"/>
    <w:rsid w:val="00DB5A44"/>
    <w:rsid w:val="00DB5A4C"/>
    <w:rsid w:val="00DB61BC"/>
    <w:rsid w:val="00DB61C4"/>
    <w:rsid w:val="00DB6FD8"/>
    <w:rsid w:val="00DB726A"/>
    <w:rsid w:val="00DB726D"/>
    <w:rsid w:val="00DB7BDD"/>
    <w:rsid w:val="00DC04ED"/>
    <w:rsid w:val="00DC1F52"/>
    <w:rsid w:val="00DC2021"/>
    <w:rsid w:val="00DC24D3"/>
    <w:rsid w:val="00DC3247"/>
    <w:rsid w:val="00DC32B6"/>
    <w:rsid w:val="00DC332C"/>
    <w:rsid w:val="00DC3BEA"/>
    <w:rsid w:val="00DC48A2"/>
    <w:rsid w:val="00DC495A"/>
    <w:rsid w:val="00DC513F"/>
    <w:rsid w:val="00DC5D6B"/>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F31"/>
    <w:rsid w:val="00DD5482"/>
    <w:rsid w:val="00DD55B6"/>
    <w:rsid w:val="00DD56CF"/>
    <w:rsid w:val="00DD6599"/>
    <w:rsid w:val="00DD700C"/>
    <w:rsid w:val="00DE0647"/>
    <w:rsid w:val="00DE0AF0"/>
    <w:rsid w:val="00DE111F"/>
    <w:rsid w:val="00DE119C"/>
    <w:rsid w:val="00DE1A1E"/>
    <w:rsid w:val="00DE1D1F"/>
    <w:rsid w:val="00DE2118"/>
    <w:rsid w:val="00DE2487"/>
    <w:rsid w:val="00DE281B"/>
    <w:rsid w:val="00DE2A70"/>
    <w:rsid w:val="00DE3927"/>
    <w:rsid w:val="00DE4447"/>
    <w:rsid w:val="00DE482C"/>
    <w:rsid w:val="00DE4AD7"/>
    <w:rsid w:val="00DE6235"/>
    <w:rsid w:val="00DE751D"/>
    <w:rsid w:val="00DF046C"/>
    <w:rsid w:val="00DF0909"/>
    <w:rsid w:val="00DF0A45"/>
    <w:rsid w:val="00DF0C02"/>
    <w:rsid w:val="00DF0E06"/>
    <w:rsid w:val="00DF16EA"/>
    <w:rsid w:val="00DF229C"/>
    <w:rsid w:val="00DF2A55"/>
    <w:rsid w:val="00DF2F1D"/>
    <w:rsid w:val="00DF3317"/>
    <w:rsid w:val="00DF3997"/>
    <w:rsid w:val="00DF40B8"/>
    <w:rsid w:val="00DF4845"/>
    <w:rsid w:val="00DF55B1"/>
    <w:rsid w:val="00DF595C"/>
    <w:rsid w:val="00E00308"/>
    <w:rsid w:val="00E0054E"/>
    <w:rsid w:val="00E00DF1"/>
    <w:rsid w:val="00E01016"/>
    <w:rsid w:val="00E02D9F"/>
    <w:rsid w:val="00E03482"/>
    <w:rsid w:val="00E03817"/>
    <w:rsid w:val="00E038FA"/>
    <w:rsid w:val="00E03A01"/>
    <w:rsid w:val="00E03E24"/>
    <w:rsid w:val="00E03F1B"/>
    <w:rsid w:val="00E040B7"/>
    <w:rsid w:val="00E05C70"/>
    <w:rsid w:val="00E06401"/>
    <w:rsid w:val="00E0664A"/>
    <w:rsid w:val="00E074E7"/>
    <w:rsid w:val="00E07522"/>
    <w:rsid w:val="00E07FBF"/>
    <w:rsid w:val="00E1087B"/>
    <w:rsid w:val="00E10B42"/>
    <w:rsid w:val="00E10B78"/>
    <w:rsid w:val="00E10BCE"/>
    <w:rsid w:val="00E11665"/>
    <w:rsid w:val="00E11B6C"/>
    <w:rsid w:val="00E1317A"/>
    <w:rsid w:val="00E1358D"/>
    <w:rsid w:val="00E13C25"/>
    <w:rsid w:val="00E13DB3"/>
    <w:rsid w:val="00E13F89"/>
    <w:rsid w:val="00E1403A"/>
    <w:rsid w:val="00E14264"/>
    <w:rsid w:val="00E152AC"/>
    <w:rsid w:val="00E152DE"/>
    <w:rsid w:val="00E15703"/>
    <w:rsid w:val="00E15EA9"/>
    <w:rsid w:val="00E17043"/>
    <w:rsid w:val="00E175AA"/>
    <w:rsid w:val="00E20022"/>
    <w:rsid w:val="00E20C72"/>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AB"/>
    <w:rsid w:val="00E27A37"/>
    <w:rsid w:val="00E27C09"/>
    <w:rsid w:val="00E27F85"/>
    <w:rsid w:val="00E304D0"/>
    <w:rsid w:val="00E306FF"/>
    <w:rsid w:val="00E30F52"/>
    <w:rsid w:val="00E317F8"/>
    <w:rsid w:val="00E31A07"/>
    <w:rsid w:val="00E31E7D"/>
    <w:rsid w:val="00E31FAD"/>
    <w:rsid w:val="00E321D0"/>
    <w:rsid w:val="00E32443"/>
    <w:rsid w:val="00E3263E"/>
    <w:rsid w:val="00E333E3"/>
    <w:rsid w:val="00E34077"/>
    <w:rsid w:val="00E34109"/>
    <w:rsid w:val="00E3450D"/>
    <w:rsid w:val="00E34969"/>
    <w:rsid w:val="00E34F7A"/>
    <w:rsid w:val="00E3515F"/>
    <w:rsid w:val="00E35A77"/>
    <w:rsid w:val="00E3632C"/>
    <w:rsid w:val="00E368DF"/>
    <w:rsid w:val="00E36E79"/>
    <w:rsid w:val="00E37867"/>
    <w:rsid w:val="00E37908"/>
    <w:rsid w:val="00E37B64"/>
    <w:rsid w:val="00E37C4A"/>
    <w:rsid w:val="00E37F25"/>
    <w:rsid w:val="00E400D1"/>
    <w:rsid w:val="00E40D35"/>
    <w:rsid w:val="00E41E0B"/>
    <w:rsid w:val="00E42068"/>
    <w:rsid w:val="00E420A7"/>
    <w:rsid w:val="00E423B7"/>
    <w:rsid w:val="00E42F9C"/>
    <w:rsid w:val="00E430AA"/>
    <w:rsid w:val="00E43145"/>
    <w:rsid w:val="00E43405"/>
    <w:rsid w:val="00E44AEB"/>
    <w:rsid w:val="00E45D27"/>
    <w:rsid w:val="00E46232"/>
    <w:rsid w:val="00E465E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B6"/>
    <w:rsid w:val="00E55D11"/>
    <w:rsid w:val="00E55FFB"/>
    <w:rsid w:val="00E567BA"/>
    <w:rsid w:val="00E57D88"/>
    <w:rsid w:val="00E611FB"/>
    <w:rsid w:val="00E61467"/>
    <w:rsid w:val="00E61D78"/>
    <w:rsid w:val="00E626D0"/>
    <w:rsid w:val="00E62FB4"/>
    <w:rsid w:val="00E63200"/>
    <w:rsid w:val="00E63690"/>
    <w:rsid w:val="00E637EC"/>
    <w:rsid w:val="00E63D26"/>
    <w:rsid w:val="00E63D86"/>
    <w:rsid w:val="00E63DF2"/>
    <w:rsid w:val="00E6444C"/>
    <w:rsid w:val="00E6457D"/>
    <w:rsid w:val="00E64771"/>
    <w:rsid w:val="00E65598"/>
    <w:rsid w:val="00E66159"/>
    <w:rsid w:val="00E66324"/>
    <w:rsid w:val="00E66B31"/>
    <w:rsid w:val="00E6712F"/>
    <w:rsid w:val="00E6769D"/>
    <w:rsid w:val="00E67A38"/>
    <w:rsid w:val="00E70254"/>
    <w:rsid w:val="00E70622"/>
    <w:rsid w:val="00E70A1F"/>
    <w:rsid w:val="00E70A89"/>
    <w:rsid w:val="00E70A94"/>
    <w:rsid w:val="00E70AAC"/>
    <w:rsid w:val="00E712CA"/>
    <w:rsid w:val="00E7134F"/>
    <w:rsid w:val="00E7192E"/>
    <w:rsid w:val="00E7213B"/>
    <w:rsid w:val="00E72C32"/>
    <w:rsid w:val="00E7340F"/>
    <w:rsid w:val="00E73C81"/>
    <w:rsid w:val="00E73E21"/>
    <w:rsid w:val="00E74D55"/>
    <w:rsid w:val="00E754C3"/>
    <w:rsid w:val="00E75AB6"/>
    <w:rsid w:val="00E76062"/>
    <w:rsid w:val="00E76DAC"/>
    <w:rsid w:val="00E77D43"/>
    <w:rsid w:val="00E77FCE"/>
    <w:rsid w:val="00E803AE"/>
    <w:rsid w:val="00E80E2B"/>
    <w:rsid w:val="00E80E8B"/>
    <w:rsid w:val="00E80EE6"/>
    <w:rsid w:val="00E81FCB"/>
    <w:rsid w:val="00E828BB"/>
    <w:rsid w:val="00E8345C"/>
    <w:rsid w:val="00E83903"/>
    <w:rsid w:val="00E83DCC"/>
    <w:rsid w:val="00E84D29"/>
    <w:rsid w:val="00E84E81"/>
    <w:rsid w:val="00E8537D"/>
    <w:rsid w:val="00E85DC9"/>
    <w:rsid w:val="00E861FD"/>
    <w:rsid w:val="00E868BF"/>
    <w:rsid w:val="00E8691F"/>
    <w:rsid w:val="00E8696A"/>
    <w:rsid w:val="00E872BB"/>
    <w:rsid w:val="00E874F9"/>
    <w:rsid w:val="00E87DF5"/>
    <w:rsid w:val="00E9022F"/>
    <w:rsid w:val="00E9042F"/>
    <w:rsid w:val="00E904F3"/>
    <w:rsid w:val="00E90708"/>
    <w:rsid w:val="00E91179"/>
    <w:rsid w:val="00E9187D"/>
    <w:rsid w:val="00E9208C"/>
    <w:rsid w:val="00E93DC8"/>
    <w:rsid w:val="00E93F36"/>
    <w:rsid w:val="00E94128"/>
    <w:rsid w:val="00E942D5"/>
    <w:rsid w:val="00E94A95"/>
    <w:rsid w:val="00E94EBD"/>
    <w:rsid w:val="00E94EE7"/>
    <w:rsid w:val="00E959DC"/>
    <w:rsid w:val="00E96818"/>
    <w:rsid w:val="00E96EEE"/>
    <w:rsid w:val="00E96F62"/>
    <w:rsid w:val="00EA0FD5"/>
    <w:rsid w:val="00EA2520"/>
    <w:rsid w:val="00EA2F47"/>
    <w:rsid w:val="00EA35C8"/>
    <w:rsid w:val="00EA3612"/>
    <w:rsid w:val="00EA371E"/>
    <w:rsid w:val="00EA3A86"/>
    <w:rsid w:val="00EA3CB0"/>
    <w:rsid w:val="00EA402A"/>
    <w:rsid w:val="00EA48AB"/>
    <w:rsid w:val="00EA5C01"/>
    <w:rsid w:val="00EA6103"/>
    <w:rsid w:val="00EA64EA"/>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5272"/>
    <w:rsid w:val="00EB5C53"/>
    <w:rsid w:val="00EB6A86"/>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3F2"/>
    <w:rsid w:val="00EC657C"/>
    <w:rsid w:val="00EC6EC2"/>
    <w:rsid w:val="00EC6EF3"/>
    <w:rsid w:val="00EC7185"/>
    <w:rsid w:val="00EC721C"/>
    <w:rsid w:val="00EC7508"/>
    <w:rsid w:val="00EC795E"/>
    <w:rsid w:val="00ED0CC1"/>
    <w:rsid w:val="00ED115F"/>
    <w:rsid w:val="00ED1B67"/>
    <w:rsid w:val="00ED2B3A"/>
    <w:rsid w:val="00ED2D0A"/>
    <w:rsid w:val="00ED2F66"/>
    <w:rsid w:val="00ED3941"/>
    <w:rsid w:val="00ED3AC1"/>
    <w:rsid w:val="00ED4A01"/>
    <w:rsid w:val="00ED5390"/>
    <w:rsid w:val="00ED559E"/>
    <w:rsid w:val="00ED5EB9"/>
    <w:rsid w:val="00ED6386"/>
    <w:rsid w:val="00ED6CA4"/>
    <w:rsid w:val="00ED6DDB"/>
    <w:rsid w:val="00EE03B5"/>
    <w:rsid w:val="00EE03C1"/>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10C3"/>
    <w:rsid w:val="00EF1E24"/>
    <w:rsid w:val="00EF280D"/>
    <w:rsid w:val="00EF30C0"/>
    <w:rsid w:val="00EF3628"/>
    <w:rsid w:val="00EF3C1C"/>
    <w:rsid w:val="00EF3EE7"/>
    <w:rsid w:val="00EF414D"/>
    <w:rsid w:val="00EF4891"/>
    <w:rsid w:val="00EF48E8"/>
    <w:rsid w:val="00EF4DC5"/>
    <w:rsid w:val="00EF5523"/>
    <w:rsid w:val="00EF5871"/>
    <w:rsid w:val="00EF61E9"/>
    <w:rsid w:val="00EF66C7"/>
    <w:rsid w:val="00EF6883"/>
    <w:rsid w:val="00EF6E10"/>
    <w:rsid w:val="00EF6E8C"/>
    <w:rsid w:val="00EF734B"/>
    <w:rsid w:val="00EF7C2A"/>
    <w:rsid w:val="00F0001F"/>
    <w:rsid w:val="00F000A1"/>
    <w:rsid w:val="00F0012B"/>
    <w:rsid w:val="00F00D1D"/>
    <w:rsid w:val="00F01173"/>
    <w:rsid w:val="00F017CC"/>
    <w:rsid w:val="00F0191F"/>
    <w:rsid w:val="00F03601"/>
    <w:rsid w:val="00F03961"/>
    <w:rsid w:val="00F04019"/>
    <w:rsid w:val="00F048BA"/>
    <w:rsid w:val="00F05693"/>
    <w:rsid w:val="00F0575B"/>
    <w:rsid w:val="00F063F8"/>
    <w:rsid w:val="00F0663C"/>
    <w:rsid w:val="00F06671"/>
    <w:rsid w:val="00F066C3"/>
    <w:rsid w:val="00F068B0"/>
    <w:rsid w:val="00F06B03"/>
    <w:rsid w:val="00F06DED"/>
    <w:rsid w:val="00F078A0"/>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70E4"/>
    <w:rsid w:val="00F20166"/>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8F6"/>
    <w:rsid w:val="00F27AA7"/>
    <w:rsid w:val="00F27DEC"/>
    <w:rsid w:val="00F27F79"/>
    <w:rsid w:val="00F27FFE"/>
    <w:rsid w:val="00F30D60"/>
    <w:rsid w:val="00F31534"/>
    <w:rsid w:val="00F31596"/>
    <w:rsid w:val="00F3180A"/>
    <w:rsid w:val="00F31F65"/>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CB7"/>
    <w:rsid w:val="00F40FB0"/>
    <w:rsid w:val="00F41472"/>
    <w:rsid w:val="00F41C40"/>
    <w:rsid w:val="00F42887"/>
    <w:rsid w:val="00F42CAF"/>
    <w:rsid w:val="00F42EE3"/>
    <w:rsid w:val="00F42FCA"/>
    <w:rsid w:val="00F43046"/>
    <w:rsid w:val="00F43373"/>
    <w:rsid w:val="00F43BDC"/>
    <w:rsid w:val="00F4463A"/>
    <w:rsid w:val="00F44C2E"/>
    <w:rsid w:val="00F44C94"/>
    <w:rsid w:val="00F455C1"/>
    <w:rsid w:val="00F45796"/>
    <w:rsid w:val="00F46366"/>
    <w:rsid w:val="00F4708A"/>
    <w:rsid w:val="00F470A9"/>
    <w:rsid w:val="00F4750D"/>
    <w:rsid w:val="00F5022A"/>
    <w:rsid w:val="00F50994"/>
    <w:rsid w:val="00F50A0F"/>
    <w:rsid w:val="00F50B91"/>
    <w:rsid w:val="00F50DF5"/>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841"/>
    <w:rsid w:val="00F71A35"/>
    <w:rsid w:val="00F7237D"/>
    <w:rsid w:val="00F725BE"/>
    <w:rsid w:val="00F72647"/>
    <w:rsid w:val="00F738A9"/>
    <w:rsid w:val="00F7623E"/>
    <w:rsid w:val="00F76D32"/>
    <w:rsid w:val="00F771E5"/>
    <w:rsid w:val="00F775F7"/>
    <w:rsid w:val="00F77DC4"/>
    <w:rsid w:val="00F800A2"/>
    <w:rsid w:val="00F801F1"/>
    <w:rsid w:val="00F8083C"/>
    <w:rsid w:val="00F80E29"/>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878"/>
    <w:rsid w:val="00F94147"/>
    <w:rsid w:val="00F9428D"/>
    <w:rsid w:val="00F94491"/>
    <w:rsid w:val="00F94933"/>
    <w:rsid w:val="00F94BE3"/>
    <w:rsid w:val="00F94F65"/>
    <w:rsid w:val="00F950C0"/>
    <w:rsid w:val="00F950D2"/>
    <w:rsid w:val="00F95271"/>
    <w:rsid w:val="00F959C8"/>
    <w:rsid w:val="00F9610A"/>
    <w:rsid w:val="00F967B0"/>
    <w:rsid w:val="00F96D35"/>
    <w:rsid w:val="00F972B4"/>
    <w:rsid w:val="00F979EC"/>
    <w:rsid w:val="00F97BDD"/>
    <w:rsid w:val="00F97FB4"/>
    <w:rsid w:val="00FA00AF"/>
    <w:rsid w:val="00FA01EF"/>
    <w:rsid w:val="00FA03C4"/>
    <w:rsid w:val="00FA0ACE"/>
    <w:rsid w:val="00FA1B78"/>
    <w:rsid w:val="00FA330E"/>
    <w:rsid w:val="00FA374F"/>
    <w:rsid w:val="00FA41BD"/>
    <w:rsid w:val="00FA4D49"/>
    <w:rsid w:val="00FA4F6F"/>
    <w:rsid w:val="00FA59A9"/>
    <w:rsid w:val="00FA6BEA"/>
    <w:rsid w:val="00FA6F5B"/>
    <w:rsid w:val="00FB05A4"/>
    <w:rsid w:val="00FB0C2D"/>
    <w:rsid w:val="00FB10B5"/>
    <w:rsid w:val="00FB1143"/>
    <w:rsid w:val="00FB15A6"/>
    <w:rsid w:val="00FB251C"/>
    <w:rsid w:val="00FB3772"/>
    <w:rsid w:val="00FB3937"/>
    <w:rsid w:val="00FB3DA3"/>
    <w:rsid w:val="00FB4745"/>
    <w:rsid w:val="00FB493D"/>
    <w:rsid w:val="00FB5897"/>
    <w:rsid w:val="00FB5D9E"/>
    <w:rsid w:val="00FB5E89"/>
    <w:rsid w:val="00FB6048"/>
    <w:rsid w:val="00FB6AA0"/>
    <w:rsid w:val="00FB6B6B"/>
    <w:rsid w:val="00FB7636"/>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B49"/>
    <w:rsid w:val="00FD1FE7"/>
    <w:rsid w:val="00FD202C"/>
    <w:rsid w:val="00FD2077"/>
    <w:rsid w:val="00FD2176"/>
    <w:rsid w:val="00FD295D"/>
    <w:rsid w:val="00FD2C63"/>
    <w:rsid w:val="00FD3972"/>
    <w:rsid w:val="00FD3B12"/>
    <w:rsid w:val="00FD3C47"/>
    <w:rsid w:val="00FD3E77"/>
    <w:rsid w:val="00FD4A08"/>
    <w:rsid w:val="00FD5D5B"/>
    <w:rsid w:val="00FD698B"/>
    <w:rsid w:val="00FD7095"/>
    <w:rsid w:val="00FE177F"/>
    <w:rsid w:val="00FE2E58"/>
    <w:rsid w:val="00FE2F01"/>
    <w:rsid w:val="00FE30F9"/>
    <w:rsid w:val="00FE35FF"/>
    <w:rsid w:val="00FE38D2"/>
    <w:rsid w:val="00FE3E5D"/>
    <w:rsid w:val="00FE4795"/>
    <w:rsid w:val="00FE4F96"/>
    <w:rsid w:val="00FE53CB"/>
    <w:rsid w:val="00FE570B"/>
    <w:rsid w:val="00FE5B11"/>
    <w:rsid w:val="00FE6066"/>
    <w:rsid w:val="00FE60D1"/>
    <w:rsid w:val="00FE6F81"/>
    <w:rsid w:val="00FE702A"/>
    <w:rsid w:val="00FE7B3B"/>
    <w:rsid w:val="00FF046D"/>
    <w:rsid w:val="00FF1329"/>
    <w:rsid w:val="00FF16B0"/>
    <w:rsid w:val="00FF1AB1"/>
    <w:rsid w:val="00FF2289"/>
    <w:rsid w:val="00FF247E"/>
    <w:rsid w:val="00FF3112"/>
    <w:rsid w:val="00FF3CF7"/>
    <w:rsid w:val="00FF3EE4"/>
    <w:rsid w:val="00FF3F76"/>
    <w:rsid w:val="00FF4726"/>
    <w:rsid w:val="00FF4790"/>
    <w:rsid w:val="00FF4832"/>
    <w:rsid w:val="00FF5106"/>
    <w:rsid w:val="00FF53CF"/>
    <w:rsid w:val="00FF6333"/>
    <w:rsid w:val="00FF6BD5"/>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E828BB"/>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E828BB"/>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E828BB"/>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E828BB"/>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E828BB"/>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E828BB"/>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E828BB"/>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E828BB"/>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E828BB"/>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E828BB"/>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12263886">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20513">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net.gob.mx/" TargetMode="External"/><Relationship Id="rId18" Type="http://schemas.openxmlformats.org/officeDocument/2006/relationships/header" Target="header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comprasdegobierno.gob.mx/calculadora" TargetMode="External"/><Relationship Id="rId7" Type="http://schemas.openxmlformats.org/officeDocument/2006/relationships/footnotes" Target="footnotes.xml"/><Relationship Id="rId12" Type="http://schemas.openxmlformats.org/officeDocument/2006/relationships/hyperlink" Target="http://www.gob.mx/sfp" TargetMode="Externa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9.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6FA8D-1F31-4E39-A9DE-2DEA12F7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75</Pages>
  <Words>28924</Words>
  <Characters>159083</Characters>
  <Application>Microsoft Office Word</Application>
  <DocSecurity>0</DocSecurity>
  <Lines>1325</Lines>
  <Paragraphs>375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Irma Erding Padilla</cp:lastModifiedBy>
  <cp:revision>3</cp:revision>
  <cp:lastPrinted>2017-08-11T21:49:00Z</cp:lastPrinted>
  <dcterms:created xsi:type="dcterms:W3CDTF">2017-08-11T21:38:00Z</dcterms:created>
  <dcterms:modified xsi:type="dcterms:W3CDTF">2017-08-11T21:58:00Z</dcterms:modified>
</cp:coreProperties>
</file>